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3E0A8" w14:textId="45846FA9" w:rsidR="00481094" w:rsidRPr="00793251" w:rsidRDefault="00481094" w:rsidP="00DC71FA">
      <w:pPr>
        <w:spacing w:after="0" w:line="240" w:lineRule="auto"/>
        <w:jc w:val="center"/>
        <w:rPr>
          <w:rFonts w:cs="Arial"/>
          <w:b/>
          <w:bCs/>
        </w:rPr>
      </w:pPr>
      <w:r w:rsidRPr="00793251">
        <w:rPr>
          <w:rFonts w:cs="Arial"/>
          <w:b/>
          <w:bCs/>
        </w:rPr>
        <w:t xml:space="preserve">UMOWA nr </w:t>
      </w:r>
      <w:r w:rsidR="0008025F">
        <w:rPr>
          <w:rFonts w:cs="Arial"/>
          <w:b/>
          <w:bCs/>
          <w:shd w:val="clear" w:color="auto" w:fill="FFFFFF"/>
        </w:rPr>
        <w:t>………….</w:t>
      </w:r>
    </w:p>
    <w:p w14:paraId="344E6DB1" w14:textId="77777777" w:rsidR="00481094" w:rsidRPr="00B66276" w:rsidRDefault="00481094" w:rsidP="00481094">
      <w:pPr>
        <w:spacing w:after="0" w:line="240" w:lineRule="auto"/>
        <w:jc w:val="both"/>
        <w:rPr>
          <w:rFonts w:cs="Arial"/>
          <w:b/>
          <w:bCs/>
        </w:rPr>
      </w:pPr>
    </w:p>
    <w:p w14:paraId="3FD2DEEA" w14:textId="77777777" w:rsidR="00481094" w:rsidRPr="00B66276" w:rsidRDefault="00481094" w:rsidP="00481094">
      <w:pPr>
        <w:spacing w:after="0" w:line="240" w:lineRule="auto"/>
        <w:jc w:val="both"/>
        <w:rPr>
          <w:rFonts w:cs="Arial"/>
          <w:b/>
          <w:bCs/>
        </w:rPr>
      </w:pPr>
      <w:r w:rsidRPr="00B66276">
        <w:rPr>
          <w:rFonts w:cs="Arial"/>
          <w:bCs/>
        </w:rPr>
        <w:t xml:space="preserve">zawarta dnia </w:t>
      </w:r>
      <w:r w:rsidR="003C3D63" w:rsidRPr="00B66276">
        <w:rPr>
          <w:rFonts w:cs="Arial"/>
          <w:bCs/>
        </w:rPr>
        <w:t>………………..</w:t>
      </w:r>
      <w:r w:rsidR="00BE03FA" w:rsidRPr="00B66276">
        <w:rPr>
          <w:rFonts w:cs="Arial"/>
          <w:bCs/>
        </w:rPr>
        <w:t xml:space="preserve">2025 </w:t>
      </w:r>
      <w:r w:rsidRPr="00B66276">
        <w:rPr>
          <w:rFonts w:cs="Arial"/>
          <w:bCs/>
        </w:rPr>
        <w:t>roku w Krakowie, pomiędzy:</w:t>
      </w:r>
    </w:p>
    <w:p w14:paraId="17BE9904" w14:textId="77777777" w:rsidR="00481094" w:rsidRPr="00B66276" w:rsidRDefault="00481094" w:rsidP="00481094">
      <w:pPr>
        <w:spacing w:after="0" w:line="240" w:lineRule="auto"/>
        <w:jc w:val="both"/>
        <w:rPr>
          <w:rFonts w:cs="Arial"/>
          <w:b/>
          <w:bCs/>
        </w:rPr>
      </w:pPr>
    </w:p>
    <w:p w14:paraId="0600F869" w14:textId="77777777" w:rsidR="00481094" w:rsidRPr="00B66276" w:rsidRDefault="00481094" w:rsidP="00481094">
      <w:pPr>
        <w:spacing w:after="0" w:line="240" w:lineRule="auto"/>
        <w:jc w:val="both"/>
        <w:rPr>
          <w:rFonts w:cs="Arial"/>
        </w:rPr>
      </w:pPr>
      <w:r w:rsidRPr="00B66276">
        <w:rPr>
          <w:rFonts w:cs="Arial"/>
          <w:b/>
          <w:bCs/>
        </w:rPr>
        <w:t>ORLEN OIL Sp. z o.o. z siedzibą w Gdańsku (80-718), przy ul. Elbląs</w:t>
      </w:r>
      <w:r w:rsidR="00891231" w:rsidRPr="00B66276">
        <w:rPr>
          <w:rFonts w:cs="Arial"/>
          <w:b/>
          <w:bCs/>
        </w:rPr>
        <w:t>kiej</w:t>
      </w:r>
      <w:r w:rsidR="00290437" w:rsidRPr="00B66276">
        <w:rPr>
          <w:rFonts w:cs="Arial"/>
          <w:b/>
          <w:bCs/>
        </w:rPr>
        <w:t xml:space="preserve"> </w:t>
      </w:r>
      <w:r w:rsidRPr="00B66276">
        <w:rPr>
          <w:rFonts w:cs="Arial"/>
          <w:b/>
          <w:bCs/>
        </w:rPr>
        <w:t>135</w:t>
      </w:r>
      <w:r w:rsidRPr="00B66276">
        <w:rPr>
          <w:rFonts w:cs="Arial"/>
        </w:rPr>
        <w:t xml:space="preserve">, </w:t>
      </w:r>
    </w:p>
    <w:p w14:paraId="6E469255" w14:textId="77777777" w:rsidR="00481094" w:rsidRPr="00B66276" w:rsidRDefault="00481094" w:rsidP="00481094">
      <w:pPr>
        <w:spacing w:after="0" w:line="240" w:lineRule="auto"/>
        <w:jc w:val="both"/>
        <w:rPr>
          <w:rFonts w:cs="Arial"/>
        </w:rPr>
      </w:pPr>
      <w:r w:rsidRPr="00B66276">
        <w:rPr>
          <w:rFonts w:cs="Arial"/>
        </w:rPr>
        <w:t xml:space="preserve">wpisaną do rejestru przedsiębiorców Krajowego Rejestru Sądowego prowadzonego przez Sąd Rejonowy dla Gdańska-Północ w Gdańsku, VII Wydział Gospodarczy Krajowego Rejestru Sądowego, pod numerem KRS 0000102722, posiadająca </w:t>
      </w:r>
      <w:r w:rsidRPr="00B66276">
        <w:rPr>
          <w:rFonts w:cs="Arial"/>
          <w:bCs/>
        </w:rPr>
        <w:t>NIP: 675</w:t>
      </w:r>
      <w:r w:rsidRPr="00B66276">
        <w:rPr>
          <w:rFonts w:cs="Arial"/>
          <w:bCs/>
        </w:rPr>
        <w:noBreakHyphen/>
        <w:t>11</w:t>
      </w:r>
      <w:r w:rsidRPr="00B66276">
        <w:rPr>
          <w:rFonts w:cs="Arial"/>
          <w:bCs/>
        </w:rPr>
        <w:noBreakHyphen/>
        <w:t>90</w:t>
      </w:r>
      <w:r w:rsidRPr="00B66276">
        <w:rPr>
          <w:rFonts w:cs="Arial"/>
          <w:bCs/>
        </w:rPr>
        <w:noBreakHyphen/>
        <w:t>702</w:t>
      </w:r>
      <w:r w:rsidRPr="00B66276">
        <w:rPr>
          <w:rFonts w:cs="Arial"/>
        </w:rPr>
        <w:t xml:space="preserve"> oraz REGON 351492391, BDO 000026</w:t>
      </w:r>
      <w:r w:rsidR="003B6D20" w:rsidRPr="00B66276">
        <w:rPr>
          <w:rFonts w:cs="Arial"/>
        </w:rPr>
        <w:t>3</w:t>
      </w:r>
      <w:r w:rsidRPr="00B66276">
        <w:rPr>
          <w:rFonts w:cs="Arial"/>
        </w:rPr>
        <w:t>43 o kapitale zakładowym w wysokości 342 365 000 zł,</w:t>
      </w:r>
    </w:p>
    <w:p w14:paraId="2468BDF1" w14:textId="77777777" w:rsidR="00481094" w:rsidRPr="00B66276" w:rsidRDefault="00481094" w:rsidP="00481094">
      <w:pPr>
        <w:spacing w:after="0" w:line="240" w:lineRule="auto"/>
        <w:jc w:val="both"/>
        <w:rPr>
          <w:rFonts w:cs="Arial"/>
          <w:lang w:val="en-US"/>
        </w:rPr>
      </w:pPr>
      <w:r w:rsidRPr="00B66276">
        <w:rPr>
          <w:rFonts w:cs="Arial"/>
          <w:lang w:val="en-US"/>
        </w:rPr>
        <w:t>reprezentowaną przez:</w:t>
      </w:r>
    </w:p>
    <w:p w14:paraId="614B9227" w14:textId="77777777" w:rsidR="00481094" w:rsidRPr="00B66276" w:rsidRDefault="00481094" w:rsidP="00481094">
      <w:pPr>
        <w:spacing w:after="0" w:line="240" w:lineRule="auto"/>
        <w:jc w:val="both"/>
        <w:rPr>
          <w:rFonts w:cs="Arial"/>
          <w:lang w:val="en-US"/>
        </w:rPr>
      </w:pPr>
    </w:p>
    <w:p w14:paraId="2B32C693" w14:textId="77777777" w:rsidR="00481094" w:rsidRPr="00B66276" w:rsidRDefault="000A04B7" w:rsidP="00600277">
      <w:pPr>
        <w:numPr>
          <w:ilvl w:val="0"/>
          <w:numId w:val="23"/>
        </w:numPr>
        <w:spacing w:after="0" w:line="240" w:lineRule="auto"/>
        <w:jc w:val="both"/>
        <w:rPr>
          <w:rFonts w:cs="Arial"/>
        </w:rPr>
      </w:pPr>
      <w:r w:rsidRPr="00B66276">
        <w:rPr>
          <w:rFonts w:cs="Arial"/>
        </w:rPr>
        <w:t>………………………-………………………</w:t>
      </w:r>
    </w:p>
    <w:p w14:paraId="55F8B82A" w14:textId="77777777" w:rsidR="00481094" w:rsidRPr="00B66276" w:rsidRDefault="000A04B7" w:rsidP="00600277">
      <w:pPr>
        <w:numPr>
          <w:ilvl w:val="0"/>
          <w:numId w:val="23"/>
        </w:numPr>
        <w:spacing w:after="0" w:line="240" w:lineRule="auto"/>
        <w:jc w:val="both"/>
        <w:rPr>
          <w:rFonts w:cs="Arial"/>
        </w:rPr>
      </w:pPr>
      <w:r w:rsidRPr="00B66276">
        <w:rPr>
          <w:rFonts w:cs="Arial"/>
        </w:rPr>
        <w:t>………………………-………………………</w:t>
      </w:r>
    </w:p>
    <w:p w14:paraId="41BDF707" w14:textId="77777777" w:rsidR="00481094" w:rsidRPr="00B66276" w:rsidRDefault="00481094" w:rsidP="00481094">
      <w:pPr>
        <w:spacing w:after="0" w:line="240" w:lineRule="auto"/>
        <w:jc w:val="both"/>
        <w:rPr>
          <w:rFonts w:cs="Arial"/>
        </w:rPr>
      </w:pPr>
    </w:p>
    <w:p w14:paraId="263B395C" w14:textId="619B1ADD" w:rsidR="00481094" w:rsidRPr="00B66276" w:rsidRDefault="00481094" w:rsidP="00481094">
      <w:pPr>
        <w:spacing w:after="0" w:line="240" w:lineRule="auto"/>
        <w:jc w:val="both"/>
        <w:rPr>
          <w:rFonts w:cs="Arial"/>
          <w:b/>
          <w:bCs/>
        </w:rPr>
      </w:pPr>
      <w:r w:rsidRPr="00B66276">
        <w:rPr>
          <w:rFonts w:cs="Arial"/>
          <w:bCs/>
        </w:rPr>
        <w:t>zwaną w dalszej części Umowy</w:t>
      </w:r>
      <w:r w:rsidRPr="00B66276">
        <w:rPr>
          <w:rFonts w:cs="Arial"/>
          <w:b/>
          <w:bCs/>
        </w:rPr>
        <w:t xml:space="preserve"> </w:t>
      </w:r>
      <w:r w:rsidRPr="00B66276">
        <w:rPr>
          <w:rFonts w:cs="Arial"/>
          <w:bCs/>
        </w:rPr>
        <w:t>„</w:t>
      </w:r>
      <w:r w:rsidRPr="00B66276">
        <w:rPr>
          <w:rFonts w:cs="Arial"/>
          <w:b/>
          <w:bCs/>
        </w:rPr>
        <w:t>Zamawiającym</w:t>
      </w:r>
      <w:r w:rsidRPr="00B66276">
        <w:rPr>
          <w:rFonts w:cs="Arial"/>
          <w:bCs/>
        </w:rPr>
        <w:t>” lub „</w:t>
      </w:r>
      <w:r w:rsidR="008F699E" w:rsidRPr="00B66276">
        <w:rPr>
          <w:rFonts w:cs="Arial"/>
          <w:b/>
          <w:bCs/>
        </w:rPr>
        <w:t>ORLEN</w:t>
      </w:r>
      <w:r w:rsidR="00103F29" w:rsidRPr="00B66276">
        <w:rPr>
          <w:rFonts w:cs="Arial"/>
          <w:b/>
          <w:bCs/>
        </w:rPr>
        <w:t xml:space="preserve"> OIL</w:t>
      </w:r>
      <w:r w:rsidRPr="00B66276">
        <w:rPr>
          <w:rFonts w:cs="Arial"/>
          <w:bCs/>
        </w:rPr>
        <w:t>”,</w:t>
      </w:r>
    </w:p>
    <w:p w14:paraId="5B6F065B" w14:textId="77777777" w:rsidR="0008025F" w:rsidRPr="00B370B0" w:rsidRDefault="0008025F" w:rsidP="0008025F">
      <w:pPr>
        <w:spacing w:after="0" w:line="240" w:lineRule="auto"/>
        <w:jc w:val="both"/>
        <w:rPr>
          <w:rFonts w:cs="Arial"/>
          <w:b/>
          <w:bCs/>
        </w:rPr>
      </w:pPr>
      <w:r w:rsidRPr="00B370B0">
        <w:rPr>
          <w:rFonts w:cs="Arial"/>
          <w:b/>
          <w:bCs/>
        </w:rPr>
        <w:t>a</w:t>
      </w:r>
    </w:p>
    <w:p w14:paraId="4D53B9CF" w14:textId="77777777" w:rsidR="0008025F" w:rsidRPr="00B370B0" w:rsidRDefault="0008025F" w:rsidP="0008025F">
      <w:pPr>
        <w:spacing w:after="0" w:line="240" w:lineRule="auto"/>
        <w:jc w:val="both"/>
        <w:rPr>
          <w:rFonts w:cs="Arial"/>
        </w:rPr>
      </w:pPr>
      <w:r w:rsidRPr="00B370B0">
        <w:rPr>
          <w:rFonts w:cs="Arial"/>
          <w:b/>
          <w:bCs/>
        </w:rPr>
        <w:t>………………………. z siedzibą w ………….. (..-….), przy ul. ………….. nr …………..</w:t>
      </w:r>
      <w:r w:rsidRPr="00B370B0">
        <w:rPr>
          <w:rFonts w:cs="Arial"/>
        </w:rPr>
        <w:t xml:space="preserve">, </w:t>
      </w:r>
    </w:p>
    <w:p w14:paraId="200C117E" w14:textId="77777777" w:rsidR="0008025F" w:rsidRPr="00B370B0" w:rsidRDefault="0008025F" w:rsidP="0008025F">
      <w:pPr>
        <w:spacing w:after="0" w:line="240" w:lineRule="auto"/>
        <w:jc w:val="both"/>
        <w:rPr>
          <w:rFonts w:cs="Arial"/>
        </w:rPr>
      </w:pPr>
      <w:r w:rsidRPr="00B370B0">
        <w:rPr>
          <w:rFonts w:cs="Arial"/>
        </w:rPr>
        <w:t xml:space="preserve">wpisaną do rejestru przedsiębiorców Krajowego Rejestru Sądowego prowadzonego przez Sąd Rejonowy dla …………………….. w ……………., …………. Wydział Gospodarczy Krajowego Rejestru Sądowego, pod numerem KRS ……………., posiadająca </w:t>
      </w:r>
      <w:r w:rsidRPr="00B370B0">
        <w:rPr>
          <w:rFonts w:cs="Arial"/>
          <w:bCs/>
        </w:rPr>
        <w:t>NIP: ………….</w:t>
      </w:r>
      <w:r w:rsidRPr="00B370B0">
        <w:rPr>
          <w:rFonts w:cs="Arial"/>
        </w:rPr>
        <w:t xml:space="preserve"> oraz REGON ……….., </w:t>
      </w:r>
      <w:r w:rsidRPr="00B370B0">
        <w:rPr>
          <w:rFonts w:cs="Arial"/>
        </w:rPr>
        <w:br/>
        <w:t>o kapitale zakładowym w wysokości …………. zł,</w:t>
      </w:r>
    </w:p>
    <w:p w14:paraId="0A07D9B5" w14:textId="77777777" w:rsidR="0008025F" w:rsidRPr="00B370B0" w:rsidRDefault="0008025F" w:rsidP="0008025F">
      <w:pPr>
        <w:spacing w:after="0" w:line="240" w:lineRule="auto"/>
        <w:jc w:val="both"/>
        <w:rPr>
          <w:rFonts w:cs="Arial"/>
          <w:lang w:val="en-US"/>
        </w:rPr>
      </w:pPr>
      <w:proofErr w:type="spellStart"/>
      <w:r w:rsidRPr="00B370B0">
        <w:rPr>
          <w:rFonts w:cs="Arial"/>
          <w:lang w:val="en-US"/>
        </w:rPr>
        <w:t>reprezentowaną</w:t>
      </w:r>
      <w:proofErr w:type="spellEnd"/>
      <w:r w:rsidRPr="00B370B0">
        <w:rPr>
          <w:rFonts w:cs="Arial"/>
          <w:lang w:val="en-US"/>
        </w:rPr>
        <w:t xml:space="preserve"> </w:t>
      </w:r>
      <w:proofErr w:type="spellStart"/>
      <w:r w:rsidRPr="00B370B0">
        <w:rPr>
          <w:rFonts w:cs="Arial"/>
          <w:lang w:val="en-US"/>
        </w:rPr>
        <w:t>przez</w:t>
      </w:r>
      <w:proofErr w:type="spellEnd"/>
      <w:r w:rsidRPr="00B370B0">
        <w:rPr>
          <w:rFonts w:cs="Arial"/>
          <w:lang w:val="en-US"/>
        </w:rPr>
        <w:t>:</w:t>
      </w:r>
    </w:p>
    <w:p w14:paraId="6A379A71" w14:textId="77777777" w:rsidR="0008025F" w:rsidRPr="00B370B0" w:rsidRDefault="0008025F" w:rsidP="0008025F">
      <w:pPr>
        <w:spacing w:after="0" w:line="240" w:lineRule="auto"/>
        <w:jc w:val="both"/>
        <w:rPr>
          <w:rFonts w:cs="Arial"/>
          <w:lang w:val="en-US"/>
        </w:rPr>
      </w:pPr>
    </w:p>
    <w:p w14:paraId="722CC8E6" w14:textId="77777777" w:rsidR="0008025F" w:rsidRPr="00B370B0" w:rsidRDefault="0008025F" w:rsidP="0008025F">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 -  ……………………</w:t>
      </w:r>
    </w:p>
    <w:p w14:paraId="3B241651" w14:textId="77777777" w:rsidR="0008025F" w:rsidRPr="00B370B0" w:rsidRDefault="0008025F" w:rsidP="0008025F">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 - ……………...……..</w:t>
      </w:r>
    </w:p>
    <w:p w14:paraId="2D2AF0B0" w14:textId="77777777" w:rsidR="00481094" w:rsidRPr="00B66276" w:rsidRDefault="00481094" w:rsidP="00481094">
      <w:pPr>
        <w:spacing w:after="0" w:line="240" w:lineRule="auto"/>
        <w:ind w:left="780"/>
        <w:jc w:val="both"/>
        <w:rPr>
          <w:rFonts w:cs="Arial"/>
        </w:rPr>
      </w:pPr>
    </w:p>
    <w:p w14:paraId="63605399" w14:textId="77777777" w:rsidR="00481094" w:rsidRPr="00B66276" w:rsidRDefault="00481094" w:rsidP="00481094">
      <w:pPr>
        <w:spacing w:after="0" w:line="240" w:lineRule="auto"/>
        <w:jc w:val="both"/>
        <w:rPr>
          <w:rFonts w:cs="Arial"/>
          <w:b/>
          <w:bCs/>
        </w:rPr>
      </w:pPr>
      <w:r w:rsidRPr="00B66276">
        <w:rPr>
          <w:rFonts w:cs="Arial"/>
          <w:bCs/>
        </w:rPr>
        <w:t>zwaną w dalszej części Umowy</w:t>
      </w:r>
      <w:r w:rsidRPr="00B66276">
        <w:rPr>
          <w:rFonts w:cs="Arial"/>
          <w:b/>
          <w:bCs/>
        </w:rPr>
        <w:t xml:space="preserve"> </w:t>
      </w:r>
      <w:r w:rsidRPr="00B66276">
        <w:rPr>
          <w:rFonts w:cs="Arial"/>
          <w:bCs/>
        </w:rPr>
        <w:t>„</w:t>
      </w:r>
      <w:r w:rsidRPr="00B66276">
        <w:rPr>
          <w:rFonts w:cs="Arial"/>
          <w:b/>
          <w:bCs/>
        </w:rPr>
        <w:t>Wykonawcą</w:t>
      </w:r>
      <w:r w:rsidRPr="00B66276">
        <w:rPr>
          <w:rFonts w:cs="Arial"/>
          <w:bCs/>
        </w:rPr>
        <w:t>”.</w:t>
      </w:r>
    </w:p>
    <w:p w14:paraId="0173EF40" w14:textId="77777777" w:rsidR="00481094" w:rsidRPr="00B66276" w:rsidRDefault="00481094" w:rsidP="00481094">
      <w:pPr>
        <w:spacing w:after="0" w:line="240" w:lineRule="auto"/>
        <w:jc w:val="both"/>
        <w:rPr>
          <w:rFonts w:cs="Arial"/>
          <w:b/>
          <w:bCs/>
        </w:rPr>
      </w:pPr>
    </w:p>
    <w:p w14:paraId="57AE157C" w14:textId="77777777" w:rsidR="00481094" w:rsidRPr="00B66276" w:rsidRDefault="00481094" w:rsidP="00481094">
      <w:pPr>
        <w:autoSpaceDE w:val="0"/>
        <w:spacing w:after="120" w:line="240" w:lineRule="auto"/>
        <w:jc w:val="both"/>
        <w:rPr>
          <w:rFonts w:cs="Arial"/>
          <w:b/>
          <w:bCs/>
        </w:rPr>
      </w:pPr>
      <w:r w:rsidRPr="00B66276">
        <w:rPr>
          <w:rFonts w:cs="Arial"/>
          <w:b/>
          <w:bCs/>
        </w:rPr>
        <w:t>Wykonawca</w:t>
      </w:r>
      <w:r w:rsidRPr="00B66276">
        <w:rPr>
          <w:rFonts w:cs="Arial"/>
          <w:bCs/>
        </w:rPr>
        <w:t xml:space="preserve"> i </w:t>
      </w:r>
      <w:r w:rsidRPr="00B66276">
        <w:rPr>
          <w:rFonts w:cs="Arial"/>
          <w:b/>
          <w:bCs/>
        </w:rPr>
        <w:t>Zamawiający</w:t>
      </w:r>
      <w:r w:rsidRPr="00B66276">
        <w:rPr>
          <w:rFonts w:cs="Arial"/>
          <w:bCs/>
        </w:rPr>
        <w:t xml:space="preserve"> w dalszej części Umowy zwani są również łącznie „</w:t>
      </w:r>
      <w:r w:rsidRPr="00B66276">
        <w:rPr>
          <w:rFonts w:cs="Arial"/>
          <w:b/>
          <w:bCs/>
        </w:rPr>
        <w:t>Stronami</w:t>
      </w:r>
      <w:r w:rsidRPr="00B66276">
        <w:rPr>
          <w:rFonts w:cs="Arial"/>
          <w:bCs/>
        </w:rPr>
        <w:t>”</w:t>
      </w:r>
      <w:r w:rsidRPr="00B66276">
        <w:rPr>
          <w:rFonts w:cs="Arial"/>
          <w:b/>
          <w:bCs/>
        </w:rPr>
        <w:t xml:space="preserve"> </w:t>
      </w:r>
      <w:r w:rsidRPr="00B66276">
        <w:rPr>
          <w:rFonts w:cs="Arial"/>
          <w:bCs/>
        </w:rPr>
        <w:t>lub każdy z osobna „</w:t>
      </w:r>
      <w:r w:rsidRPr="00B66276">
        <w:rPr>
          <w:rFonts w:cs="Arial"/>
          <w:b/>
          <w:bCs/>
        </w:rPr>
        <w:t>Stroną</w:t>
      </w:r>
      <w:r w:rsidRPr="00B66276">
        <w:rPr>
          <w:rFonts w:cs="Arial"/>
          <w:bCs/>
        </w:rPr>
        <w:t>”</w:t>
      </w:r>
      <w:r w:rsidRPr="00B66276">
        <w:rPr>
          <w:rFonts w:cs="Arial"/>
          <w:b/>
          <w:bCs/>
        </w:rPr>
        <w:t>.</w:t>
      </w:r>
    </w:p>
    <w:p w14:paraId="4C7B0878" w14:textId="77777777" w:rsidR="00481094" w:rsidRPr="00B66276" w:rsidRDefault="00481094" w:rsidP="00481094">
      <w:pPr>
        <w:autoSpaceDE w:val="0"/>
        <w:spacing w:after="0" w:line="240" w:lineRule="auto"/>
        <w:jc w:val="both"/>
        <w:rPr>
          <w:rFonts w:cs="Arial"/>
          <w:bCs/>
        </w:rPr>
      </w:pPr>
      <w:r w:rsidRPr="00B66276">
        <w:rPr>
          <w:rFonts w:cs="Arial"/>
          <w:bCs/>
        </w:rPr>
        <w:t>Strony zawarły Umowę o następującej treści:</w:t>
      </w:r>
    </w:p>
    <w:p w14:paraId="2700C168" w14:textId="77777777" w:rsidR="00481094" w:rsidRPr="00B66276" w:rsidRDefault="00481094" w:rsidP="00481094">
      <w:pPr>
        <w:autoSpaceDE w:val="0"/>
        <w:spacing w:after="0" w:line="240" w:lineRule="auto"/>
        <w:jc w:val="both"/>
        <w:rPr>
          <w:rFonts w:cs="Arial"/>
          <w:bCs/>
        </w:rPr>
      </w:pPr>
    </w:p>
    <w:p w14:paraId="63087624" w14:textId="77777777" w:rsidR="00481094" w:rsidRPr="00B66276" w:rsidRDefault="00481094" w:rsidP="00481094">
      <w:pPr>
        <w:autoSpaceDE w:val="0"/>
        <w:spacing w:after="0" w:line="240" w:lineRule="auto"/>
        <w:jc w:val="both"/>
        <w:rPr>
          <w:rFonts w:cs="Arial"/>
          <w:bCs/>
        </w:rPr>
      </w:pPr>
      <w:r w:rsidRPr="00B66276">
        <w:rPr>
          <w:rFonts w:cs="Arial"/>
          <w:bCs/>
        </w:rPr>
        <w:t>Pojęcia używane w Umowie mają następujące znaczenie:</w:t>
      </w:r>
    </w:p>
    <w:p w14:paraId="56A9283B" w14:textId="166B1F17" w:rsidR="00481094" w:rsidRPr="00B66276" w:rsidRDefault="0048109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66276">
        <w:rPr>
          <w:rFonts w:cs="Arial"/>
          <w:b/>
        </w:rPr>
        <w:t>Umowa</w:t>
      </w:r>
      <w:r w:rsidRPr="00B66276">
        <w:rPr>
          <w:rFonts w:cs="Arial"/>
        </w:rPr>
        <w:t xml:space="preserve"> – niniejsza umowa nr </w:t>
      </w:r>
      <w:r w:rsidR="0008025F">
        <w:rPr>
          <w:rFonts w:cs="Arial"/>
          <w:color w:val="333333"/>
          <w:shd w:val="clear" w:color="auto" w:fill="FFFFFF"/>
        </w:rPr>
        <w:t xml:space="preserve">……….. </w:t>
      </w:r>
      <w:r w:rsidRPr="00B66276">
        <w:rPr>
          <w:rFonts w:cs="Arial"/>
        </w:rPr>
        <w:t xml:space="preserve">zawarta w dniu </w:t>
      </w:r>
      <w:r w:rsidR="00AA5593" w:rsidRPr="00B66276">
        <w:rPr>
          <w:rFonts w:cs="Arial"/>
        </w:rPr>
        <w:t>…………..</w:t>
      </w:r>
      <w:r w:rsidR="001C00A1" w:rsidRPr="00B66276">
        <w:rPr>
          <w:rFonts w:cs="Arial"/>
        </w:rPr>
        <w:t>.</w:t>
      </w:r>
      <w:r w:rsidR="00C2000E" w:rsidRPr="00B66276">
        <w:rPr>
          <w:rFonts w:cs="Arial"/>
        </w:rPr>
        <w:t>2025</w:t>
      </w:r>
      <w:r w:rsidRPr="00B66276">
        <w:rPr>
          <w:rFonts w:cs="Arial"/>
        </w:rPr>
        <w:t xml:space="preserve"> r. pomiędzy Zamawiającym a Wykonawcą, łącznie z Załącznikami oraz wszelkimi aneksami do umowy </w:t>
      </w:r>
      <w:r w:rsidR="00A95B01" w:rsidRPr="00B66276">
        <w:rPr>
          <w:rFonts w:cs="Arial"/>
        </w:rPr>
        <w:br/>
      </w:r>
      <w:r w:rsidRPr="00B66276">
        <w:rPr>
          <w:rFonts w:cs="Arial"/>
        </w:rPr>
        <w:t>i porozumieniami zawartymi w związku z tą umową</w:t>
      </w:r>
      <w:r w:rsidR="00B27C7A" w:rsidRPr="00B66276">
        <w:rPr>
          <w:rFonts w:cs="Arial"/>
        </w:rPr>
        <w:t>, jeżeli zostaną zawarte</w:t>
      </w:r>
      <w:r w:rsidRPr="00B66276">
        <w:rPr>
          <w:rFonts w:cs="Arial"/>
        </w:rPr>
        <w:t>;</w:t>
      </w:r>
    </w:p>
    <w:p w14:paraId="32794184" w14:textId="509B84B5" w:rsidR="00481094" w:rsidRPr="00B66276" w:rsidRDefault="00481094">
      <w:pPr>
        <w:widowControl w:val="0"/>
        <w:numPr>
          <w:ilvl w:val="0"/>
          <w:numId w:val="26"/>
        </w:numPr>
        <w:suppressAutoHyphens w:val="0"/>
        <w:autoSpaceDE w:val="0"/>
        <w:autoSpaceDN w:val="0"/>
        <w:adjustRightInd w:val="0"/>
        <w:spacing w:after="120" w:line="240" w:lineRule="auto"/>
        <w:ind w:left="284" w:hanging="284"/>
        <w:jc w:val="both"/>
        <w:rPr>
          <w:rFonts w:cs="Arial"/>
        </w:rPr>
      </w:pPr>
      <w:r w:rsidRPr="00B66276">
        <w:rPr>
          <w:rFonts w:cs="Arial"/>
          <w:b/>
        </w:rPr>
        <w:t>Przedmiot Umowy</w:t>
      </w:r>
      <w:r w:rsidR="00110C91" w:rsidRPr="00B66276">
        <w:rPr>
          <w:rFonts w:cs="Arial"/>
          <w:b/>
        </w:rPr>
        <w:t>/ Inwestycja</w:t>
      </w:r>
      <w:r w:rsidRPr="00B66276">
        <w:rPr>
          <w:rFonts w:cs="Arial"/>
        </w:rPr>
        <w:t xml:space="preserve"> – oznacza wykonanie zadania inwestycyjnego pn.: </w:t>
      </w:r>
      <w:r w:rsidR="00D30460" w:rsidRPr="00B66276">
        <w:rPr>
          <w:rFonts w:cs="Arial"/>
        </w:rPr>
        <w:t>„</w:t>
      </w:r>
      <w:r w:rsidR="0008025F" w:rsidRPr="0008025F">
        <w:rPr>
          <w:rFonts w:cs="Arial"/>
          <w:b/>
        </w:rPr>
        <w:t>Modernizacja instalacji oświetlenia podstawowego w obiektach produkcyjnych zlokalizowanych w Zakładzie Produkcyjnym ORLEN OIL Sp. z o.o. w Czechowicach - Dziedzicach.</w:t>
      </w:r>
      <w:r w:rsidR="00290437" w:rsidRPr="00B66276">
        <w:rPr>
          <w:rFonts w:cs="Arial"/>
          <w:b/>
        </w:rPr>
        <w:t xml:space="preserve">" </w:t>
      </w:r>
      <w:r w:rsidRPr="00B66276">
        <w:rPr>
          <w:rFonts w:cs="Arial"/>
        </w:rPr>
        <w:t xml:space="preserve">szczegółowo opisanego w </w:t>
      </w:r>
      <w:r w:rsidR="0053235E" w:rsidRPr="00B66276">
        <w:rPr>
          <w:rFonts w:cs="Arial"/>
          <w:b/>
        </w:rPr>
        <w:t xml:space="preserve">Załącznikach </w:t>
      </w:r>
      <w:r w:rsidRPr="00B66276">
        <w:rPr>
          <w:rFonts w:cs="Arial"/>
          <w:b/>
        </w:rPr>
        <w:t>nr 1, nr 2 i nr 3</w:t>
      </w:r>
      <w:r w:rsidRPr="00B66276">
        <w:rPr>
          <w:rFonts w:cs="Arial"/>
        </w:rPr>
        <w:t xml:space="preserve"> do Umowy</w:t>
      </w:r>
      <w:r w:rsidR="001B5678" w:rsidRPr="00B66276">
        <w:rPr>
          <w:rFonts w:cs="Arial"/>
        </w:rPr>
        <w:t xml:space="preserve"> wraz z Pracami</w:t>
      </w:r>
      <w:r w:rsidRPr="00B66276">
        <w:rPr>
          <w:rFonts w:cs="Arial"/>
        </w:rPr>
        <w:t>.</w:t>
      </w:r>
    </w:p>
    <w:p w14:paraId="70D335DF" w14:textId="77777777" w:rsidR="00481094" w:rsidRPr="00B66276" w:rsidRDefault="0048109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66276">
        <w:rPr>
          <w:rFonts w:cs="Arial"/>
          <w:b/>
        </w:rPr>
        <w:t>Dokumentacja Projektowa</w:t>
      </w:r>
      <w:r w:rsidRPr="00B66276">
        <w:rPr>
          <w:rFonts w:cs="Arial"/>
        </w:rPr>
        <w:t xml:space="preserve"> – oznacza wszelkie dokumenty, raporty, koncepcje, notatki, protokoły </w:t>
      </w:r>
      <w:r w:rsidR="00A95B01" w:rsidRPr="00B66276">
        <w:rPr>
          <w:rFonts w:cs="Arial"/>
        </w:rPr>
        <w:br/>
      </w:r>
      <w:r w:rsidRPr="00B66276">
        <w:rPr>
          <w:rFonts w:cs="Arial"/>
        </w:rPr>
        <w:t xml:space="preserve">z odbiorów, protokoły z prób, protokoły z testów, Dokumentację Techniczną, czy Dokumentację Administracyjną itp., wyszczególnione w Umowie, w tym w </w:t>
      </w:r>
      <w:r w:rsidRPr="00B66276">
        <w:rPr>
          <w:rFonts w:cs="Arial"/>
          <w:b/>
        </w:rPr>
        <w:t>Załączniku nr 2</w:t>
      </w:r>
      <w:r w:rsidRPr="00B66276">
        <w:rPr>
          <w:rFonts w:cs="Arial"/>
        </w:rPr>
        <w:t xml:space="preserve"> do Umowy; </w:t>
      </w:r>
    </w:p>
    <w:p w14:paraId="71C6B2CE" w14:textId="77777777" w:rsidR="00481094" w:rsidRPr="00B66276" w:rsidRDefault="0048109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66276">
        <w:rPr>
          <w:rFonts w:cs="Arial"/>
          <w:b/>
        </w:rPr>
        <w:t>Dokumentacja Techniczna</w:t>
      </w:r>
      <w:r w:rsidRPr="00B66276">
        <w:rPr>
          <w:rFonts w:cs="Arial"/>
        </w:rPr>
        <w:t xml:space="preserve"> – oznacza wszelkie dokumenty i koncepcje wyszczególnione w pkt I ppkt. 4 </w:t>
      </w:r>
      <w:r w:rsidRPr="00B66276">
        <w:rPr>
          <w:rFonts w:cs="Arial"/>
          <w:b/>
        </w:rPr>
        <w:t>Załącznika nr 2</w:t>
      </w:r>
      <w:r w:rsidRPr="00B66276">
        <w:rPr>
          <w:rFonts w:cs="Arial"/>
        </w:rPr>
        <w:t xml:space="preserve"> do Umowy; </w:t>
      </w:r>
    </w:p>
    <w:p w14:paraId="6EC68058" w14:textId="77777777" w:rsidR="00481094" w:rsidRPr="00B66276" w:rsidRDefault="0048109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66276">
        <w:rPr>
          <w:rFonts w:cs="Arial"/>
          <w:b/>
        </w:rPr>
        <w:t>Dokumentacja Administracyjna</w:t>
      </w:r>
      <w:r w:rsidRPr="00B66276">
        <w:rPr>
          <w:rFonts w:cs="Arial"/>
        </w:rPr>
        <w:t xml:space="preserve"> – oznacza wszelkie dokumenty i koncepcje wyszczególnione </w:t>
      </w:r>
      <w:r w:rsidR="00A95B01" w:rsidRPr="00B66276">
        <w:rPr>
          <w:rFonts w:cs="Arial"/>
        </w:rPr>
        <w:br/>
      </w:r>
      <w:r w:rsidRPr="00B66276">
        <w:rPr>
          <w:rFonts w:cs="Arial"/>
        </w:rPr>
        <w:t xml:space="preserve">w pkt I ppkt. 5 </w:t>
      </w:r>
      <w:r w:rsidRPr="00B66276">
        <w:rPr>
          <w:rFonts w:cs="Arial"/>
          <w:b/>
        </w:rPr>
        <w:t>Załącznika nr 2</w:t>
      </w:r>
      <w:r w:rsidRPr="00B66276">
        <w:rPr>
          <w:rFonts w:cs="Arial"/>
        </w:rPr>
        <w:t xml:space="preserve"> do Umowy;</w:t>
      </w:r>
    </w:p>
    <w:p w14:paraId="6680C218" w14:textId="77777777" w:rsidR="00BD429D" w:rsidRPr="00B66276" w:rsidRDefault="00BD429D">
      <w:pPr>
        <w:widowControl w:val="0"/>
        <w:numPr>
          <w:ilvl w:val="0"/>
          <w:numId w:val="26"/>
        </w:numPr>
        <w:suppressAutoHyphens w:val="0"/>
        <w:autoSpaceDE w:val="0"/>
        <w:autoSpaceDN w:val="0"/>
        <w:adjustRightInd w:val="0"/>
        <w:spacing w:after="120" w:line="240" w:lineRule="auto"/>
        <w:ind w:left="283" w:hanging="283"/>
        <w:jc w:val="both"/>
        <w:rPr>
          <w:rFonts w:cs="Arial"/>
        </w:rPr>
      </w:pPr>
      <w:bookmarkStart w:id="0" w:name="_Toc64037108"/>
      <w:bookmarkStart w:id="1" w:name="_Toc65495290"/>
      <w:bookmarkStart w:id="2" w:name="_Toc65498599"/>
      <w:bookmarkStart w:id="3" w:name="_Toc65498644"/>
      <w:bookmarkStart w:id="4" w:name="_Toc167795026"/>
      <w:r w:rsidRPr="00B66276">
        <w:rPr>
          <w:rFonts w:cs="Arial"/>
          <w:b/>
        </w:rPr>
        <w:t>Prace</w:t>
      </w:r>
      <w:r w:rsidRPr="00B66276">
        <w:rPr>
          <w:rFonts w:cs="Arial"/>
        </w:rPr>
        <w:t xml:space="preserve"> – oznacza wszelkie czynności, w tym prawne i faktyczne, niezbędne do wykonania Przedmiotu Umowy w sposób należyty, choćby nie zostały w Umowie wymienione wprost;</w:t>
      </w:r>
    </w:p>
    <w:p w14:paraId="74A2FC4A" w14:textId="77777777" w:rsidR="00BD429D" w:rsidRPr="00B66276" w:rsidRDefault="00BD429D">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66276">
        <w:rPr>
          <w:rFonts w:cs="Arial"/>
          <w:b/>
        </w:rPr>
        <w:t>Etap</w:t>
      </w:r>
      <w:r w:rsidRPr="00B66276">
        <w:rPr>
          <w:rFonts w:cs="Arial"/>
        </w:rPr>
        <w:t xml:space="preserve"> – oznacza etap wykonania Przedmiotu Umowy. Ilość Etapów oraz ich szczegółowy zakres określono w</w:t>
      </w:r>
      <w:r>
        <w:rPr>
          <w:rFonts w:cs="Arial"/>
        </w:rPr>
        <w:t xml:space="preserve"> § 2 ust. 2 Umowy oraz</w:t>
      </w:r>
      <w:r w:rsidRPr="00B66276">
        <w:rPr>
          <w:rFonts w:cs="Arial"/>
        </w:rPr>
        <w:t xml:space="preserve"> </w:t>
      </w:r>
      <w:r w:rsidRPr="00B66276">
        <w:rPr>
          <w:rFonts w:cs="Arial"/>
          <w:b/>
        </w:rPr>
        <w:t>Załącznik</w:t>
      </w:r>
      <w:r>
        <w:rPr>
          <w:rFonts w:cs="Arial"/>
          <w:b/>
        </w:rPr>
        <w:t>ach</w:t>
      </w:r>
      <w:r w:rsidRPr="00B66276">
        <w:rPr>
          <w:rFonts w:cs="Arial"/>
          <w:b/>
        </w:rPr>
        <w:t xml:space="preserve"> nr 3</w:t>
      </w:r>
      <w:r w:rsidRPr="00B66276">
        <w:rPr>
          <w:rFonts w:cs="Arial"/>
        </w:rPr>
        <w:t xml:space="preserve"> </w:t>
      </w:r>
      <w:r w:rsidRPr="00BC2594">
        <w:rPr>
          <w:rFonts w:cs="Arial"/>
          <w:b/>
          <w:bCs/>
        </w:rPr>
        <w:t>i 6</w:t>
      </w:r>
      <w:r>
        <w:rPr>
          <w:rFonts w:cs="Arial"/>
        </w:rPr>
        <w:t xml:space="preserve"> </w:t>
      </w:r>
      <w:r w:rsidRPr="00B66276">
        <w:rPr>
          <w:rFonts w:cs="Arial"/>
        </w:rPr>
        <w:t>do Umowy;</w:t>
      </w:r>
    </w:p>
    <w:p w14:paraId="2BB5A077" w14:textId="77777777" w:rsidR="00BD429D" w:rsidRPr="00B66276" w:rsidRDefault="00BD429D">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66276">
        <w:rPr>
          <w:rFonts w:cs="Arial"/>
          <w:b/>
        </w:rPr>
        <w:t>Wynagrodzenie</w:t>
      </w:r>
      <w:r w:rsidRPr="00B66276">
        <w:rPr>
          <w:rFonts w:cs="Arial"/>
        </w:rPr>
        <w:t xml:space="preserve"> – wynagrodzenie ryczałtowe, o którym mowa w § 2 Umowy,</w:t>
      </w:r>
      <w:r w:rsidRPr="00B66276" w:rsidDel="00A96B38">
        <w:rPr>
          <w:rFonts w:cs="Arial"/>
        </w:rPr>
        <w:t xml:space="preserve"> </w:t>
      </w:r>
      <w:r w:rsidRPr="00B66276">
        <w:rPr>
          <w:rFonts w:cs="Arial"/>
        </w:rPr>
        <w:t>należne Wykonawcy od Zamawiającego z tytułu wykonania Prac;</w:t>
      </w:r>
    </w:p>
    <w:p w14:paraId="71D9B930" w14:textId="77777777" w:rsidR="00BD429D" w:rsidRPr="00B66276" w:rsidRDefault="00BD429D">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66276">
        <w:rPr>
          <w:rFonts w:cs="Arial"/>
          <w:b/>
        </w:rPr>
        <w:t>Prawo Budowlane</w:t>
      </w:r>
      <w:r w:rsidRPr="00B66276">
        <w:rPr>
          <w:rFonts w:cs="Arial"/>
        </w:rPr>
        <w:t xml:space="preserve"> – oznacza ustawę z dnia 7 lipca 1994 r. Prawo budowlane (t.j. Dz.U. z 2025 r. poz. 418 z późn. zm.); </w:t>
      </w:r>
    </w:p>
    <w:p w14:paraId="48A25CF9" w14:textId="77777777" w:rsidR="00BD429D" w:rsidRPr="00B66276" w:rsidRDefault="00BD429D">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66276">
        <w:rPr>
          <w:rFonts w:cs="Arial"/>
          <w:b/>
        </w:rPr>
        <w:t>Kodeks Cywilny</w:t>
      </w:r>
      <w:r w:rsidRPr="00B66276">
        <w:rPr>
          <w:rFonts w:cs="Arial"/>
        </w:rPr>
        <w:t xml:space="preserve"> – oznacza ustawę z dnia 23 kwietnia 1964 r. Kodeks cywilny (t.j. Dz.U. z 202</w:t>
      </w:r>
      <w:r>
        <w:rPr>
          <w:rFonts w:cs="Arial"/>
        </w:rPr>
        <w:t>5</w:t>
      </w:r>
      <w:r w:rsidRPr="00B66276">
        <w:rPr>
          <w:rFonts w:cs="Arial"/>
        </w:rPr>
        <w:t xml:space="preserve"> r. poz. 10</w:t>
      </w:r>
      <w:r>
        <w:rPr>
          <w:rFonts w:cs="Arial"/>
        </w:rPr>
        <w:t>7</w:t>
      </w:r>
      <w:r w:rsidRPr="00B66276">
        <w:rPr>
          <w:rFonts w:cs="Arial"/>
        </w:rPr>
        <w:t xml:space="preserve">1 z późn. zm.); </w:t>
      </w:r>
    </w:p>
    <w:p w14:paraId="17D5A416" w14:textId="42A137D6" w:rsidR="00BD429D" w:rsidRPr="00B66276" w:rsidRDefault="00BD429D">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66276">
        <w:rPr>
          <w:rFonts w:cs="Arial"/>
          <w:b/>
        </w:rPr>
        <w:lastRenderedPageBreak/>
        <w:t>Protokół Odbioru</w:t>
      </w:r>
      <w:r w:rsidRPr="00B66276">
        <w:rPr>
          <w:rFonts w:cs="Arial"/>
        </w:rPr>
        <w:t xml:space="preserve"> – oznacza dokument podpisywany przez przedstawicieli obu Strony Umowy po zakończeniu i odebraniu każdego z Etapów;</w:t>
      </w:r>
    </w:p>
    <w:p w14:paraId="7A049B7B" w14:textId="77777777" w:rsidR="00BD429D" w:rsidRPr="00B66276" w:rsidRDefault="00BD429D">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66276">
        <w:rPr>
          <w:rFonts w:cs="Arial"/>
          <w:b/>
        </w:rPr>
        <w:t>Protokół Odbioru Końcowego</w:t>
      </w:r>
      <w:r w:rsidRPr="00B66276">
        <w:rPr>
          <w:rFonts w:cs="Arial"/>
        </w:rPr>
        <w:t xml:space="preserve"> – oznacza dokument podpisywany przez przedstawicieli obu Strony Umowy po zakończeniu i odebraniu Przedmiotu Umowy, stanowiący podstawę do wystawienia faktury VAT; </w:t>
      </w:r>
    </w:p>
    <w:p w14:paraId="1DCDC66E" w14:textId="77777777" w:rsidR="00BD429D" w:rsidRPr="00B66276" w:rsidRDefault="00BD429D">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66276">
        <w:rPr>
          <w:rFonts w:cs="Arial"/>
          <w:b/>
        </w:rPr>
        <w:t>Harmonogram</w:t>
      </w:r>
      <w:r w:rsidRPr="00B66276">
        <w:rPr>
          <w:rFonts w:cs="Arial"/>
        </w:rPr>
        <w:t xml:space="preserve"> – oznacza harmonogram stanowiący </w:t>
      </w:r>
      <w:r w:rsidRPr="00B66276">
        <w:rPr>
          <w:rFonts w:cs="Arial"/>
          <w:b/>
        </w:rPr>
        <w:t>Załącznik nr 6</w:t>
      </w:r>
      <w:r w:rsidRPr="00B66276">
        <w:rPr>
          <w:rFonts w:cs="Arial"/>
        </w:rPr>
        <w:t xml:space="preserve"> do Umowy; </w:t>
      </w:r>
    </w:p>
    <w:p w14:paraId="7A423077" w14:textId="39E1C9E5" w:rsidR="00BD429D" w:rsidRPr="00B66276" w:rsidRDefault="00BD429D">
      <w:pPr>
        <w:widowControl w:val="0"/>
        <w:numPr>
          <w:ilvl w:val="0"/>
          <w:numId w:val="26"/>
        </w:numPr>
        <w:suppressAutoHyphens w:val="0"/>
        <w:autoSpaceDE w:val="0"/>
        <w:autoSpaceDN w:val="0"/>
        <w:adjustRightInd w:val="0"/>
        <w:spacing w:after="0" w:line="240" w:lineRule="auto"/>
        <w:ind w:left="283" w:hanging="283"/>
        <w:jc w:val="both"/>
        <w:rPr>
          <w:rFonts w:cs="Arial"/>
          <w:bCs/>
        </w:rPr>
      </w:pPr>
      <w:r w:rsidRPr="00B66276">
        <w:rPr>
          <w:rFonts w:cs="Arial"/>
          <w:b/>
        </w:rPr>
        <w:t>Zakład Produkcyjny</w:t>
      </w:r>
      <w:r w:rsidRPr="00B66276">
        <w:rPr>
          <w:rFonts w:cs="Arial"/>
        </w:rPr>
        <w:t xml:space="preserve"> – oznacza </w:t>
      </w:r>
      <w:r>
        <w:rPr>
          <w:rFonts w:cs="Arial"/>
        </w:rPr>
        <w:t>z</w:t>
      </w:r>
      <w:r w:rsidRPr="00B66276">
        <w:rPr>
          <w:rFonts w:cs="Arial"/>
        </w:rPr>
        <w:t xml:space="preserve">akład Zamawiającego zlokalizowany w </w:t>
      </w:r>
      <w:r w:rsidR="00CE7A29">
        <w:rPr>
          <w:rFonts w:cs="Arial"/>
        </w:rPr>
        <w:t>Czechowicach - Dziedzicach</w:t>
      </w:r>
      <w:r w:rsidRPr="00B66276">
        <w:rPr>
          <w:rFonts w:cs="Arial"/>
        </w:rPr>
        <w:t>, na terenie którego zostanie zrealizowany Przedmiot Umowy.</w:t>
      </w:r>
    </w:p>
    <w:p w14:paraId="0E38E9F8" w14:textId="77777777" w:rsidR="00481094" w:rsidRPr="00B66276" w:rsidRDefault="00481094" w:rsidP="00A95B01">
      <w:pPr>
        <w:pStyle w:val="Nagwek1"/>
        <w:rPr>
          <w:szCs w:val="20"/>
        </w:rPr>
      </w:pPr>
      <w:r w:rsidRPr="00B66276">
        <w:rPr>
          <w:szCs w:val="20"/>
        </w:rPr>
        <w:t>§1</w:t>
      </w:r>
      <w:r w:rsidRPr="00B66276">
        <w:rPr>
          <w:szCs w:val="20"/>
        </w:rPr>
        <w:br/>
        <w:t>Przedmiot Umowy</w:t>
      </w:r>
      <w:bookmarkEnd w:id="0"/>
      <w:bookmarkEnd w:id="1"/>
      <w:bookmarkEnd w:id="2"/>
      <w:bookmarkEnd w:id="3"/>
      <w:bookmarkEnd w:id="4"/>
    </w:p>
    <w:p w14:paraId="38749108" w14:textId="77777777" w:rsidR="00481094" w:rsidRPr="00B66276" w:rsidRDefault="00481094">
      <w:pPr>
        <w:numPr>
          <w:ilvl w:val="0"/>
          <w:numId w:val="24"/>
        </w:numPr>
        <w:autoSpaceDE w:val="0"/>
        <w:spacing w:after="120" w:line="240" w:lineRule="auto"/>
        <w:ind w:left="284" w:hanging="284"/>
        <w:jc w:val="both"/>
        <w:rPr>
          <w:rFonts w:cs="Arial"/>
        </w:rPr>
      </w:pPr>
      <w:r w:rsidRPr="00B66276">
        <w:rPr>
          <w:rFonts w:cs="Arial"/>
        </w:rPr>
        <w:t xml:space="preserve">Zamawiający zleca, a Wykonawca przyjmuje do realizacji wykonanie </w:t>
      </w:r>
      <w:r w:rsidR="0053235E" w:rsidRPr="00B66276">
        <w:rPr>
          <w:rFonts w:cs="Arial"/>
        </w:rPr>
        <w:t xml:space="preserve">Prac </w:t>
      </w:r>
      <w:r w:rsidRPr="00B66276">
        <w:rPr>
          <w:rFonts w:cs="Arial"/>
        </w:rPr>
        <w:t xml:space="preserve">w zakresie: </w:t>
      </w:r>
    </w:p>
    <w:p w14:paraId="6AECB3C0" w14:textId="72A485F5" w:rsidR="00481094" w:rsidRPr="00B66276" w:rsidRDefault="00290437" w:rsidP="00290437">
      <w:pPr>
        <w:autoSpaceDE w:val="0"/>
        <w:spacing w:after="120" w:line="240" w:lineRule="auto"/>
        <w:ind w:left="360"/>
        <w:jc w:val="center"/>
        <w:rPr>
          <w:rFonts w:cs="Arial"/>
        </w:rPr>
      </w:pPr>
      <w:r w:rsidRPr="00B66276">
        <w:rPr>
          <w:rFonts w:cs="Arial"/>
        </w:rPr>
        <w:t>„</w:t>
      </w:r>
      <w:r w:rsidR="0008025F" w:rsidRPr="0008025F">
        <w:rPr>
          <w:rFonts w:cs="Arial"/>
          <w:b/>
        </w:rPr>
        <w:t>Modernizacja instalacji oświetlenia podstawowego w obiektach produkcyjnych zlokalizowanych w Zakładzie Produkcyjnym ORLEN OIL Sp. z o.o. w Czechowicach - Dziedzicach.</w:t>
      </w:r>
      <w:r w:rsidRPr="00B66276">
        <w:rPr>
          <w:rFonts w:cs="Arial"/>
          <w:b/>
        </w:rPr>
        <w:t>"</w:t>
      </w:r>
    </w:p>
    <w:p w14:paraId="15B8B068" w14:textId="103A7C8F" w:rsidR="00481094" w:rsidRPr="00B66276" w:rsidRDefault="00481094">
      <w:pPr>
        <w:numPr>
          <w:ilvl w:val="0"/>
          <w:numId w:val="24"/>
        </w:numPr>
        <w:autoSpaceDE w:val="0"/>
        <w:spacing w:after="120" w:line="240" w:lineRule="auto"/>
        <w:ind w:left="284" w:hanging="284"/>
        <w:jc w:val="both"/>
        <w:rPr>
          <w:rFonts w:cs="Arial"/>
        </w:rPr>
      </w:pPr>
      <w:r w:rsidRPr="00B66276">
        <w:rPr>
          <w:rFonts w:cs="Arial"/>
        </w:rPr>
        <w:t xml:space="preserve">Szczegółowy opis Przedmiotu Umowy określa </w:t>
      </w:r>
      <w:r w:rsidR="00BD429D" w:rsidRPr="00B66276">
        <w:rPr>
          <w:rFonts w:cs="Arial"/>
          <w:b/>
        </w:rPr>
        <w:t>Załącznik</w:t>
      </w:r>
      <w:r w:rsidR="00BD429D">
        <w:rPr>
          <w:rFonts w:cs="Arial"/>
          <w:b/>
        </w:rPr>
        <w:t>i</w:t>
      </w:r>
      <w:r w:rsidR="00BD429D" w:rsidRPr="00B66276">
        <w:rPr>
          <w:rFonts w:cs="Arial"/>
          <w:b/>
        </w:rPr>
        <w:t xml:space="preserve"> nr 1</w:t>
      </w:r>
      <w:r w:rsidR="00BD429D">
        <w:rPr>
          <w:rFonts w:cs="Arial"/>
          <w:b/>
        </w:rPr>
        <w:t xml:space="preserve"> – 3 i 6</w:t>
      </w:r>
      <w:r w:rsidR="00BD429D" w:rsidRPr="00B66276">
        <w:rPr>
          <w:rFonts w:cs="Arial"/>
        </w:rPr>
        <w:t xml:space="preserve"> </w:t>
      </w:r>
      <w:r w:rsidRPr="00B66276">
        <w:rPr>
          <w:rFonts w:cs="Arial"/>
        </w:rPr>
        <w:t>do niniejszej Umowy.</w:t>
      </w:r>
    </w:p>
    <w:p w14:paraId="6283C3D9" w14:textId="77777777" w:rsidR="00481094" w:rsidRPr="00B66276" w:rsidRDefault="00481094">
      <w:pPr>
        <w:numPr>
          <w:ilvl w:val="0"/>
          <w:numId w:val="24"/>
        </w:numPr>
        <w:autoSpaceDE w:val="0"/>
        <w:spacing w:after="120" w:line="240" w:lineRule="auto"/>
        <w:ind w:left="284" w:hanging="284"/>
        <w:jc w:val="both"/>
        <w:rPr>
          <w:rFonts w:cs="Arial"/>
        </w:rPr>
      </w:pPr>
      <w:r w:rsidRPr="00B66276">
        <w:rPr>
          <w:rFonts w:cs="Arial"/>
        </w:rPr>
        <w:t>Realizacja przez Wykonawcę Przedmiotu Umowy w szczególności obejmuje:</w:t>
      </w:r>
    </w:p>
    <w:p w14:paraId="08F2B035" w14:textId="77777777" w:rsidR="00953631" w:rsidRPr="003D71D5" w:rsidRDefault="00953631">
      <w:pPr>
        <w:numPr>
          <w:ilvl w:val="0"/>
          <w:numId w:val="98"/>
        </w:numPr>
        <w:suppressAutoHyphens w:val="0"/>
        <w:spacing w:after="0" w:line="240" w:lineRule="auto"/>
        <w:jc w:val="both"/>
        <w:rPr>
          <w:rFonts w:cs="Arial"/>
        </w:rPr>
      </w:pPr>
      <w:r w:rsidRPr="003D71D5">
        <w:rPr>
          <w:rFonts w:cs="Arial"/>
        </w:rPr>
        <w:t>wykonanie dokumentacji projektowej (w zakresie oświetlenia podstawowego)</w:t>
      </w:r>
    </w:p>
    <w:p w14:paraId="615E8717" w14:textId="77777777" w:rsidR="00953631" w:rsidRPr="003D71D5" w:rsidRDefault="00953631">
      <w:pPr>
        <w:numPr>
          <w:ilvl w:val="0"/>
          <w:numId w:val="98"/>
        </w:numPr>
        <w:suppressAutoHyphens w:val="0"/>
        <w:spacing w:after="0" w:line="240" w:lineRule="auto"/>
        <w:jc w:val="both"/>
        <w:rPr>
          <w:rFonts w:cs="Arial"/>
        </w:rPr>
      </w:pPr>
      <w:r w:rsidRPr="003D71D5">
        <w:rPr>
          <w:rFonts w:cs="Arial"/>
        </w:rPr>
        <w:t xml:space="preserve">realizacja zakresu rzeczowego na podstawie zatwierdzonej dokumentacji, która </w:t>
      </w:r>
      <w:r w:rsidRPr="003D71D5">
        <w:rPr>
          <w:rFonts w:cs="Arial"/>
        </w:rPr>
        <w:br/>
        <w:t>w szczególności winna obejmować:</w:t>
      </w:r>
    </w:p>
    <w:p w14:paraId="02717326" w14:textId="77777777" w:rsidR="00953631" w:rsidRPr="003D71D5" w:rsidRDefault="00953631">
      <w:pPr>
        <w:pStyle w:val="Akapitzlist"/>
        <w:numPr>
          <w:ilvl w:val="0"/>
          <w:numId w:val="99"/>
        </w:numPr>
        <w:suppressAutoHyphens w:val="0"/>
        <w:jc w:val="both"/>
        <w:rPr>
          <w:rFonts w:ascii="Arial" w:hAnsi="Arial" w:cs="Arial"/>
          <w:sz w:val="20"/>
          <w:szCs w:val="20"/>
        </w:rPr>
      </w:pPr>
      <w:r w:rsidRPr="003D71D5">
        <w:rPr>
          <w:rFonts w:ascii="Arial" w:hAnsi="Arial" w:cs="Arial"/>
          <w:sz w:val="20"/>
          <w:szCs w:val="20"/>
        </w:rPr>
        <w:t>demontaż istniejących opraw oświetleniowych oraz infrastruktury elektrycznej w tym przewodów, puszek rur,</w:t>
      </w:r>
    </w:p>
    <w:p w14:paraId="555B1A99" w14:textId="77777777" w:rsidR="00953631" w:rsidRPr="003D71D5" w:rsidRDefault="00953631">
      <w:pPr>
        <w:numPr>
          <w:ilvl w:val="0"/>
          <w:numId w:val="99"/>
        </w:numPr>
        <w:suppressAutoHyphens w:val="0"/>
        <w:spacing w:after="0" w:line="240" w:lineRule="auto"/>
        <w:jc w:val="both"/>
        <w:rPr>
          <w:rFonts w:cs="Arial"/>
        </w:rPr>
      </w:pPr>
      <w:r w:rsidRPr="003D71D5">
        <w:rPr>
          <w:rFonts w:cs="Arial"/>
        </w:rPr>
        <w:t>montaż/wymiana infrastruktury elektrycznej (przewody, puszki, rury),</w:t>
      </w:r>
    </w:p>
    <w:p w14:paraId="2318365A" w14:textId="77777777" w:rsidR="00953631" w:rsidRPr="003D71D5" w:rsidRDefault="00953631">
      <w:pPr>
        <w:numPr>
          <w:ilvl w:val="0"/>
          <w:numId w:val="99"/>
        </w:numPr>
        <w:suppressAutoHyphens w:val="0"/>
        <w:spacing w:after="0" w:line="240" w:lineRule="auto"/>
        <w:jc w:val="both"/>
        <w:rPr>
          <w:rFonts w:cs="Arial"/>
        </w:rPr>
      </w:pPr>
      <w:r w:rsidRPr="003D71D5">
        <w:rPr>
          <w:rFonts w:cs="Arial"/>
        </w:rPr>
        <w:t>montaż/wymiana opraw oświetleniowych na LED-owe,</w:t>
      </w:r>
    </w:p>
    <w:p w14:paraId="72E9F235" w14:textId="77777777" w:rsidR="00953631" w:rsidRPr="003D71D5" w:rsidRDefault="00953631">
      <w:pPr>
        <w:numPr>
          <w:ilvl w:val="0"/>
          <w:numId w:val="99"/>
        </w:numPr>
        <w:suppressAutoHyphens w:val="0"/>
        <w:spacing w:after="0" w:line="240" w:lineRule="auto"/>
        <w:jc w:val="both"/>
        <w:rPr>
          <w:rFonts w:cs="Arial"/>
        </w:rPr>
      </w:pPr>
      <w:r w:rsidRPr="003D71D5">
        <w:rPr>
          <w:rFonts w:cs="Arial"/>
        </w:rPr>
        <w:t>montaż/wymiana tablicy bezpiecznikowej wraz z zabezpieczeniami,</w:t>
      </w:r>
    </w:p>
    <w:p w14:paraId="13FDE174" w14:textId="77777777" w:rsidR="00953631" w:rsidRPr="003D71D5" w:rsidRDefault="00953631">
      <w:pPr>
        <w:numPr>
          <w:ilvl w:val="0"/>
          <w:numId w:val="99"/>
        </w:numPr>
        <w:suppressAutoHyphens w:val="0"/>
        <w:spacing w:after="0" w:line="240" w:lineRule="auto"/>
        <w:jc w:val="both"/>
        <w:rPr>
          <w:rFonts w:cs="Arial"/>
        </w:rPr>
      </w:pPr>
      <w:r w:rsidRPr="003D71D5">
        <w:rPr>
          <w:rFonts w:cs="Arial"/>
        </w:rPr>
        <w:t>pomiary elektryczne (w tym pomiary rezystancji izolacji przewodów, pomiary skuteczności ochrony przeciwporażeniowej, pomiar impedancji pętli zwarcia) oraz natężenia oświetlenia,</w:t>
      </w:r>
    </w:p>
    <w:p w14:paraId="0DBEDEE8" w14:textId="77777777" w:rsidR="00953631" w:rsidRPr="003D71D5" w:rsidRDefault="00953631">
      <w:pPr>
        <w:numPr>
          <w:ilvl w:val="0"/>
          <w:numId w:val="99"/>
        </w:numPr>
        <w:suppressAutoHyphens w:val="0"/>
        <w:spacing w:after="0" w:line="240" w:lineRule="auto"/>
        <w:jc w:val="both"/>
        <w:rPr>
          <w:rFonts w:cs="Arial"/>
        </w:rPr>
      </w:pPr>
      <w:r w:rsidRPr="003D71D5">
        <w:rPr>
          <w:rFonts w:cs="Arial"/>
        </w:rPr>
        <w:t>opracowanie dokumentacji powykonawczej (wraz z zatwierdzeniem przez rzeczoznawcę p.poż), w tym:</w:t>
      </w:r>
    </w:p>
    <w:p w14:paraId="6E7A33DC" w14:textId="77777777" w:rsidR="00953631" w:rsidRPr="003D71D5" w:rsidRDefault="00953631">
      <w:pPr>
        <w:numPr>
          <w:ilvl w:val="0"/>
          <w:numId w:val="100"/>
        </w:numPr>
        <w:suppressAutoHyphens w:val="0"/>
        <w:spacing w:after="0" w:line="240" w:lineRule="auto"/>
        <w:jc w:val="both"/>
        <w:rPr>
          <w:rFonts w:cs="Arial"/>
        </w:rPr>
      </w:pPr>
      <w:r w:rsidRPr="003D71D5">
        <w:rPr>
          <w:rFonts w:cs="Arial"/>
        </w:rPr>
        <w:t>protokoły z pomiarów elektrycznych;</w:t>
      </w:r>
    </w:p>
    <w:p w14:paraId="612466FF" w14:textId="77777777" w:rsidR="00953631" w:rsidRPr="003D71D5" w:rsidRDefault="00953631">
      <w:pPr>
        <w:numPr>
          <w:ilvl w:val="0"/>
          <w:numId w:val="100"/>
        </w:numPr>
        <w:suppressAutoHyphens w:val="0"/>
        <w:spacing w:after="0" w:line="23" w:lineRule="atLeast"/>
        <w:jc w:val="both"/>
        <w:rPr>
          <w:rFonts w:cs="Arial"/>
        </w:rPr>
      </w:pPr>
      <w:r w:rsidRPr="003D71D5">
        <w:rPr>
          <w:rFonts w:cs="Arial"/>
        </w:rPr>
        <w:t xml:space="preserve">instrukcje obsługi i konserwacji; </w:t>
      </w:r>
    </w:p>
    <w:p w14:paraId="4C902A04" w14:textId="77777777" w:rsidR="00953631" w:rsidRPr="003D71D5" w:rsidRDefault="00953631">
      <w:pPr>
        <w:numPr>
          <w:ilvl w:val="0"/>
          <w:numId w:val="100"/>
        </w:numPr>
        <w:suppressAutoHyphens w:val="0"/>
        <w:spacing w:after="0" w:line="23" w:lineRule="atLeast"/>
        <w:jc w:val="both"/>
        <w:rPr>
          <w:rFonts w:cs="Arial"/>
        </w:rPr>
      </w:pPr>
      <w:r w:rsidRPr="003D71D5">
        <w:rPr>
          <w:rFonts w:cs="Arial"/>
        </w:rPr>
        <w:t xml:space="preserve">certyfikaty, deklaracje zgodności itp.; </w:t>
      </w:r>
    </w:p>
    <w:p w14:paraId="51A8AC13" w14:textId="77777777" w:rsidR="00953631" w:rsidRPr="003D71D5" w:rsidRDefault="00953631">
      <w:pPr>
        <w:pStyle w:val="Akapitzlist"/>
        <w:numPr>
          <w:ilvl w:val="0"/>
          <w:numId w:val="101"/>
        </w:numPr>
        <w:suppressAutoHyphens w:val="0"/>
        <w:spacing w:line="23" w:lineRule="atLeast"/>
        <w:jc w:val="both"/>
        <w:rPr>
          <w:rFonts w:ascii="Arial" w:hAnsi="Arial" w:cs="Arial"/>
          <w:sz w:val="20"/>
          <w:szCs w:val="20"/>
        </w:rPr>
      </w:pPr>
      <w:r w:rsidRPr="003D71D5">
        <w:rPr>
          <w:rFonts w:ascii="Arial" w:hAnsi="Arial" w:cs="Arial"/>
          <w:sz w:val="20"/>
          <w:szCs w:val="20"/>
        </w:rPr>
        <w:t>utylizacja odpadów powstałych w trakcie prowadzonych prac</w:t>
      </w:r>
    </w:p>
    <w:p w14:paraId="4EDE3FD3" w14:textId="77777777" w:rsidR="00953631" w:rsidRPr="003D71D5" w:rsidRDefault="00953631">
      <w:pPr>
        <w:numPr>
          <w:ilvl w:val="0"/>
          <w:numId w:val="99"/>
        </w:numPr>
        <w:suppressAutoHyphens w:val="0"/>
        <w:spacing w:after="0" w:line="23" w:lineRule="atLeast"/>
        <w:jc w:val="both"/>
        <w:rPr>
          <w:rFonts w:cs="Arial"/>
        </w:rPr>
      </w:pPr>
      <w:r w:rsidRPr="003D71D5">
        <w:rPr>
          <w:rFonts w:cs="Arial"/>
        </w:rPr>
        <w:t>odbiór zadania.</w:t>
      </w:r>
    </w:p>
    <w:p w14:paraId="3F13D70A" w14:textId="77777777" w:rsidR="00481094" w:rsidRPr="00B66276" w:rsidRDefault="00481094" w:rsidP="00C10EE4">
      <w:pPr>
        <w:spacing w:after="0" w:line="240" w:lineRule="auto"/>
        <w:ind w:left="502"/>
        <w:jc w:val="both"/>
        <w:rPr>
          <w:rFonts w:cs="Arial"/>
        </w:rPr>
      </w:pPr>
    </w:p>
    <w:p w14:paraId="772D6E06" w14:textId="77777777" w:rsidR="00481094" w:rsidRPr="00B66276" w:rsidRDefault="00481094">
      <w:pPr>
        <w:numPr>
          <w:ilvl w:val="0"/>
          <w:numId w:val="24"/>
        </w:numPr>
        <w:autoSpaceDE w:val="0"/>
        <w:spacing w:after="120" w:line="240" w:lineRule="auto"/>
        <w:ind w:left="284" w:hanging="284"/>
        <w:jc w:val="both"/>
        <w:rPr>
          <w:rFonts w:cs="Arial"/>
        </w:rPr>
      </w:pPr>
      <w:r w:rsidRPr="00B66276">
        <w:rPr>
          <w:rFonts w:cs="Arial"/>
        </w:rPr>
        <w:t>Przyjmuje się, że Przedmiot Umowy obejmuje zrealizowanie całości prac projektowych (w tym uzyskanie zgód i decyzji</w:t>
      </w:r>
      <w:r w:rsidR="00E16E7F" w:rsidRPr="00B66276">
        <w:rPr>
          <w:rFonts w:cs="Arial"/>
        </w:rPr>
        <w:t>, jeśli są wymagane</w:t>
      </w:r>
      <w:r w:rsidRPr="00B66276">
        <w:rPr>
          <w:rFonts w:cs="Arial"/>
        </w:rPr>
        <w:t>), budowlanych, montażowych, dostawę wszelkich elementów, materiałów, urządzeń i instalacji (poza wskazanymi Umową jako dostarczane przez Zamawiającego). W tym zakresie przyjmuje się, że Wykonawca powinien przewidzieć i wykonać całość prac w celu umożliwienia przekazania Zamawiającemu do eksploatacji gotowej Inwestycji.</w:t>
      </w:r>
    </w:p>
    <w:p w14:paraId="24E2E2C1" w14:textId="77777777" w:rsidR="00481094" w:rsidRPr="00B66276" w:rsidRDefault="00481094">
      <w:pPr>
        <w:numPr>
          <w:ilvl w:val="0"/>
          <w:numId w:val="24"/>
        </w:numPr>
        <w:autoSpaceDE w:val="0"/>
        <w:spacing w:after="120" w:line="240" w:lineRule="auto"/>
        <w:ind w:left="284" w:hanging="284"/>
        <w:jc w:val="both"/>
        <w:rPr>
          <w:rFonts w:cs="Arial"/>
        </w:rPr>
      </w:pPr>
      <w:r w:rsidRPr="00B66276">
        <w:rPr>
          <w:rFonts w:cs="Arial"/>
        </w:rPr>
        <w:t>Wykonawca oświadcza, że otrzymał od Zamawiającego wszelkie dane i informacje niezbędne do realizacji Inwestycji</w:t>
      </w:r>
      <w:r w:rsidR="00FF5DCD" w:rsidRPr="00B66276">
        <w:rPr>
          <w:rFonts w:cs="Arial"/>
        </w:rPr>
        <w:t xml:space="preserve"> oraz nie wnosi do nich zastrzeżeń</w:t>
      </w:r>
      <w:r w:rsidRPr="00B66276">
        <w:rPr>
          <w:rFonts w:cs="Arial"/>
        </w:rPr>
        <w:t>.</w:t>
      </w:r>
    </w:p>
    <w:p w14:paraId="2F21C248" w14:textId="77777777" w:rsidR="00481094" w:rsidRPr="00B66276" w:rsidRDefault="00481094" w:rsidP="00A95B01">
      <w:pPr>
        <w:pStyle w:val="Nagwek1"/>
        <w:rPr>
          <w:szCs w:val="20"/>
        </w:rPr>
      </w:pPr>
      <w:bookmarkStart w:id="5" w:name="_Toc64037109"/>
      <w:bookmarkStart w:id="6" w:name="_Toc65495291"/>
      <w:bookmarkStart w:id="7" w:name="_Toc65498600"/>
      <w:bookmarkStart w:id="8" w:name="_Toc65498645"/>
      <w:bookmarkStart w:id="9" w:name="_Toc167795027"/>
      <w:r w:rsidRPr="00B66276">
        <w:rPr>
          <w:szCs w:val="20"/>
        </w:rPr>
        <w:t>§2</w:t>
      </w:r>
      <w:r w:rsidRPr="00B66276">
        <w:rPr>
          <w:szCs w:val="20"/>
        </w:rPr>
        <w:br/>
        <w:t>Wynagrodzenie</w:t>
      </w:r>
      <w:bookmarkEnd w:id="5"/>
      <w:bookmarkEnd w:id="6"/>
      <w:bookmarkEnd w:id="7"/>
      <w:bookmarkEnd w:id="8"/>
      <w:bookmarkEnd w:id="9"/>
    </w:p>
    <w:p w14:paraId="3D271887" w14:textId="6401C1E8" w:rsidR="002F7329" w:rsidRPr="00B66276" w:rsidRDefault="002F7329">
      <w:pPr>
        <w:numPr>
          <w:ilvl w:val="0"/>
          <w:numId w:val="96"/>
        </w:numPr>
        <w:autoSpaceDE w:val="0"/>
        <w:spacing w:after="120" w:line="240" w:lineRule="auto"/>
        <w:ind w:left="284" w:hanging="284"/>
        <w:jc w:val="both"/>
        <w:rPr>
          <w:rFonts w:cs="Arial"/>
        </w:rPr>
      </w:pPr>
      <w:r w:rsidRPr="00B66276">
        <w:rPr>
          <w:rFonts w:cs="Arial"/>
          <w:bCs/>
        </w:rPr>
        <w:t xml:space="preserve">Za wykonanie całości Przedmiotu Umowy Zamawiający zapłaci Wykonawcy wynagrodzenie ryczałtowe w kwocie </w:t>
      </w:r>
      <w:r w:rsidR="0008025F">
        <w:rPr>
          <w:rFonts w:cs="Arial"/>
          <w:b/>
          <w:bCs/>
        </w:rPr>
        <w:t>…………..</w:t>
      </w:r>
      <w:r w:rsidR="00A62312" w:rsidRPr="00B66276">
        <w:rPr>
          <w:rFonts w:cs="Arial"/>
          <w:b/>
          <w:bCs/>
        </w:rPr>
        <w:t xml:space="preserve"> </w:t>
      </w:r>
      <w:r w:rsidRPr="00B66276">
        <w:rPr>
          <w:rFonts w:cs="Arial"/>
          <w:b/>
          <w:bCs/>
        </w:rPr>
        <w:t>zł</w:t>
      </w:r>
      <w:r w:rsidRPr="00B66276">
        <w:rPr>
          <w:rFonts w:cs="Arial"/>
          <w:bCs/>
        </w:rPr>
        <w:t xml:space="preserve"> netto (słownie: </w:t>
      </w:r>
      <w:r w:rsidR="0008025F">
        <w:rPr>
          <w:rFonts w:cs="Arial"/>
          <w:bCs/>
        </w:rPr>
        <w:t>………………….</w:t>
      </w:r>
      <w:r w:rsidR="00A62312" w:rsidRPr="00B66276">
        <w:rPr>
          <w:rFonts w:cs="Arial"/>
          <w:bCs/>
        </w:rPr>
        <w:t xml:space="preserve"> 00/100</w:t>
      </w:r>
      <w:r w:rsidRPr="00B66276">
        <w:rPr>
          <w:rFonts w:cs="Arial"/>
          <w:bCs/>
        </w:rPr>
        <w:t xml:space="preserve"> netto) (dalej „</w:t>
      </w:r>
      <w:r w:rsidRPr="00B66276">
        <w:rPr>
          <w:rFonts w:cs="Arial"/>
          <w:b/>
          <w:bCs/>
        </w:rPr>
        <w:t>Wynagrodzenie</w:t>
      </w:r>
      <w:r w:rsidRPr="00B66276">
        <w:rPr>
          <w:rFonts w:cs="Arial"/>
          <w:bCs/>
        </w:rPr>
        <w:t xml:space="preserve">”). </w:t>
      </w:r>
    </w:p>
    <w:p w14:paraId="1FE4BAC0" w14:textId="77777777" w:rsidR="002F7329" w:rsidRPr="00B66276" w:rsidRDefault="002F7329" w:rsidP="00FB0BF8">
      <w:pPr>
        <w:autoSpaceDE w:val="0"/>
        <w:spacing w:after="120" w:line="240" w:lineRule="auto"/>
        <w:ind w:left="284"/>
        <w:jc w:val="both"/>
        <w:rPr>
          <w:rFonts w:cs="Arial"/>
        </w:rPr>
      </w:pPr>
      <w:r w:rsidRPr="00B66276">
        <w:rPr>
          <w:rFonts w:cs="Arial"/>
          <w:bCs/>
        </w:rPr>
        <w:t xml:space="preserve">Ustalone tak Wynagrodzenie, o ile Umowa wyraźnie nie przewiduje inaczej, stanowi niezmienne </w:t>
      </w:r>
      <w:r w:rsidR="006F2374" w:rsidRPr="00B66276">
        <w:rPr>
          <w:rFonts w:cs="Arial"/>
          <w:bCs/>
        </w:rPr>
        <w:br/>
      </w:r>
      <w:r w:rsidRPr="00B66276">
        <w:rPr>
          <w:rFonts w:cs="Arial"/>
          <w:bCs/>
        </w:rPr>
        <w:t xml:space="preserve">i stałe wynagrodzenie ryczałtowe, które obejmuje wszelkie koszty związane z wykonaniem Umowy przez Wykonawcę, w tym m.in.: zysk, robocizna, koszty wykonania prac, usług, dokumentacji, rękojmi i gwarancji, opłaty urzędowe, koszty zakupu materiałów i urządzeń, koszty dostaw, transportu, wyposażenia Inwestycji i sprzętu niezbędnych do realizacji Umowy, koszty opłat administracyjnych, skarbowych, koszty ubezpieczeń i zatrudnienia podwykonawców, koszty </w:t>
      </w:r>
      <w:r w:rsidRPr="00B66276">
        <w:rPr>
          <w:rFonts w:cs="Arial"/>
          <w:bCs/>
        </w:rPr>
        <w:lastRenderedPageBreak/>
        <w:t xml:space="preserve">przygotowania wymaganej dokumentacji, wynagrodzenie z tytułu przeniesienia autorskich praw majątkowych do dokumentacji w zakresie wskazanym w Umowie i na wszystkich wymienionych </w:t>
      </w:r>
      <w:r w:rsidR="006F2374" w:rsidRPr="00B66276">
        <w:rPr>
          <w:rFonts w:cs="Arial"/>
          <w:bCs/>
        </w:rPr>
        <w:br/>
      </w:r>
      <w:r w:rsidRPr="00B66276">
        <w:rPr>
          <w:rFonts w:cs="Arial"/>
          <w:bCs/>
        </w:rPr>
        <w:t>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p>
    <w:p w14:paraId="24DD2B12" w14:textId="3410BE5C" w:rsidR="002F7329" w:rsidRPr="00B66276" w:rsidRDefault="002F7329" w:rsidP="00FB0BF8">
      <w:pPr>
        <w:autoSpaceDE w:val="0"/>
        <w:spacing w:after="120" w:line="240" w:lineRule="auto"/>
        <w:ind w:left="284"/>
        <w:jc w:val="both"/>
        <w:rPr>
          <w:rFonts w:cs="Arial"/>
          <w:b/>
          <w:bCs/>
        </w:rPr>
      </w:pPr>
      <w:r w:rsidRPr="00B66276">
        <w:rPr>
          <w:rFonts w:cs="Arial"/>
        </w:rPr>
        <w:t xml:space="preserve">Powyższa kwota Wynagrodzenia nie uwzględnia podatku od towarów i usług (VAT), który będzie doliczony do Wynagrodzenia zgodnie ze stawką obowiązującą w dniu wystawienia faktury. Wynagrodzenie będzie płatne na następujący numer rachunku bankowego Wykonawcy: </w:t>
      </w:r>
      <w:r w:rsidR="0008025F">
        <w:rPr>
          <w:rFonts w:cs="Arial"/>
          <w:b/>
        </w:rPr>
        <w:t>…………………</w:t>
      </w:r>
      <w:r w:rsidR="00FB0BF8" w:rsidRPr="00B66276">
        <w:rPr>
          <w:rFonts w:cs="Arial"/>
          <w:b/>
        </w:rPr>
        <w:t>.</w:t>
      </w:r>
    </w:p>
    <w:p w14:paraId="44B59420" w14:textId="7B5590AD" w:rsidR="00BD429D" w:rsidRPr="00B66276" w:rsidRDefault="00BD429D">
      <w:pPr>
        <w:numPr>
          <w:ilvl w:val="0"/>
          <w:numId w:val="96"/>
        </w:numPr>
        <w:tabs>
          <w:tab w:val="left" w:pos="709"/>
        </w:tabs>
        <w:autoSpaceDE w:val="0"/>
        <w:spacing w:after="120" w:line="240" w:lineRule="auto"/>
        <w:ind w:left="357" w:hanging="284"/>
        <w:jc w:val="both"/>
        <w:rPr>
          <w:rFonts w:cs="Arial"/>
          <w:color w:val="000000"/>
        </w:rPr>
      </w:pPr>
      <w:r w:rsidRPr="00B66276">
        <w:rPr>
          <w:rFonts w:cs="Arial"/>
          <w:bCs/>
        </w:rPr>
        <w:t xml:space="preserve">Płatności  będą realizowane w terminie </w:t>
      </w:r>
      <w:r w:rsidR="0008025F">
        <w:rPr>
          <w:rFonts w:cs="Arial"/>
          <w:bCs/>
        </w:rPr>
        <w:t>……..</w:t>
      </w:r>
      <w:r w:rsidRPr="00B66276">
        <w:rPr>
          <w:rFonts w:cs="Arial"/>
          <w:bCs/>
        </w:rPr>
        <w:t xml:space="preserve"> dni liczonych daty doręczenia prawidłowo wystawionej faktury VAT </w:t>
      </w:r>
      <w:r>
        <w:rPr>
          <w:rFonts w:cs="Arial"/>
          <w:bCs/>
        </w:rPr>
        <w:t>po</w:t>
      </w:r>
      <w:r w:rsidRPr="00B66276">
        <w:rPr>
          <w:rFonts w:cs="Arial"/>
          <w:bCs/>
        </w:rPr>
        <w:t xml:space="preserve"> </w:t>
      </w:r>
      <w:r>
        <w:rPr>
          <w:rFonts w:cs="Arial"/>
          <w:bCs/>
        </w:rPr>
        <w:t xml:space="preserve">ukończeniu i dokonaniu odbioru całości Przedmiotu Umowy na podstawie Protokołu Odbioru Końcowego </w:t>
      </w:r>
      <w:r w:rsidRPr="00B66276">
        <w:rPr>
          <w:rFonts w:cs="Arial"/>
          <w:bCs/>
        </w:rPr>
        <w:t xml:space="preserve">podpisanego przez Zamawiającego bez zastrzeżeń </w:t>
      </w:r>
      <w:r w:rsidRPr="00B66276">
        <w:rPr>
          <w:rFonts w:cs="Arial"/>
          <w:bCs/>
        </w:rPr>
        <w:br/>
        <w:t xml:space="preserve">i uzyskaniu ostatecznej decyzji o pozwoleniu na użytkowanie (o ile wymagane) wraz z mającym za przedmiot w/w fakturę oświadczeniem Wykonawcy złożonym </w:t>
      </w:r>
      <w:r>
        <w:rPr>
          <w:rFonts w:cs="Arial"/>
          <w:bCs/>
        </w:rPr>
        <w:t>w formie pisemnej</w:t>
      </w:r>
      <w:r w:rsidRPr="00B66276">
        <w:rPr>
          <w:rFonts w:cs="Arial"/>
          <w:bCs/>
        </w:rPr>
        <w:t xml:space="preserve"> pod rygorem nieważności wedle wzoru stanowiącego </w:t>
      </w:r>
      <w:r w:rsidRPr="00B66276">
        <w:rPr>
          <w:rFonts w:cs="Arial"/>
          <w:b/>
          <w:bCs/>
        </w:rPr>
        <w:t>Załącznik nr 9b</w:t>
      </w:r>
      <w:r w:rsidRPr="00B66276">
        <w:rPr>
          <w:rFonts w:cs="Arial"/>
          <w:bCs/>
        </w:rPr>
        <w:t xml:space="preserve"> do nin. Umowy oraz kompletem oświadczeń podwykonawców o uregulowaniu przez Wykonawcę wszelkich należności na ich rzecz złożonych w formie pisemnej pod rygorem nieważności wedle wzoru stanowiącego </w:t>
      </w:r>
      <w:r w:rsidRPr="00B66276">
        <w:rPr>
          <w:rFonts w:cs="Arial"/>
          <w:b/>
          <w:bCs/>
        </w:rPr>
        <w:t>Załącznik nr 9a</w:t>
      </w:r>
      <w:r w:rsidRPr="00B66276">
        <w:rPr>
          <w:rFonts w:cs="Arial"/>
          <w:bCs/>
        </w:rPr>
        <w:t xml:space="preserve"> do nin. Umowy oraz analogicznych oświadczeń dalszych podwykonawców, złożonych wedle wzoru stanowiącego </w:t>
      </w:r>
      <w:r w:rsidRPr="00B66276">
        <w:rPr>
          <w:rFonts w:cs="Arial"/>
          <w:b/>
          <w:bCs/>
        </w:rPr>
        <w:t>Załącznik nr 9a</w:t>
      </w:r>
      <w:r w:rsidRPr="00B66276">
        <w:rPr>
          <w:rFonts w:cs="Arial"/>
          <w:bCs/>
        </w:rPr>
        <w:t xml:space="preserve"> do nin. Umowy. Termin zapłaty biegnie od daty ostatniego ze zdarzeń lub dostarczenia ostatniego z dokumentów, o których mowa w zdaniach poprzednich. </w:t>
      </w:r>
    </w:p>
    <w:p w14:paraId="7DEB43F9" w14:textId="77777777" w:rsidR="002F7329" w:rsidRPr="00B66276" w:rsidRDefault="002F7329">
      <w:pPr>
        <w:numPr>
          <w:ilvl w:val="0"/>
          <w:numId w:val="96"/>
        </w:numPr>
        <w:autoSpaceDE w:val="0"/>
        <w:spacing w:after="120" w:line="240" w:lineRule="auto"/>
        <w:ind w:left="284" w:hanging="284"/>
        <w:jc w:val="both"/>
        <w:rPr>
          <w:rFonts w:cs="Arial"/>
          <w:bCs/>
        </w:rPr>
      </w:pPr>
      <w:r w:rsidRPr="00B66276">
        <w:rPr>
          <w:rFonts w:cs="Arial"/>
          <w:bCs/>
        </w:rPr>
        <w:t>Dniem zapłaty jest dzień obciążenia rachunku bankowego Zamawiającego.</w:t>
      </w:r>
    </w:p>
    <w:p w14:paraId="459BB60C" w14:textId="09F0636E" w:rsidR="002F7329" w:rsidRPr="00B66276" w:rsidRDefault="002F7329">
      <w:pPr>
        <w:numPr>
          <w:ilvl w:val="0"/>
          <w:numId w:val="96"/>
        </w:numPr>
        <w:autoSpaceDE w:val="0"/>
        <w:spacing w:after="120" w:line="240" w:lineRule="auto"/>
        <w:ind w:left="284" w:hanging="284"/>
        <w:jc w:val="both"/>
        <w:rPr>
          <w:rFonts w:cs="Arial"/>
          <w:bCs/>
        </w:rPr>
      </w:pPr>
      <w:r w:rsidRPr="00B66276">
        <w:rPr>
          <w:rFonts w:cs="Arial"/>
          <w:bCs/>
        </w:rPr>
        <w:t>Płatność wynagrodzenia wynikającego z Umowy będzie realizowana w mechanizmie podzielonej płatności, zgodnie z przepisem art. 108a ust. 2 ustawy z dnia 11 marca 2004 roku o podatku od Towarów i usług (</w:t>
      </w:r>
      <w:proofErr w:type="spellStart"/>
      <w:r w:rsidR="006C6587" w:rsidRPr="00B66276">
        <w:rPr>
          <w:rFonts w:cs="Arial"/>
          <w:bCs/>
        </w:rPr>
        <w:t>t</w:t>
      </w:r>
      <w:r w:rsidR="00045451">
        <w:rPr>
          <w:rFonts w:cs="Arial"/>
          <w:bCs/>
        </w:rPr>
        <w:t>.</w:t>
      </w:r>
      <w:r w:rsidR="006C6587" w:rsidRPr="00B66276">
        <w:rPr>
          <w:rFonts w:cs="Arial"/>
          <w:bCs/>
        </w:rPr>
        <w:t>j</w:t>
      </w:r>
      <w:proofErr w:type="spellEnd"/>
      <w:r w:rsidR="00045451">
        <w:rPr>
          <w:rFonts w:cs="Arial"/>
          <w:bCs/>
        </w:rPr>
        <w:t>.</w:t>
      </w:r>
      <w:r w:rsidR="006C6587" w:rsidRPr="00B66276">
        <w:rPr>
          <w:rFonts w:cs="Arial"/>
          <w:bCs/>
        </w:rPr>
        <w:t>.</w:t>
      </w:r>
      <w:r w:rsidRPr="00B66276">
        <w:rPr>
          <w:rFonts w:cs="Arial"/>
          <w:bCs/>
        </w:rPr>
        <w:t>.: Dz. U. z 2024 roku, poz. 361, z późn. zm.).</w:t>
      </w:r>
    </w:p>
    <w:p w14:paraId="01A3B751" w14:textId="77777777" w:rsidR="002F7329" w:rsidRPr="00B66276" w:rsidRDefault="002F7329">
      <w:pPr>
        <w:numPr>
          <w:ilvl w:val="0"/>
          <w:numId w:val="96"/>
        </w:numPr>
        <w:autoSpaceDE w:val="0"/>
        <w:spacing w:after="120" w:line="240" w:lineRule="auto"/>
        <w:ind w:left="284" w:hanging="284"/>
        <w:jc w:val="both"/>
        <w:rPr>
          <w:rFonts w:cs="Arial"/>
          <w:bCs/>
        </w:rPr>
      </w:pPr>
      <w:r w:rsidRPr="00B66276">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t>
      </w:r>
      <w:r w:rsidR="006F2374" w:rsidRPr="00B66276">
        <w:rPr>
          <w:rFonts w:cs="Arial"/>
          <w:bCs/>
        </w:rPr>
        <w:br/>
      </w:r>
      <w:r w:rsidRPr="00B66276">
        <w:rPr>
          <w:rFonts w:cs="Arial"/>
          <w:bCs/>
        </w:rPr>
        <w:t xml:space="preserve">w oparciu o </w:t>
      </w:r>
      <w:r w:rsidRPr="00B66276">
        <w:rPr>
          <w:rFonts w:cs="Arial"/>
          <w:b/>
          <w:bCs/>
        </w:rPr>
        <w:t xml:space="preserve">Załącznik nr 3 </w:t>
      </w:r>
      <w:r w:rsidRPr="00B66276">
        <w:rPr>
          <w:rFonts w:cs="Arial"/>
          <w:bCs/>
        </w:rPr>
        <w:t>do Umowy</w:t>
      </w:r>
      <w:r w:rsidRPr="00B66276">
        <w:rPr>
          <w:rFonts w:cs="Arial"/>
          <w:b/>
          <w:bCs/>
        </w:rPr>
        <w:t>.</w:t>
      </w:r>
      <w:r w:rsidRPr="00B66276">
        <w:rPr>
          <w:rFonts w:cs="Arial"/>
          <w:bCs/>
        </w:rPr>
        <w:t xml:space="preserve"> </w:t>
      </w:r>
    </w:p>
    <w:p w14:paraId="00BC4073" w14:textId="3E8EBB5F" w:rsidR="002F7329" w:rsidRPr="00B66276" w:rsidRDefault="002F7329">
      <w:pPr>
        <w:numPr>
          <w:ilvl w:val="0"/>
          <w:numId w:val="96"/>
        </w:numPr>
        <w:autoSpaceDE w:val="0"/>
        <w:spacing w:after="120" w:line="240" w:lineRule="auto"/>
        <w:ind w:left="284" w:hanging="284"/>
        <w:jc w:val="both"/>
        <w:rPr>
          <w:rFonts w:cs="Arial"/>
          <w:bCs/>
        </w:rPr>
      </w:pPr>
      <w:r w:rsidRPr="00B66276">
        <w:rPr>
          <w:rFonts w:cs="Arial"/>
          <w:bCs/>
        </w:rPr>
        <w:t xml:space="preserve">Wykonawca oświadcza, że jest czynnym płatnikiem podatku od towarów i usług (VAT) i posiada Numer Identyfikacji Podatkowej NIP </w:t>
      </w:r>
      <w:r w:rsidR="0008025F">
        <w:rPr>
          <w:rFonts w:cs="Arial"/>
        </w:rPr>
        <w:t>………….</w:t>
      </w:r>
    </w:p>
    <w:p w14:paraId="51011AB9" w14:textId="77777777" w:rsidR="002F7329" w:rsidRPr="00B66276" w:rsidRDefault="002F7329">
      <w:pPr>
        <w:numPr>
          <w:ilvl w:val="0"/>
          <w:numId w:val="96"/>
        </w:numPr>
        <w:autoSpaceDE w:val="0"/>
        <w:spacing w:after="120" w:line="240" w:lineRule="auto"/>
        <w:ind w:left="284" w:hanging="284"/>
        <w:jc w:val="both"/>
        <w:rPr>
          <w:rFonts w:cs="Arial"/>
          <w:bCs/>
        </w:rPr>
      </w:pPr>
      <w:r w:rsidRPr="00B66276">
        <w:rPr>
          <w:rFonts w:cs="Arial"/>
          <w:bCs/>
        </w:rPr>
        <w:t>Zamawiający oświadcza, że jest czynnym płatnikiem podatku od towarów i usług (VAT) i posiada Numer Identyfikacji Podatkowej NIP 675-119-07-02.</w:t>
      </w:r>
    </w:p>
    <w:p w14:paraId="58AF2B3B" w14:textId="56AC6434" w:rsidR="00BD429D" w:rsidRPr="00B66276" w:rsidRDefault="00BD429D">
      <w:pPr>
        <w:numPr>
          <w:ilvl w:val="0"/>
          <w:numId w:val="96"/>
        </w:numPr>
        <w:autoSpaceDE w:val="0"/>
        <w:spacing w:after="120" w:line="240" w:lineRule="auto"/>
        <w:ind w:left="284" w:hanging="284"/>
        <w:jc w:val="both"/>
        <w:rPr>
          <w:rFonts w:cs="Arial"/>
          <w:bCs/>
        </w:rPr>
      </w:pPr>
      <w:bookmarkStart w:id="10" w:name="_Hlk208556591"/>
      <w:r w:rsidRPr="00B66276">
        <w:rPr>
          <w:rFonts w:cs="Arial"/>
          <w:bCs/>
        </w:rPr>
        <w:t xml:space="preserve">W przypadku dostarczenia faktury bez załączonego podpisanego przez obie Strony </w:t>
      </w:r>
      <w:r>
        <w:rPr>
          <w:rFonts w:cs="Arial"/>
          <w:bCs/>
        </w:rPr>
        <w:t>Protokołu Odbioru</w:t>
      </w:r>
      <w:r w:rsidRPr="00B66276">
        <w:rPr>
          <w:rFonts w:cs="Arial"/>
          <w:bCs/>
        </w:rPr>
        <w:t xml:space="preserve"> Końcowego lub innych dokumentów wskazanych w ust. 2 lub zawierającej błędy, termin płatności takiej faktury biegnie dopiero od momentu, w którym Wykonawca dostarczy ostatni z brakujących dokumentów lub fakturę VAT korygującą.</w:t>
      </w:r>
    </w:p>
    <w:bookmarkEnd w:id="10"/>
    <w:p w14:paraId="5080730D" w14:textId="77777777" w:rsidR="007750B6" w:rsidRPr="00B66276" w:rsidRDefault="007750B6">
      <w:pPr>
        <w:numPr>
          <w:ilvl w:val="0"/>
          <w:numId w:val="96"/>
        </w:numPr>
        <w:autoSpaceDE w:val="0"/>
        <w:spacing w:after="120" w:line="240" w:lineRule="auto"/>
        <w:ind w:left="284" w:hanging="284"/>
        <w:jc w:val="both"/>
        <w:rPr>
          <w:rFonts w:cs="Arial"/>
          <w:bCs/>
        </w:rPr>
      </w:pPr>
      <w:r w:rsidRPr="00B66276">
        <w:rPr>
          <w:rFonts w:cs="Arial"/>
          <w:bCs/>
        </w:rPr>
        <w:t xml:space="preserve">Właściwym miejscem złożenia każdej faktury jest: </w:t>
      </w:r>
    </w:p>
    <w:p w14:paraId="6ACA8E2A" w14:textId="77777777" w:rsidR="007750B6" w:rsidRPr="00B66276" w:rsidRDefault="007750B6" w:rsidP="00FB0BF8">
      <w:pPr>
        <w:spacing w:after="0" w:line="240" w:lineRule="auto"/>
        <w:ind w:left="360"/>
        <w:jc w:val="both"/>
        <w:rPr>
          <w:rFonts w:cs="Arial"/>
          <w:b/>
        </w:rPr>
      </w:pPr>
      <w:r w:rsidRPr="00B66276">
        <w:rPr>
          <w:rFonts w:cs="Arial"/>
          <w:b/>
        </w:rPr>
        <w:t>ORLEN Centrum Usług Korporacyjnych Sp. z o.o.</w:t>
      </w:r>
    </w:p>
    <w:p w14:paraId="77BCD64B" w14:textId="77777777" w:rsidR="007750B6" w:rsidRPr="00B66276" w:rsidRDefault="007750B6" w:rsidP="00FB0BF8">
      <w:pPr>
        <w:spacing w:after="0" w:line="240" w:lineRule="auto"/>
        <w:ind w:left="360"/>
        <w:jc w:val="both"/>
        <w:rPr>
          <w:rFonts w:cs="Arial"/>
          <w:b/>
        </w:rPr>
      </w:pPr>
      <w:r w:rsidRPr="00B66276">
        <w:rPr>
          <w:rFonts w:cs="Arial"/>
          <w:b/>
        </w:rPr>
        <w:t>ul. Łukasiewicza 39</w:t>
      </w:r>
    </w:p>
    <w:p w14:paraId="2275F0F6" w14:textId="77777777" w:rsidR="007750B6" w:rsidRPr="00B66276" w:rsidRDefault="007750B6" w:rsidP="00FB0BF8">
      <w:pPr>
        <w:spacing w:after="0" w:line="240" w:lineRule="auto"/>
        <w:ind w:left="360"/>
        <w:jc w:val="both"/>
        <w:rPr>
          <w:rFonts w:cs="Arial"/>
          <w:b/>
          <w:color w:val="000000"/>
        </w:rPr>
      </w:pPr>
      <w:r w:rsidRPr="00B66276">
        <w:rPr>
          <w:rFonts w:cs="Arial"/>
          <w:b/>
        </w:rPr>
        <w:t>09-400 Płock</w:t>
      </w:r>
    </w:p>
    <w:p w14:paraId="21A9CEA2" w14:textId="1C9C382F" w:rsidR="007750B6" w:rsidRPr="00B66276" w:rsidRDefault="007750B6" w:rsidP="00FB0BF8">
      <w:pPr>
        <w:spacing w:after="0" w:line="240" w:lineRule="auto"/>
        <w:ind w:left="360"/>
        <w:jc w:val="both"/>
        <w:rPr>
          <w:rFonts w:cs="Arial"/>
        </w:rPr>
      </w:pPr>
      <w:r w:rsidRPr="00B66276">
        <w:rPr>
          <w:rFonts w:cs="Arial"/>
          <w:b/>
          <w:color w:val="000000"/>
        </w:rPr>
        <w:t xml:space="preserve">Przed złożeniem faktury VAT Wykonawca zobowiązuje się przesłać jej skan (wraz </w:t>
      </w:r>
      <w:r w:rsidR="006F2374" w:rsidRPr="00B66276">
        <w:rPr>
          <w:rFonts w:cs="Arial"/>
          <w:b/>
          <w:color w:val="000000"/>
        </w:rPr>
        <w:br/>
      </w:r>
      <w:r w:rsidRPr="00B66276">
        <w:rPr>
          <w:rFonts w:cs="Arial"/>
          <w:b/>
          <w:color w:val="000000"/>
        </w:rPr>
        <w:t xml:space="preserve">z załączonym podpisanym przez Przedstawicieli Zamawiającego </w:t>
      </w:r>
      <w:r w:rsidR="00BD429D">
        <w:rPr>
          <w:rFonts w:cs="Arial"/>
          <w:b/>
          <w:color w:val="000000"/>
        </w:rPr>
        <w:t>Protokołem Odbioru Końcowego</w:t>
      </w:r>
      <w:r w:rsidRPr="00B66276">
        <w:rPr>
          <w:rFonts w:cs="Arial"/>
        </w:rPr>
        <w:t xml:space="preserve"> oraz dalszymi dokumentami wskazanymi </w:t>
      </w:r>
      <w:r w:rsidRPr="00B66276">
        <w:rPr>
          <w:rFonts w:cs="Arial"/>
          <w:bCs/>
        </w:rPr>
        <w:t>w ust. 2</w:t>
      </w:r>
      <w:r w:rsidRPr="00B66276">
        <w:rPr>
          <w:rFonts w:cs="Arial"/>
          <w:color w:val="000000"/>
        </w:rPr>
        <w:t>)</w:t>
      </w:r>
      <w:r w:rsidRPr="00B66276">
        <w:rPr>
          <w:rFonts w:cs="Arial"/>
          <w:b/>
          <w:color w:val="000000"/>
        </w:rPr>
        <w:t xml:space="preserve"> na adres email Kierownika Projektu celem jej weryfikacji.</w:t>
      </w:r>
      <w:r w:rsidRPr="00B66276">
        <w:rPr>
          <w:rFonts w:cs="Arial"/>
          <w:bCs/>
        </w:rPr>
        <w:t xml:space="preserve"> </w:t>
      </w:r>
    </w:p>
    <w:p w14:paraId="4793B953" w14:textId="77777777" w:rsidR="007878C5" w:rsidRDefault="007750B6" w:rsidP="008F69B1">
      <w:pPr>
        <w:spacing w:after="0" w:line="240" w:lineRule="auto"/>
        <w:ind w:left="360"/>
        <w:jc w:val="both"/>
        <w:rPr>
          <w:rFonts w:cs="Arial"/>
        </w:rPr>
      </w:pPr>
      <w:r w:rsidRPr="00B66276">
        <w:rPr>
          <w:rFonts w:cs="Arial"/>
        </w:rPr>
        <w:t>W tytule faktury obok opisu zakresu oraz kodu PKWiU, Wykonawca zobowiązuje się każdorazowo umieszczać następujące dane: „</w:t>
      </w:r>
      <w:r w:rsidRPr="00B66276">
        <w:rPr>
          <w:rFonts w:cs="Arial"/>
          <w:color w:val="000000"/>
          <w:shd w:val="clear" w:color="auto" w:fill="FFFFFF"/>
        </w:rPr>
        <w:t>nr</w:t>
      </w:r>
      <w:r w:rsidR="00C10EE4" w:rsidRPr="00B66276">
        <w:rPr>
          <w:rFonts w:cs="Arial"/>
          <w:color w:val="000000"/>
          <w:shd w:val="clear" w:color="auto" w:fill="FFFFFF"/>
        </w:rPr>
        <w:t xml:space="preserve"> </w:t>
      </w:r>
      <w:r w:rsidR="00953631" w:rsidRPr="00953631">
        <w:rPr>
          <w:rFonts w:cs="Arial"/>
          <w:color w:val="000000"/>
          <w:shd w:val="clear" w:color="auto" w:fill="FFFFFF"/>
        </w:rPr>
        <w:t>PL-OIL-DOW-2025-001480</w:t>
      </w:r>
      <w:r w:rsidRPr="00B66276">
        <w:rPr>
          <w:rFonts w:cs="Arial"/>
        </w:rPr>
        <w:t xml:space="preserve">; Faktura Inwestycyjna </w:t>
      </w:r>
      <w:r w:rsidR="0032119D" w:rsidRPr="00B66276">
        <w:rPr>
          <w:rFonts w:cs="Arial"/>
        </w:rPr>
        <w:t>ORLEN</w:t>
      </w:r>
      <w:r w:rsidRPr="00B66276">
        <w:rPr>
          <w:rFonts w:cs="Arial"/>
        </w:rPr>
        <w:t xml:space="preserve"> OIL”. Wykonawca oświadcza, że faktura będzie w postaci druku jednostronnego, bez podpisów ręcznych, oraz</w:t>
      </w:r>
      <w:r w:rsidR="008F69B1">
        <w:rPr>
          <w:rFonts w:cs="Arial"/>
        </w:rPr>
        <w:t xml:space="preserve"> </w:t>
      </w:r>
      <w:r w:rsidRPr="00B66276">
        <w:rPr>
          <w:rFonts w:cs="Arial"/>
        </w:rPr>
        <w:t xml:space="preserve">pieczątek. </w:t>
      </w:r>
    </w:p>
    <w:p w14:paraId="45DF4DBE" w14:textId="77777777" w:rsidR="007878C5" w:rsidRPr="00171816" w:rsidRDefault="007878C5" w:rsidP="007878C5">
      <w:pPr>
        <w:widowControl w:val="0"/>
        <w:tabs>
          <w:tab w:val="left" w:pos="1985"/>
          <w:tab w:val="right" w:leader="dot" w:pos="9072"/>
        </w:tabs>
        <w:ind w:left="426"/>
        <w:contextualSpacing/>
        <w:jc w:val="both"/>
        <w:rPr>
          <w:rFonts w:cs="Arial"/>
        </w:rPr>
      </w:pPr>
      <w:r w:rsidRPr="00171816">
        <w:rPr>
          <w:rFonts w:cs="Arial"/>
        </w:rPr>
        <w:t xml:space="preserve">Do faktury należy dołączyć: </w:t>
      </w:r>
    </w:p>
    <w:p w14:paraId="22B6445F" w14:textId="6C4ED33E" w:rsidR="007878C5" w:rsidRPr="00171816" w:rsidRDefault="007878C5" w:rsidP="007878C5">
      <w:pPr>
        <w:widowControl w:val="0"/>
        <w:tabs>
          <w:tab w:val="left" w:pos="1985"/>
          <w:tab w:val="right" w:leader="dot" w:pos="9072"/>
        </w:tabs>
        <w:ind w:left="426"/>
        <w:contextualSpacing/>
        <w:jc w:val="both"/>
        <w:rPr>
          <w:rFonts w:cs="Arial"/>
        </w:rPr>
      </w:pPr>
      <w:r w:rsidRPr="00171816">
        <w:rPr>
          <w:rFonts w:cs="Arial"/>
        </w:rPr>
        <w:t xml:space="preserve">a) </w:t>
      </w:r>
      <w:r w:rsidR="00CA6F49" w:rsidRPr="00171816">
        <w:rPr>
          <w:rFonts w:cs="Arial"/>
        </w:rPr>
        <w:t xml:space="preserve">Protokół Odbioru Końcowego </w:t>
      </w:r>
      <w:r w:rsidRPr="00171816">
        <w:rPr>
          <w:rFonts w:cs="Arial"/>
        </w:rPr>
        <w:t xml:space="preserve">„bez uwag” podpisany przez Strony, </w:t>
      </w:r>
    </w:p>
    <w:p w14:paraId="4569BBE4" w14:textId="270AEE6E" w:rsidR="007878C5" w:rsidRPr="00171816" w:rsidRDefault="007878C5" w:rsidP="007878C5">
      <w:pPr>
        <w:widowControl w:val="0"/>
        <w:tabs>
          <w:tab w:val="left" w:pos="1985"/>
          <w:tab w:val="right" w:leader="dot" w:pos="9072"/>
        </w:tabs>
        <w:ind w:left="426"/>
        <w:contextualSpacing/>
        <w:jc w:val="both"/>
        <w:rPr>
          <w:rFonts w:cs="Arial"/>
        </w:rPr>
      </w:pPr>
      <w:r w:rsidRPr="00171816">
        <w:rPr>
          <w:rFonts w:cs="Arial"/>
        </w:rPr>
        <w:t xml:space="preserve">b) oświadczenie Wykonawcy złożone na piśmie pod rygorem nieważności wedle wzoru stanowiącego Załącznik nr 9a do Umowy </w:t>
      </w:r>
    </w:p>
    <w:p w14:paraId="0459E955" w14:textId="19915699" w:rsidR="007878C5" w:rsidRPr="00470BF1" w:rsidRDefault="007878C5" w:rsidP="007878C5">
      <w:pPr>
        <w:widowControl w:val="0"/>
        <w:tabs>
          <w:tab w:val="left" w:pos="1985"/>
          <w:tab w:val="right" w:leader="dot" w:pos="9072"/>
        </w:tabs>
        <w:ind w:left="426"/>
        <w:contextualSpacing/>
        <w:jc w:val="both"/>
        <w:rPr>
          <w:rFonts w:cs="Arial"/>
        </w:rPr>
      </w:pPr>
      <w:r w:rsidRPr="00171816">
        <w:rPr>
          <w:rFonts w:cs="Arial"/>
        </w:rPr>
        <w:t xml:space="preserve">c) komplet oświadczeń podwykonawców o uregulowaniu przez Wykonawcę wszelkich wymagalnych należności na ich rzecz złożonych na piśmie pod rygorem nieważności wedle wzoru stanowiącego Załącznik nr 9b do nin. Umowy oraz analogicznych oświadczeń dalszych podwykonawców, złożonych wedle wzoru stanowiącego Załącznik nr </w:t>
      </w:r>
      <w:r w:rsidR="00CA6F49" w:rsidRPr="00171816">
        <w:rPr>
          <w:rFonts w:cs="Arial"/>
        </w:rPr>
        <w:t>9</w:t>
      </w:r>
      <w:r w:rsidRPr="00171816">
        <w:rPr>
          <w:rFonts w:cs="Arial"/>
        </w:rPr>
        <w:t>b do Umowy</w:t>
      </w:r>
      <w:r w:rsidR="00171816">
        <w:rPr>
          <w:rFonts w:cs="Arial"/>
        </w:rPr>
        <w:t>.</w:t>
      </w:r>
    </w:p>
    <w:p w14:paraId="0A68D859" w14:textId="1B2DD010" w:rsidR="007750B6" w:rsidRPr="00B66276" w:rsidRDefault="007750B6" w:rsidP="008F69B1">
      <w:pPr>
        <w:spacing w:after="0" w:line="240" w:lineRule="auto"/>
        <w:ind w:left="360"/>
        <w:jc w:val="both"/>
        <w:rPr>
          <w:rFonts w:cs="Arial"/>
        </w:rPr>
      </w:pPr>
      <w:r w:rsidRPr="00B66276">
        <w:rPr>
          <w:rFonts w:cs="Arial"/>
        </w:rPr>
        <w:lastRenderedPageBreak/>
        <w:br/>
      </w:r>
    </w:p>
    <w:p w14:paraId="73408A59" w14:textId="3D90198D" w:rsidR="002F7329" w:rsidRPr="00B66276" w:rsidRDefault="002F7329">
      <w:pPr>
        <w:numPr>
          <w:ilvl w:val="0"/>
          <w:numId w:val="96"/>
        </w:numPr>
        <w:autoSpaceDE w:val="0"/>
        <w:spacing w:after="120" w:line="240" w:lineRule="auto"/>
        <w:ind w:left="284" w:hanging="284"/>
        <w:jc w:val="both"/>
        <w:rPr>
          <w:rFonts w:cs="Arial"/>
          <w:bCs/>
        </w:rPr>
      </w:pPr>
      <w:r w:rsidRPr="00B66276">
        <w:rPr>
          <w:rFonts w:cs="Arial"/>
          <w:bCs/>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r w:rsidR="00045451" w:rsidRPr="00045451">
        <w:rPr>
          <w:rFonts w:cs="Arial"/>
        </w:rPr>
        <w:t xml:space="preserve"> </w:t>
      </w:r>
      <w:r w:rsidR="00045451">
        <w:rPr>
          <w:rFonts w:cs="Arial"/>
        </w:rPr>
        <w:t>K</w:t>
      </w:r>
      <w:r w:rsidR="00045451" w:rsidRPr="00B66276">
        <w:rPr>
          <w:rFonts w:cs="Arial"/>
        </w:rPr>
        <w:t>orzystanie przez Wykonawcę z możliwości wysyłania e-faktur jest uwarunkowane podpisaniem stosownego porozumienia na przesyłanie e-faktur (Załącznik nr 13).</w:t>
      </w:r>
    </w:p>
    <w:p w14:paraId="0E086522" w14:textId="77777777" w:rsidR="002F7329" w:rsidRPr="00B66276" w:rsidRDefault="002F7329">
      <w:pPr>
        <w:numPr>
          <w:ilvl w:val="0"/>
          <w:numId w:val="96"/>
        </w:numPr>
        <w:autoSpaceDE w:val="0"/>
        <w:spacing w:after="120" w:line="240" w:lineRule="auto"/>
        <w:ind w:left="284" w:hanging="284"/>
        <w:jc w:val="both"/>
        <w:rPr>
          <w:rFonts w:cs="Arial"/>
          <w:bCs/>
        </w:rPr>
      </w:pPr>
      <w:r w:rsidRPr="00B66276">
        <w:rPr>
          <w:rFonts w:cs="Arial"/>
          <w:bCs/>
        </w:rPr>
        <w:t xml:space="preserve">Wykonawca jest zobowiązany do archiwizowania faktur wystawionych na podstawie nin. Umowy, stanowiących dla 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t>
      </w:r>
      <w:r w:rsidR="006F2374" w:rsidRPr="00B66276">
        <w:rPr>
          <w:rFonts w:cs="Arial"/>
          <w:bCs/>
        </w:rPr>
        <w:br/>
      </w:r>
      <w:r w:rsidRPr="00B66276">
        <w:rPr>
          <w:rFonts w:cs="Arial"/>
          <w:bCs/>
        </w:rPr>
        <w:t>w kwotach wynikających z decyzji organu podatkowego lub organu kontroli skarbowej.</w:t>
      </w:r>
    </w:p>
    <w:p w14:paraId="731C72EF" w14:textId="77777777" w:rsidR="00206EA9" w:rsidRPr="00B66276" w:rsidRDefault="002F7329">
      <w:pPr>
        <w:numPr>
          <w:ilvl w:val="0"/>
          <w:numId w:val="96"/>
        </w:numPr>
        <w:autoSpaceDE w:val="0"/>
        <w:spacing w:after="120" w:line="240" w:lineRule="auto"/>
        <w:ind w:left="284" w:hanging="284"/>
        <w:jc w:val="both"/>
        <w:rPr>
          <w:rFonts w:cs="Arial"/>
          <w:bCs/>
        </w:rPr>
      </w:pPr>
      <w:r w:rsidRPr="00B66276">
        <w:rPr>
          <w:rFonts w:cs="Arial"/>
          <w:bCs/>
        </w:rPr>
        <w:t xml:space="preserve">Wykonawca oświadcza, że wskazany numer rachunku bankowego będzie zawarty w wykazie, </w:t>
      </w:r>
      <w:r w:rsidR="006F2374" w:rsidRPr="00B66276">
        <w:rPr>
          <w:rFonts w:cs="Arial"/>
          <w:bCs/>
        </w:rPr>
        <w:br/>
      </w:r>
      <w:r w:rsidRPr="00B66276">
        <w:rPr>
          <w:rFonts w:cs="Arial"/>
          <w:bCs/>
        </w:rPr>
        <w:t xml:space="preserve">o którym mowa w art. 96b ustawy z 11 marca 2004 r. o podatku od towarów i usług (dalej jako: „Ustawa o VAT”) i będzie aktualny. W przypadku zmiany numeru rachunku bankowego, na który ma być dokonana płatność, Wykonawca niezwłocznie poinformuje o tym fakcie Zamawiającego. </w:t>
      </w:r>
      <w:r w:rsidR="006F2374" w:rsidRPr="00B66276">
        <w:rPr>
          <w:rFonts w:cs="Arial"/>
          <w:bCs/>
        </w:rPr>
        <w:br/>
      </w:r>
      <w:r w:rsidRPr="00B66276">
        <w:rPr>
          <w:rFonts w:cs="Arial"/>
          <w:bCs/>
        </w:rPr>
        <w:t xml:space="preserve">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4A285282" w14:textId="77777777" w:rsidR="007878C5" w:rsidRPr="00024467" w:rsidRDefault="002F7329" w:rsidP="00024467">
      <w:pPr>
        <w:numPr>
          <w:ilvl w:val="0"/>
          <w:numId w:val="96"/>
        </w:numPr>
        <w:autoSpaceDE w:val="0"/>
        <w:spacing w:after="120" w:line="240" w:lineRule="auto"/>
        <w:ind w:left="284" w:hanging="284"/>
        <w:jc w:val="both"/>
        <w:rPr>
          <w:rFonts w:cs="Arial"/>
          <w:bCs/>
        </w:rPr>
      </w:pPr>
      <w:r w:rsidRPr="00B66276">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r w:rsidR="00597A52" w:rsidRPr="00B66276">
        <w:rPr>
          <w:rFonts w:cs="Arial"/>
          <w:bCs/>
        </w:rPr>
        <w:t>.</w:t>
      </w:r>
      <w:r w:rsidR="007878C5">
        <w:rPr>
          <w:rFonts w:cs="Arial"/>
          <w:bCs/>
        </w:rPr>
        <w:br/>
      </w:r>
      <w:r w:rsidR="007878C5" w:rsidRPr="00024467">
        <w:rPr>
          <w:rFonts w:cs="Arial"/>
          <w:bCs/>
        </w:rPr>
        <w:t xml:space="preserve">Poniższe postanowienia ust. 9 do 15 będą miały zastosowanie od dnia, w którym Wykonawca  zostanie zobowiązany do wystawiania i udostępnienia Zamawiającemu faktur ustrukturyzowanych przy użyciu Krajowego Systemu e-Faktur (dalej: </w:t>
      </w:r>
      <w:proofErr w:type="spellStart"/>
      <w:r w:rsidR="007878C5" w:rsidRPr="00024467">
        <w:rPr>
          <w:rFonts w:cs="Arial"/>
          <w:bCs/>
        </w:rPr>
        <w:t>KSeF</w:t>
      </w:r>
      <w:proofErr w:type="spellEnd"/>
      <w:r w:rsidR="007878C5" w:rsidRPr="00024467">
        <w:rPr>
          <w:rFonts w:cs="Arial"/>
          <w:bCs/>
        </w:rPr>
        <w:t>) na podstawie przepisów ustawy z dnia 11 marca 2004 r. o podatku od towarów i usług (dalej: ustawa o VAT) i od tego dnia będą miały pierwszeństwo w przypadku rozbieżności z innymi postanowieniami niniejszej umowy.</w:t>
      </w:r>
    </w:p>
    <w:p w14:paraId="07F223A4" w14:textId="77777777" w:rsidR="007878C5" w:rsidRPr="00024467" w:rsidRDefault="007878C5" w:rsidP="00024467">
      <w:pPr>
        <w:numPr>
          <w:ilvl w:val="0"/>
          <w:numId w:val="96"/>
        </w:numPr>
        <w:autoSpaceDE w:val="0"/>
        <w:spacing w:after="120" w:line="240" w:lineRule="auto"/>
        <w:ind w:left="284" w:hanging="284"/>
        <w:jc w:val="both"/>
        <w:rPr>
          <w:rFonts w:cs="Arial"/>
          <w:bCs/>
        </w:rPr>
      </w:pPr>
      <w:r w:rsidRPr="00024467">
        <w:rPr>
          <w:rFonts w:cs="Arial"/>
          <w:bCs/>
        </w:rPr>
        <w:t xml:space="preserve">Wykonawca wystawi i udostępni Zamawiającemu fakturę z wykorzystaniem </w:t>
      </w:r>
      <w:proofErr w:type="spellStart"/>
      <w:r w:rsidRPr="00024467">
        <w:rPr>
          <w:rFonts w:cs="Arial"/>
          <w:bCs/>
        </w:rPr>
        <w:t>KSeF</w:t>
      </w:r>
      <w:proofErr w:type="spellEnd"/>
      <w:r w:rsidRPr="00024467">
        <w:rPr>
          <w:rFonts w:cs="Arial"/>
          <w:bCs/>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6F4DF8F5" w14:textId="77777777" w:rsidR="007878C5" w:rsidRPr="00024467" w:rsidRDefault="007878C5" w:rsidP="00024467">
      <w:pPr>
        <w:numPr>
          <w:ilvl w:val="0"/>
          <w:numId w:val="96"/>
        </w:numPr>
        <w:autoSpaceDE w:val="0"/>
        <w:spacing w:after="120" w:line="240" w:lineRule="auto"/>
        <w:ind w:left="284" w:hanging="284"/>
        <w:jc w:val="both"/>
        <w:rPr>
          <w:rFonts w:cs="Arial"/>
          <w:bCs/>
        </w:rPr>
      </w:pPr>
      <w:r w:rsidRPr="00024467">
        <w:rPr>
          <w:rFonts w:cs="Arial"/>
          <w:bCs/>
        </w:rPr>
        <w:t>Zapłata należnego Wykonawcy wynagrodzenia nastąpi w oparciu o wystawioną na zasadach określonych w ust. 10 powyżej fakturę na numer rachunku bankowego ………………………. oraz w terminie …………… dni od dnia ………………………………………… .</w:t>
      </w:r>
    </w:p>
    <w:p w14:paraId="1D54B98E" w14:textId="77777777" w:rsidR="007878C5" w:rsidRPr="00024467" w:rsidRDefault="007878C5" w:rsidP="00024467">
      <w:pPr>
        <w:numPr>
          <w:ilvl w:val="0"/>
          <w:numId w:val="96"/>
        </w:numPr>
        <w:autoSpaceDE w:val="0"/>
        <w:spacing w:after="120" w:line="240" w:lineRule="auto"/>
        <w:ind w:left="284" w:hanging="284"/>
        <w:jc w:val="both"/>
        <w:rPr>
          <w:rFonts w:cs="Arial"/>
          <w:bCs/>
        </w:rPr>
      </w:pPr>
      <w:r w:rsidRPr="00024467">
        <w:rPr>
          <w:rFonts w:cs="Arial"/>
          <w:bCs/>
        </w:rPr>
        <w:t xml:space="preserve">Za datę wystawienia faktury ustrukturyzowanej uznaje się datę przesłania faktury przez Wykonawcę do </w:t>
      </w:r>
      <w:proofErr w:type="spellStart"/>
      <w:r w:rsidRPr="00024467">
        <w:rPr>
          <w:rFonts w:cs="Arial"/>
          <w:bCs/>
        </w:rPr>
        <w:t>KSeF</w:t>
      </w:r>
      <w:proofErr w:type="spellEnd"/>
      <w:r w:rsidRPr="00024467">
        <w:rPr>
          <w:rFonts w:cs="Arial"/>
          <w:bCs/>
        </w:rPr>
        <w:t xml:space="preserve">, a w przypadku faktury, o której mowa w art. 106 </w:t>
      </w:r>
      <w:proofErr w:type="spellStart"/>
      <w:r w:rsidRPr="00024467">
        <w:rPr>
          <w:rFonts w:cs="Arial"/>
          <w:bCs/>
        </w:rPr>
        <w:t>nda</w:t>
      </w:r>
      <w:proofErr w:type="spellEnd"/>
      <w:r w:rsidRPr="00024467">
        <w:rPr>
          <w:rFonts w:cs="Arial"/>
          <w:bCs/>
        </w:rPr>
        <w:t xml:space="preserve"> ust. 1 lub ust. 16 ustawy o VAT lub faktur wystawianych w okresie awarii lub niedostępności </w:t>
      </w:r>
      <w:proofErr w:type="spellStart"/>
      <w:r w:rsidRPr="00024467">
        <w:rPr>
          <w:rFonts w:cs="Arial"/>
          <w:bCs/>
        </w:rPr>
        <w:t>KSeF</w:t>
      </w:r>
      <w:proofErr w:type="spellEnd"/>
      <w:r w:rsidRPr="00024467">
        <w:rPr>
          <w:rFonts w:cs="Arial"/>
          <w:bCs/>
        </w:rPr>
        <w:t xml:space="preserve"> – datę wystawienia wskazaną przez Wykonawcę na tej fakturze.</w:t>
      </w:r>
    </w:p>
    <w:p w14:paraId="565F3B73" w14:textId="77777777" w:rsidR="007878C5" w:rsidRPr="00024467" w:rsidRDefault="007878C5" w:rsidP="00024467">
      <w:pPr>
        <w:numPr>
          <w:ilvl w:val="0"/>
          <w:numId w:val="96"/>
        </w:numPr>
        <w:autoSpaceDE w:val="0"/>
        <w:spacing w:after="120" w:line="240" w:lineRule="auto"/>
        <w:ind w:left="284" w:hanging="284"/>
        <w:jc w:val="both"/>
        <w:rPr>
          <w:rFonts w:cs="Arial"/>
          <w:bCs/>
        </w:rPr>
      </w:pPr>
      <w:r w:rsidRPr="00024467">
        <w:rPr>
          <w:rFonts w:cs="Arial"/>
          <w:bCs/>
        </w:rPr>
        <w:lastRenderedPageBreak/>
        <w:t xml:space="preserve">Za dzień skutecznego doręczenia faktury Wykonawcy uznaje się dzień jej otrzymania w rozumieniu przepisów ustawy o VAT; w przypadku faktury ustrukturyzowanej będzie to zatem dzień przydzielenia jej indywidualnego numeru identyfikującego tę fakturę w </w:t>
      </w:r>
      <w:proofErr w:type="spellStart"/>
      <w:r w:rsidRPr="00024467">
        <w:rPr>
          <w:rFonts w:cs="Arial"/>
          <w:bCs/>
        </w:rPr>
        <w:t>KSeF</w:t>
      </w:r>
      <w:proofErr w:type="spellEnd"/>
      <w:r w:rsidRPr="00024467">
        <w:rPr>
          <w:rFonts w:cs="Arial"/>
          <w:bCs/>
        </w:rPr>
        <w:t>.</w:t>
      </w:r>
    </w:p>
    <w:p w14:paraId="1E7893D4" w14:textId="77777777" w:rsidR="007878C5" w:rsidRPr="00024467" w:rsidRDefault="007878C5" w:rsidP="00024467">
      <w:pPr>
        <w:numPr>
          <w:ilvl w:val="0"/>
          <w:numId w:val="96"/>
        </w:numPr>
        <w:autoSpaceDE w:val="0"/>
        <w:spacing w:after="120" w:line="240" w:lineRule="auto"/>
        <w:ind w:left="284" w:hanging="284"/>
        <w:jc w:val="both"/>
        <w:rPr>
          <w:rFonts w:cs="Arial"/>
          <w:bCs/>
        </w:rPr>
      </w:pPr>
      <w:r w:rsidRPr="00024467">
        <w:rPr>
          <w:rFonts w:cs="Arial"/>
          <w:bCs/>
        </w:rPr>
        <w:t xml:space="preserve">Jeżeli ustawa o VAT dopuszcza możliwość udostępnienia Zamawiającemu faktury w sposób inny niż przy użyciu </w:t>
      </w:r>
      <w:proofErr w:type="spellStart"/>
      <w:r w:rsidRPr="00024467">
        <w:rPr>
          <w:rFonts w:cs="Arial"/>
          <w:bCs/>
        </w:rPr>
        <w:t>KSeF</w:t>
      </w:r>
      <w:proofErr w:type="spellEnd"/>
      <w:r w:rsidRPr="00024467">
        <w:rPr>
          <w:rFonts w:cs="Arial"/>
          <w:bCs/>
        </w:rPr>
        <w:t xml:space="preserve">, taka faktura może zostać doręczona Zamawiającemu na jeden z następujących adresów: </w:t>
      </w:r>
    </w:p>
    <w:p w14:paraId="12CBF8D2" w14:textId="77777777" w:rsidR="007878C5" w:rsidRPr="00024467" w:rsidRDefault="007878C5" w:rsidP="00024467">
      <w:pPr>
        <w:autoSpaceDE w:val="0"/>
        <w:spacing w:after="120" w:line="240" w:lineRule="auto"/>
        <w:ind w:left="284"/>
        <w:jc w:val="both"/>
        <w:rPr>
          <w:rFonts w:cs="Arial"/>
          <w:bCs/>
        </w:rPr>
      </w:pPr>
      <w:r w:rsidRPr="00024467">
        <w:rPr>
          <w:rFonts w:cs="Arial"/>
          <w:bCs/>
        </w:rPr>
        <w:t xml:space="preserve">a)……………………………………….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024467">
        <w:rPr>
          <w:rFonts w:cs="Arial"/>
          <w:bCs/>
        </w:rPr>
        <w:t>KSeF</w:t>
      </w:r>
      <w:proofErr w:type="spellEnd"/>
      <w:r w:rsidRPr="00024467">
        <w:rPr>
          <w:rFonts w:cs="Arial"/>
          <w:bCs/>
        </w:rPr>
        <w:t xml:space="preserve"> – w zależności od tego, która z wymienionych sytuacji nastąpi pierwsza).</w:t>
      </w:r>
    </w:p>
    <w:p w14:paraId="36154ABC" w14:textId="77777777" w:rsidR="007878C5" w:rsidRPr="00024467" w:rsidRDefault="007878C5" w:rsidP="00024467">
      <w:pPr>
        <w:autoSpaceDE w:val="0"/>
        <w:spacing w:after="120" w:line="240" w:lineRule="auto"/>
        <w:ind w:left="284"/>
        <w:jc w:val="both"/>
        <w:rPr>
          <w:rFonts w:cs="Arial"/>
          <w:bCs/>
        </w:rPr>
      </w:pPr>
      <w:r w:rsidRPr="00024467">
        <w:rPr>
          <w:rFonts w:cs="Arial"/>
          <w:bCs/>
        </w:rPr>
        <w:t xml:space="preserve">b) e-mail: …………………………………….(za datę skutecznego doręczenia faktury w takim przypadku będzie uznawana data wysłania przez Wykonawcę do Zamawiającego wiadomości e-mail zawierającej ww. fakturę, np. w formacie pdf, oznaczoną odpowiednimi kodami zgodnie z ustawą o VAT lub data nadania fakturze numeru identyfikującego w </w:t>
      </w:r>
      <w:proofErr w:type="spellStart"/>
      <w:r w:rsidRPr="00024467">
        <w:rPr>
          <w:rFonts w:cs="Arial"/>
          <w:bCs/>
        </w:rPr>
        <w:t>KSeF</w:t>
      </w:r>
      <w:proofErr w:type="spellEnd"/>
      <w:r w:rsidRPr="00024467">
        <w:rPr>
          <w:rFonts w:cs="Arial"/>
          <w:bCs/>
        </w:rPr>
        <w:t xml:space="preserve"> – w zależności od tego, która z wymienionych sytuacji nastąpi pierwsza).</w:t>
      </w:r>
    </w:p>
    <w:p w14:paraId="69E0DBD8" w14:textId="77777777" w:rsidR="007878C5" w:rsidRPr="00024467" w:rsidRDefault="007878C5" w:rsidP="00024467">
      <w:pPr>
        <w:numPr>
          <w:ilvl w:val="0"/>
          <w:numId w:val="96"/>
        </w:numPr>
        <w:autoSpaceDE w:val="0"/>
        <w:spacing w:after="120" w:line="240" w:lineRule="auto"/>
        <w:ind w:left="284" w:hanging="284"/>
        <w:jc w:val="both"/>
        <w:rPr>
          <w:rFonts w:cs="Arial"/>
          <w:bCs/>
        </w:rPr>
      </w:pPr>
      <w:r w:rsidRPr="00024467">
        <w:rPr>
          <w:rFonts w:cs="Arial"/>
          <w:bCs/>
        </w:rPr>
        <w:t>Faktura będzie uznana za prawidłowo wystawioną, jeżeli zostanie wystawiona z uwzględnieniem zasad wystawiania faktur określonych w ustawie o VAT.</w:t>
      </w:r>
    </w:p>
    <w:p w14:paraId="257233C3" w14:textId="725EED98" w:rsidR="00035BED" w:rsidRPr="00B66276" w:rsidRDefault="00035BED" w:rsidP="00024467">
      <w:pPr>
        <w:autoSpaceDE w:val="0"/>
        <w:spacing w:after="120" w:line="240" w:lineRule="auto"/>
        <w:ind w:left="284"/>
        <w:jc w:val="both"/>
        <w:rPr>
          <w:rFonts w:cs="Arial"/>
          <w:bCs/>
        </w:rPr>
      </w:pPr>
    </w:p>
    <w:p w14:paraId="293879E9" w14:textId="77777777" w:rsidR="00481094" w:rsidRPr="00B66276" w:rsidRDefault="00481094" w:rsidP="00A95B01">
      <w:pPr>
        <w:pStyle w:val="Nagwek1"/>
        <w:rPr>
          <w:szCs w:val="20"/>
        </w:rPr>
      </w:pPr>
      <w:bookmarkStart w:id="11" w:name="_Toc64037110"/>
      <w:bookmarkStart w:id="12" w:name="_Toc65495292"/>
      <w:bookmarkStart w:id="13" w:name="_Toc65498601"/>
      <w:bookmarkStart w:id="14" w:name="_Toc65498646"/>
      <w:bookmarkStart w:id="15" w:name="_Toc167795028"/>
      <w:r w:rsidRPr="00B66276">
        <w:rPr>
          <w:szCs w:val="20"/>
        </w:rPr>
        <w:t>§3</w:t>
      </w:r>
      <w:r w:rsidRPr="00B66276">
        <w:rPr>
          <w:szCs w:val="20"/>
        </w:rPr>
        <w:br/>
        <w:t>Dokumentacja Projektowa</w:t>
      </w:r>
      <w:bookmarkEnd w:id="11"/>
      <w:bookmarkEnd w:id="12"/>
      <w:bookmarkEnd w:id="13"/>
      <w:bookmarkEnd w:id="14"/>
      <w:bookmarkEnd w:id="15"/>
    </w:p>
    <w:p w14:paraId="76A9B0B7" w14:textId="77777777" w:rsidR="001133E1" w:rsidRPr="00B66276" w:rsidRDefault="001133E1">
      <w:pPr>
        <w:numPr>
          <w:ilvl w:val="0"/>
          <w:numId w:val="25"/>
        </w:numPr>
        <w:spacing w:after="0" w:line="240" w:lineRule="auto"/>
        <w:ind w:left="426" w:hanging="426"/>
        <w:jc w:val="both"/>
        <w:rPr>
          <w:rFonts w:cs="Arial"/>
        </w:rPr>
      </w:pPr>
      <w:r w:rsidRPr="00B66276">
        <w:rPr>
          <w:rFonts w:cs="Arial"/>
        </w:rPr>
        <w:t>Wykonawca oświadcza, iż dysponuje danymi niezbędnymi do aktualizacji i opracowania kompletnej Dokumentacji Projektowej – w zakresie określonym w Umowie i załącznikach do Umowy – oraz realizacji Przedmiotu Umowy.</w:t>
      </w:r>
    </w:p>
    <w:p w14:paraId="66ED4AD9" w14:textId="77777777" w:rsidR="001133E1" w:rsidRPr="00B66276" w:rsidRDefault="001133E1">
      <w:pPr>
        <w:numPr>
          <w:ilvl w:val="0"/>
          <w:numId w:val="25"/>
        </w:numPr>
        <w:spacing w:after="0" w:line="240" w:lineRule="auto"/>
        <w:ind w:left="426" w:hanging="426"/>
        <w:jc w:val="both"/>
        <w:rPr>
          <w:rFonts w:cs="Arial"/>
        </w:rPr>
      </w:pPr>
      <w:r w:rsidRPr="00B66276">
        <w:rPr>
          <w:rFonts w:cs="Arial"/>
        </w:rPr>
        <w:t>Dokumentacja Projektowa wykonana zostanie zgodnie z wymaganiami Umowy, Prawem Budowlanym, obowiązującymi przepisami prawnymi, regulacjami wewnątrzzakładowymi oraz zasadami wiedzy technicznej.</w:t>
      </w:r>
    </w:p>
    <w:p w14:paraId="385D561A" w14:textId="77777777" w:rsidR="001133E1" w:rsidRPr="00B66276" w:rsidRDefault="001133E1">
      <w:pPr>
        <w:numPr>
          <w:ilvl w:val="0"/>
          <w:numId w:val="25"/>
        </w:numPr>
        <w:spacing w:after="0" w:line="240" w:lineRule="auto"/>
        <w:ind w:left="426" w:hanging="426"/>
        <w:jc w:val="both"/>
        <w:rPr>
          <w:rFonts w:cs="Arial"/>
        </w:rPr>
      </w:pPr>
      <w:r w:rsidRPr="00B66276">
        <w:rPr>
          <w:rFonts w:cs="Arial"/>
        </w:rPr>
        <w:t>Wszelka Dokumentacja Projektowa wykonywana przez Wykonawcę przed jej realizacją rzeczową musi uzyskać akceptację Zamawiającego na co Wykonawca wyraża zgodę.</w:t>
      </w:r>
    </w:p>
    <w:p w14:paraId="6FBCF32B" w14:textId="77777777" w:rsidR="001133E1" w:rsidRPr="00B66276" w:rsidRDefault="001133E1">
      <w:pPr>
        <w:numPr>
          <w:ilvl w:val="0"/>
          <w:numId w:val="25"/>
        </w:numPr>
        <w:spacing w:after="0" w:line="240" w:lineRule="auto"/>
        <w:ind w:left="426" w:hanging="426"/>
        <w:jc w:val="both"/>
        <w:rPr>
          <w:rFonts w:cs="Arial"/>
        </w:rPr>
      </w:pPr>
      <w:r w:rsidRPr="00B66276">
        <w:rPr>
          <w:rFonts w:cs="Arial"/>
        </w:rPr>
        <w:t>Dokumentacja Projektowa w szczególności:</w:t>
      </w:r>
    </w:p>
    <w:p w14:paraId="3EC99CA7" w14:textId="77777777" w:rsidR="001133E1" w:rsidRPr="00B66276" w:rsidRDefault="001133E1" w:rsidP="001133E1">
      <w:pPr>
        <w:numPr>
          <w:ilvl w:val="1"/>
          <w:numId w:val="10"/>
        </w:numPr>
        <w:tabs>
          <w:tab w:val="left" w:pos="709"/>
        </w:tabs>
        <w:autoSpaceDE w:val="0"/>
        <w:spacing w:after="0" w:line="240" w:lineRule="auto"/>
        <w:ind w:left="709" w:hanging="283"/>
        <w:jc w:val="both"/>
        <w:rPr>
          <w:rFonts w:cs="Arial"/>
          <w:bCs/>
        </w:rPr>
      </w:pPr>
      <w:r w:rsidRPr="00B66276">
        <w:rPr>
          <w:rFonts w:cs="Arial"/>
          <w:bCs/>
        </w:rPr>
        <w:t>będzie skoordynowana technicznie z punktu widzenia celu, któremu ma służyć,</w:t>
      </w:r>
    </w:p>
    <w:p w14:paraId="578B7906" w14:textId="2EF3AAAB" w:rsidR="001133E1" w:rsidRPr="00B66276" w:rsidRDefault="001133E1" w:rsidP="001133E1">
      <w:pPr>
        <w:numPr>
          <w:ilvl w:val="1"/>
          <w:numId w:val="10"/>
        </w:numPr>
        <w:tabs>
          <w:tab w:val="left" w:pos="709"/>
        </w:tabs>
        <w:autoSpaceDE w:val="0"/>
        <w:spacing w:after="0" w:line="240" w:lineRule="auto"/>
        <w:ind w:left="709" w:hanging="283"/>
        <w:jc w:val="both"/>
        <w:rPr>
          <w:rFonts w:cs="Arial"/>
          <w:bCs/>
        </w:rPr>
      </w:pPr>
      <w:r w:rsidRPr="00B66276">
        <w:rPr>
          <w:rFonts w:cs="Arial"/>
          <w:bCs/>
        </w:rPr>
        <w:t xml:space="preserve">zostanie opracowana kompletnie we wszystkich branżach pod względem aktualnie obowiązujących przepisów prawa, (w tym dot. zasadniczych wymagań </w:t>
      </w:r>
      <w:r w:rsidR="006C6587" w:rsidRPr="00B66276">
        <w:rPr>
          <w:rFonts w:cs="Arial"/>
          <w:bCs/>
        </w:rPr>
        <w:t>ppoż.</w:t>
      </w:r>
      <w:r w:rsidRPr="00B66276">
        <w:rPr>
          <w:rFonts w:cs="Arial"/>
          <w:bCs/>
        </w:rPr>
        <w:t xml:space="preserve">, pod kątem wymagań Jednostek Notyfikowanych oraz innych przepisów w sprawie oceny zgodności zgodnie z normami zharmonizowanymi), wraz z pozyskaniem wymaganych pozwoleń </w:t>
      </w:r>
      <w:r w:rsidR="006F2374" w:rsidRPr="00B66276">
        <w:rPr>
          <w:rFonts w:cs="Arial"/>
          <w:bCs/>
        </w:rPr>
        <w:br/>
      </w:r>
      <w:r w:rsidRPr="00B66276">
        <w:rPr>
          <w:rFonts w:cs="Arial"/>
          <w:bCs/>
        </w:rPr>
        <w:t>i uzgodnień, (w tym z wszelkimi jednostkami administracji publicznej, jeśli takowe będą wymagane zgodnie z przepisami prawa),</w:t>
      </w:r>
    </w:p>
    <w:p w14:paraId="1CAECA87" w14:textId="77777777" w:rsidR="001133E1" w:rsidRPr="00B66276" w:rsidRDefault="001133E1" w:rsidP="001133E1">
      <w:pPr>
        <w:numPr>
          <w:ilvl w:val="1"/>
          <w:numId w:val="10"/>
        </w:numPr>
        <w:tabs>
          <w:tab w:val="left" w:pos="709"/>
        </w:tabs>
        <w:autoSpaceDE w:val="0"/>
        <w:spacing w:after="0" w:line="240" w:lineRule="auto"/>
        <w:ind w:left="709" w:hanging="283"/>
        <w:jc w:val="both"/>
        <w:rPr>
          <w:rFonts w:cs="Arial"/>
          <w:bCs/>
        </w:rPr>
      </w:pPr>
      <w:r w:rsidRPr="00B66276">
        <w:rPr>
          <w:rFonts w:cs="Arial"/>
          <w:bCs/>
        </w:rPr>
        <w:t>zawierać będzie informację dot. bezpieczeństwa i ochrony zdrowia,</w:t>
      </w:r>
    </w:p>
    <w:p w14:paraId="789C4D5E" w14:textId="77777777" w:rsidR="001133E1" w:rsidRPr="00B66276" w:rsidRDefault="001133E1" w:rsidP="001133E1">
      <w:pPr>
        <w:numPr>
          <w:ilvl w:val="1"/>
          <w:numId w:val="10"/>
        </w:numPr>
        <w:tabs>
          <w:tab w:val="left" w:pos="709"/>
        </w:tabs>
        <w:autoSpaceDE w:val="0"/>
        <w:spacing w:after="0" w:line="240" w:lineRule="auto"/>
        <w:ind w:left="709" w:hanging="283"/>
        <w:jc w:val="both"/>
        <w:rPr>
          <w:rFonts w:cs="Arial"/>
          <w:bCs/>
        </w:rPr>
      </w:pPr>
      <w:r w:rsidRPr="00B66276">
        <w:rPr>
          <w:rFonts w:cs="Arial"/>
          <w:bCs/>
        </w:rPr>
        <w:t xml:space="preserve">będzie wykonana zgodnie z wytycznymi </w:t>
      </w:r>
      <w:r w:rsidRPr="00B66276">
        <w:rPr>
          <w:rFonts w:cs="Arial"/>
          <w:b/>
          <w:bCs/>
        </w:rPr>
        <w:t>Załącznika nr 2</w:t>
      </w:r>
      <w:r w:rsidRPr="00B66276">
        <w:rPr>
          <w:rFonts w:cs="Arial"/>
          <w:bCs/>
        </w:rPr>
        <w:t xml:space="preserve"> do niniejszej Umowy.</w:t>
      </w:r>
    </w:p>
    <w:p w14:paraId="1F51156C" w14:textId="77777777" w:rsidR="001133E1" w:rsidRPr="00B66276" w:rsidRDefault="001133E1">
      <w:pPr>
        <w:numPr>
          <w:ilvl w:val="0"/>
          <w:numId w:val="25"/>
        </w:numPr>
        <w:spacing w:after="0" w:line="240" w:lineRule="auto"/>
        <w:ind w:left="426" w:hanging="426"/>
        <w:jc w:val="both"/>
        <w:rPr>
          <w:rFonts w:cs="Arial"/>
        </w:rPr>
      </w:pPr>
      <w:r w:rsidRPr="00B66276">
        <w:rPr>
          <w:rFonts w:cs="Arial"/>
        </w:rPr>
        <w:t xml:space="preserve">Obowiązującym i akceptowalnym przez Zamawiającego językiem wszelkich dokumentów stanowiących przedmiot niniejszej umowy jest język polski. </w:t>
      </w:r>
    </w:p>
    <w:p w14:paraId="04AF96E5" w14:textId="77777777" w:rsidR="001133E1" w:rsidRPr="00B66276" w:rsidRDefault="001133E1">
      <w:pPr>
        <w:numPr>
          <w:ilvl w:val="0"/>
          <w:numId w:val="25"/>
        </w:numPr>
        <w:spacing w:after="0" w:line="240" w:lineRule="auto"/>
        <w:ind w:left="426" w:hanging="426"/>
        <w:jc w:val="both"/>
        <w:rPr>
          <w:rFonts w:cs="Arial"/>
        </w:rPr>
      </w:pPr>
      <w:r w:rsidRPr="00B66276">
        <w:rPr>
          <w:rFonts w:cs="Arial"/>
        </w:rPr>
        <w:t xml:space="preserve">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 uwzględniającą wymagane przez organy administracji publicznej informacje dot. pełnomocnika oraz zakresu pełnomocnictwa z odpowiednim wyprzedzeniem, jednak nie krótszym później niż 7 dni przed wnioskowanym terminem jego otrzymania. </w:t>
      </w:r>
      <w:r w:rsidRPr="00B66276">
        <w:rPr>
          <w:rFonts w:cs="Arial"/>
          <w:color w:val="000000"/>
        </w:rPr>
        <w:t xml:space="preserve">Wykonawca zobowiązuje się, że Dokumentacja Projektowa będzie wykonana przez osoby posiadające stosowne uprawnienia. Na wezwanie Zamawiającego, Wykonawca przedstawi kopie tych uprawnień Zamawiającemu </w:t>
      </w:r>
      <w:r w:rsidR="006F2374" w:rsidRPr="00B66276">
        <w:rPr>
          <w:rFonts w:cs="Arial"/>
          <w:color w:val="000000"/>
        </w:rPr>
        <w:br/>
      </w:r>
      <w:r w:rsidRPr="00B66276">
        <w:rPr>
          <w:rFonts w:cs="Arial"/>
          <w:color w:val="000000"/>
        </w:rPr>
        <w:t>w terminie 7 dni kalendarzowych od daty wezwania.</w:t>
      </w:r>
    </w:p>
    <w:p w14:paraId="5F3C8DAE" w14:textId="6915253A" w:rsidR="001133E1" w:rsidRPr="00B66276" w:rsidRDefault="001133E1">
      <w:pPr>
        <w:numPr>
          <w:ilvl w:val="0"/>
          <w:numId w:val="25"/>
        </w:numPr>
        <w:spacing w:after="0" w:line="240" w:lineRule="auto"/>
        <w:ind w:left="426" w:hanging="426"/>
        <w:jc w:val="both"/>
        <w:rPr>
          <w:rFonts w:cs="Arial"/>
        </w:rPr>
      </w:pPr>
      <w:r w:rsidRPr="00B66276">
        <w:rPr>
          <w:rFonts w:cs="Arial"/>
        </w:rPr>
        <w:t xml:space="preserve">Wykonawca zaopatrzy Dokumentację Projektową w wykaz opracowań oraz pisemne oświadczenie, że dokumentacja jest wykonana zgodnie z Umową, obowiązującymi przepisami prawa, w tym techniczno-budowlanymi i zasadami wiedzy technicznej i wydawana jest w stanie zupełnym ze względu na cel oznaczony w umowie. Wykaz opracowań i pisemne oświadczenie </w:t>
      </w:r>
      <w:r w:rsidRPr="00B66276">
        <w:rPr>
          <w:rFonts w:cs="Arial"/>
        </w:rPr>
        <w:lastRenderedPageBreak/>
        <w:t>stanowią integralną część przekazywanej Dokumentacji Projektowej. 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r w:rsidR="00AC7547">
        <w:rPr>
          <w:rFonts w:cs="Arial"/>
        </w:rPr>
        <w:t>.</w:t>
      </w:r>
    </w:p>
    <w:p w14:paraId="311438C9" w14:textId="77777777" w:rsidR="001133E1" w:rsidRPr="00B66276" w:rsidRDefault="001133E1">
      <w:pPr>
        <w:numPr>
          <w:ilvl w:val="0"/>
          <w:numId w:val="25"/>
        </w:numPr>
        <w:spacing w:after="0" w:line="240" w:lineRule="auto"/>
        <w:ind w:left="426"/>
        <w:jc w:val="both"/>
        <w:rPr>
          <w:rFonts w:cs="Arial"/>
        </w:rPr>
      </w:pPr>
      <w:r w:rsidRPr="00B66276">
        <w:rPr>
          <w:rFonts w:cs="Arial"/>
        </w:rPr>
        <w:t xml:space="preserve">Dokumentacja Projektowa będzie podlegała weryfikacji i akceptacji przez Zamawiającego. </w:t>
      </w:r>
      <w:r w:rsidR="006F2374" w:rsidRPr="00B66276">
        <w:rPr>
          <w:rFonts w:cs="Arial"/>
        </w:rPr>
        <w:br/>
      </w:r>
      <w:r w:rsidRPr="00B66276">
        <w:rPr>
          <w:rFonts w:cs="Arial"/>
        </w:rPr>
        <w:t>W szczególności Zamawiający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niezgodne z przepisami prawa lub nieuzasadnione w świetle zasad sztuki lub aktualnej wiedzy technicznej,, winien zamiast uzupełniać dokumentację, przedstawić odmowę jej uzupełnienia z uzasadnieniem.</w:t>
      </w:r>
    </w:p>
    <w:p w14:paraId="6FD3320F" w14:textId="77777777" w:rsidR="001133E1" w:rsidRPr="00B66276" w:rsidRDefault="001133E1">
      <w:pPr>
        <w:numPr>
          <w:ilvl w:val="0"/>
          <w:numId w:val="25"/>
        </w:numPr>
        <w:spacing w:after="0" w:line="240" w:lineRule="auto"/>
        <w:ind w:left="426" w:hanging="426"/>
        <w:jc w:val="both"/>
        <w:rPr>
          <w:rFonts w:cs="Arial"/>
        </w:rPr>
      </w:pPr>
      <w:r w:rsidRPr="00B66276">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 znajdującą się na terenie Zakładu Produkcyjnego.</w:t>
      </w:r>
    </w:p>
    <w:p w14:paraId="1C4CE564" w14:textId="735324D7" w:rsidR="00BD429D" w:rsidRPr="00B66276" w:rsidRDefault="00BD429D">
      <w:pPr>
        <w:numPr>
          <w:ilvl w:val="0"/>
          <w:numId w:val="25"/>
        </w:numPr>
        <w:spacing w:after="0" w:line="240" w:lineRule="auto"/>
        <w:ind w:left="426" w:hanging="426"/>
        <w:jc w:val="both"/>
        <w:rPr>
          <w:rFonts w:cs="Arial"/>
        </w:rPr>
      </w:pPr>
      <w:r w:rsidRPr="00B66276">
        <w:rPr>
          <w:rFonts w:cs="Arial"/>
        </w:rPr>
        <w:t xml:space="preserve">Za odbiór Dokumentacji Projektowej uważać się będzie podpisanie przez Zamawiającego bez uwag Protokołu Odbioru Dokumentacji </w:t>
      </w:r>
      <w:r>
        <w:rPr>
          <w:rFonts w:cs="Arial"/>
        </w:rPr>
        <w:t xml:space="preserve">Projektowej </w:t>
      </w:r>
      <w:r w:rsidRPr="00B66276">
        <w:rPr>
          <w:rFonts w:cs="Arial"/>
        </w:rPr>
        <w:t xml:space="preserve">lub Protokołu Odbioru Końcowego. </w:t>
      </w:r>
      <w:r w:rsidRPr="00B66276">
        <w:rPr>
          <w:rFonts w:cs="Arial"/>
        </w:rPr>
        <w:br/>
        <w:t xml:space="preserve">W przypadku zastrzeżeń co do kompletności lub prawidłowości </w:t>
      </w:r>
      <w:r w:rsidR="00045451">
        <w:rPr>
          <w:rFonts w:cs="Arial"/>
        </w:rPr>
        <w:t>Dokumentacji Projektowej</w:t>
      </w:r>
      <w:r w:rsidRPr="00B66276">
        <w:rPr>
          <w:rFonts w:cs="Arial"/>
        </w:rPr>
        <w:t xml:space="preserve">, Zamawiający ustali termin jej uzupełnienia co zostanie potwierdzone w postaci pisemnej notatki potwierdzonej przez przedstawicieli Zamawiającego. Wykonawca jest zobowiązany do uwzględnienia zastrzeżeń Zamawiającego przed </w:t>
      </w:r>
      <w:r w:rsidR="00045451">
        <w:rPr>
          <w:rFonts w:cs="Arial"/>
        </w:rPr>
        <w:t>ponownym przedstawieniem Dokumentacji Projektowej do odbioru</w:t>
      </w:r>
      <w:r w:rsidRPr="00B66276">
        <w:rPr>
          <w:rFonts w:cs="Arial"/>
        </w:rPr>
        <w:t>.</w:t>
      </w:r>
    </w:p>
    <w:p w14:paraId="3A89749F" w14:textId="57B94C4F" w:rsidR="001133E1" w:rsidRPr="00B66276" w:rsidRDefault="001133E1">
      <w:pPr>
        <w:numPr>
          <w:ilvl w:val="0"/>
          <w:numId w:val="25"/>
        </w:numPr>
        <w:spacing w:after="0" w:line="240" w:lineRule="auto"/>
        <w:ind w:left="426" w:hanging="426"/>
        <w:jc w:val="both"/>
        <w:rPr>
          <w:rFonts w:cs="Arial"/>
        </w:rPr>
      </w:pPr>
      <w:r w:rsidRPr="00B66276">
        <w:rPr>
          <w:rFonts w:cs="Arial"/>
        </w:rPr>
        <w:t xml:space="preserve">W przypadku stwierdzenia przez Zamawiającego wad w przekazanej Dokumentacji Projektowej, Zamawiający uprawniony jest wstrzymać czynności odbioru tej części </w:t>
      </w:r>
      <w:r w:rsidR="00045451">
        <w:rPr>
          <w:rFonts w:cs="Arial"/>
        </w:rPr>
        <w:t>Dokumentacji Projektowej</w:t>
      </w:r>
      <w:r w:rsidRPr="00B66276">
        <w:rPr>
          <w:rFonts w:cs="Arial"/>
        </w:rPr>
        <w:t xml:space="preserve">, wyznaczając Wykonawcy termin na usunięcie wad. </w:t>
      </w:r>
    </w:p>
    <w:p w14:paraId="464BCC6E" w14:textId="7AB14471" w:rsidR="001133E1" w:rsidRPr="00B66276" w:rsidRDefault="001133E1">
      <w:pPr>
        <w:numPr>
          <w:ilvl w:val="0"/>
          <w:numId w:val="25"/>
        </w:numPr>
        <w:spacing w:after="0" w:line="240" w:lineRule="auto"/>
        <w:ind w:left="426" w:hanging="426"/>
        <w:jc w:val="both"/>
        <w:rPr>
          <w:rFonts w:cs="Arial"/>
        </w:rPr>
      </w:pPr>
      <w:r w:rsidRPr="00B66276">
        <w:rPr>
          <w:rFonts w:cs="Arial"/>
        </w:rPr>
        <w:t xml:space="preserve">Prawidłowo sporządzona i kompletna Dokumentacja Projektowa zostanie odebrana przez Zamawiającego. Zamawiający zaakceptuje i zaopatrzy odebraną część Dokumentacji </w:t>
      </w:r>
      <w:r w:rsidR="00045451">
        <w:rPr>
          <w:rFonts w:cs="Arial"/>
        </w:rPr>
        <w:t>Projektowej</w:t>
      </w:r>
      <w:r w:rsidR="00045451" w:rsidRPr="00B66276">
        <w:rPr>
          <w:rFonts w:cs="Arial"/>
        </w:rPr>
        <w:t xml:space="preserve"> </w:t>
      </w:r>
      <w:r w:rsidRPr="00B66276">
        <w:rPr>
          <w:rFonts w:cs="Arial"/>
        </w:rPr>
        <w:t>w klauzulę „ZATWIERDZONO DO REALIZACJI”.</w:t>
      </w:r>
    </w:p>
    <w:p w14:paraId="64EE7B8A" w14:textId="77777777" w:rsidR="001133E1" w:rsidRPr="00B66276" w:rsidRDefault="001133E1">
      <w:pPr>
        <w:numPr>
          <w:ilvl w:val="0"/>
          <w:numId w:val="25"/>
        </w:numPr>
        <w:spacing w:after="0" w:line="240" w:lineRule="auto"/>
        <w:ind w:left="426" w:hanging="426"/>
        <w:jc w:val="both"/>
        <w:rPr>
          <w:rFonts w:cs="Arial"/>
        </w:rPr>
      </w:pPr>
      <w:r w:rsidRPr="00B66276">
        <w:rPr>
          <w:rFonts w:cs="Arial"/>
        </w:rPr>
        <w:t xml:space="preserve">W toku wszelkich postępowań, mających za przedmiot decyzje administracyjne, pozwolenia, zgłoszenia i uzgodnienia, o których mowa w §1 nin. Umowy, Wykonawca zobowiązany jest </w:t>
      </w:r>
      <w:r w:rsidR="006F2374" w:rsidRPr="00B66276">
        <w:rPr>
          <w:rFonts w:cs="Arial"/>
        </w:rPr>
        <w:br/>
      </w:r>
      <w:r w:rsidRPr="00B66276">
        <w:rPr>
          <w:rFonts w:cs="Arial"/>
        </w:rPr>
        <w:t>w szczególności do:</w:t>
      </w:r>
    </w:p>
    <w:p w14:paraId="2C064655" w14:textId="77777777" w:rsidR="001133E1" w:rsidRPr="00B66276" w:rsidRDefault="001133E1" w:rsidP="001133E1">
      <w:pPr>
        <w:numPr>
          <w:ilvl w:val="0"/>
          <w:numId w:val="20"/>
        </w:numPr>
        <w:spacing w:after="0" w:line="240" w:lineRule="auto"/>
        <w:jc w:val="both"/>
        <w:rPr>
          <w:rFonts w:cs="Arial"/>
        </w:rPr>
      </w:pPr>
      <w:r w:rsidRPr="00B66276">
        <w:rPr>
          <w:rFonts w:cs="Arial"/>
        </w:rPr>
        <w:t>bieżącego monitorowania działań organu administracji,</w:t>
      </w:r>
    </w:p>
    <w:p w14:paraId="07C5059F" w14:textId="77777777" w:rsidR="001133E1" w:rsidRPr="00B66276" w:rsidRDefault="001133E1" w:rsidP="001133E1">
      <w:pPr>
        <w:numPr>
          <w:ilvl w:val="0"/>
          <w:numId w:val="20"/>
        </w:numPr>
        <w:spacing w:after="0" w:line="240" w:lineRule="auto"/>
        <w:jc w:val="both"/>
        <w:rPr>
          <w:rFonts w:cs="Arial"/>
        </w:rPr>
      </w:pPr>
      <w:r w:rsidRPr="00B66276">
        <w:rPr>
          <w:rFonts w:cs="Arial"/>
        </w:rPr>
        <w:t>natychmiastowego uzupełniania lub poprawiania dokumentacji złożonej w w/w postepowaniach, zgodnie z żądaniami organu administracji,</w:t>
      </w:r>
    </w:p>
    <w:p w14:paraId="2C7556F7" w14:textId="77777777" w:rsidR="001133E1" w:rsidRPr="00B66276" w:rsidRDefault="001133E1" w:rsidP="001133E1">
      <w:pPr>
        <w:numPr>
          <w:ilvl w:val="0"/>
          <w:numId w:val="20"/>
        </w:numPr>
        <w:spacing w:after="0" w:line="240" w:lineRule="auto"/>
        <w:jc w:val="both"/>
        <w:rPr>
          <w:rFonts w:cs="Arial"/>
        </w:rPr>
      </w:pPr>
      <w:r w:rsidRPr="00B66276">
        <w:rPr>
          <w:rFonts w:cs="Arial"/>
        </w:rPr>
        <w:t>natychmiastowego składania organowi administracyjnemu żądanych przez niego wyjaśnień,</w:t>
      </w:r>
    </w:p>
    <w:p w14:paraId="2C961008" w14:textId="77777777" w:rsidR="001133E1" w:rsidRPr="00B66276" w:rsidRDefault="001133E1" w:rsidP="001133E1">
      <w:pPr>
        <w:numPr>
          <w:ilvl w:val="0"/>
          <w:numId w:val="20"/>
        </w:numPr>
        <w:spacing w:after="0" w:line="240" w:lineRule="auto"/>
        <w:jc w:val="both"/>
        <w:rPr>
          <w:rFonts w:cs="Arial"/>
        </w:rPr>
      </w:pPr>
      <w:r w:rsidRPr="00B66276">
        <w:rPr>
          <w:rFonts w:cs="Arial"/>
        </w:rPr>
        <w:t xml:space="preserve">utrzymywania bieżącego kontaktu z organem administracji, w tym odbywania nie rzadziej niż raz w tygodniu wizyt bądź kontaktu telefonicznego w organie celem ustalenia stanu postępowania. </w:t>
      </w:r>
    </w:p>
    <w:p w14:paraId="13F1D5A1" w14:textId="77777777" w:rsidR="001133E1" w:rsidRPr="00B66276" w:rsidRDefault="001133E1">
      <w:pPr>
        <w:numPr>
          <w:ilvl w:val="0"/>
          <w:numId w:val="25"/>
        </w:numPr>
        <w:spacing w:after="0" w:line="240" w:lineRule="auto"/>
        <w:ind w:left="426" w:hanging="426"/>
        <w:jc w:val="both"/>
        <w:rPr>
          <w:rFonts w:cs="Arial"/>
        </w:rPr>
      </w:pPr>
      <w:r w:rsidRPr="00B66276">
        <w:rPr>
          <w:rFonts w:cs="Arial"/>
        </w:rPr>
        <w:t>Strony ustalają, że Wykonawca obowiązany jest uwzględniać i spełniać wszelkie żądania organu administracji zgłoszone w ramach postępowań o których mowa w ust. 13, o ile nie powoduje to przekroczenia zakresu udzielonego pełnomocnictwa lub nienależytego wykonania niniejszej Umowy  oraz po uprzednim zgłoszeniu Zamawiającemu zakresu zamierzonych przez Wykonawcę działań lub czynności, pod rygorem przyjęcia przez Wykonawcę odpowiedzialności za podjęte wobec organu działania.</w:t>
      </w:r>
    </w:p>
    <w:p w14:paraId="3F9D4958" w14:textId="77777777" w:rsidR="001133E1" w:rsidRPr="00B66276" w:rsidRDefault="001133E1">
      <w:pPr>
        <w:numPr>
          <w:ilvl w:val="0"/>
          <w:numId w:val="25"/>
        </w:numPr>
        <w:spacing w:after="0" w:line="240" w:lineRule="auto"/>
        <w:ind w:left="426" w:hanging="426"/>
        <w:jc w:val="both"/>
        <w:rPr>
          <w:rFonts w:cs="Arial"/>
        </w:rPr>
      </w:pPr>
      <w:r w:rsidRPr="00B66276">
        <w:rPr>
          <w:rFonts w:cs="Arial"/>
        </w:rPr>
        <w:t xml:space="preserve">Wykonawca zobowiązany jest do bieżącego informowania Zamawiającego o toku postępowań, </w:t>
      </w:r>
      <w:r w:rsidR="006F2374" w:rsidRPr="00B66276">
        <w:rPr>
          <w:rFonts w:cs="Arial"/>
        </w:rPr>
        <w:br/>
      </w:r>
      <w:r w:rsidRPr="00B66276">
        <w:rPr>
          <w:rFonts w:cs="Arial"/>
        </w:rPr>
        <w:t xml:space="preserve">o których mowa w ust. 13, w szczególności do: </w:t>
      </w:r>
    </w:p>
    <w:p w14:paraId="1013963B" w14:textId="77777777" w:rsidR="001133E1" w:rsidRPr="00B66276"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66276">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5A770011" w14:textId="77777777" w:rsidR="001133E1" w:rsidRPr="00B66276"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66276">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224A7394" w14:textId="77777777" w:rsidR="001133E1" w:rsidRPr="00B66276"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66276">
        <w:rPr>
          <w:rFonts w:ascii="Arial" w:hAnsi="Arial" w:cs="Arial"/>
          <w:sz w:val="20"/>
          <w:szCs w:val="20"/>
        </w:rPr>
        <w:t xml:space="preserve">w razie potrzeby uzgodnienia stanowisk, niezwłocznego zawiadomienia Zamawiającego o takiej potrzebie, wraz z podaniem zakresu uzgodnień oraz wytycznych i propozycji Wykonawcy w tym zakresie; </w:t>
      </w:r>
    </w:p>
    <w:p w14:paraId="1D40C1B8" w14:textId="77777777" w:rsidR="001133E1" w:rsidRPr="00B66276"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66276">
        <w:rPr>
          <w:rFonts w:ascii="Arial" w:hAnsi="Arial" w:cs="Arial"/>
          <w:sz w:val="20"/>
          <w:szCs w:val="20"/>
        </w:rPr>
        <w:lastRenderedPageBreak/>
        <w:t xml:space="preserve">składania Zamawiającemu w ostatnim dniu każdego miesiąca obowiązywania Umowy pisemnego sprawozdania z przebiegu postępowań o których mowa w ust. 13 oraz podjętych przez Wykonawcę w danym miesiącu działań w ramach tych postępowań. </w:t>
      </w:r>
    </w:p>
    <w:p w14:paraId="58547839" w14:textId="77777777" w:rsidR="00C218CB" w:rsidRPr="003E1F82" w:rsidRDefault="001133E1">
      <w:pPr>
        <w:numPr>
          <w:ilvl w:val="0"/>
          <w:numId w:val="25"/>
        </w:numPr>
        <w:spacing w:after="0" w:line="240" w:lineRule="auto"/>
        <w:ind w:left="426" w:hanging="426"/>
        <w:jc w:val="both"/>
        <w:rPr>
          <w:rFonts w:cs="Arial"/>
        </w:rPr>
      </w:pPr>
      <w:r w:rsidRPr="00B66276">
        <w:rPr>
          <w:rFonts w:cs="Arial"/>
        </w:rPr>
        <w:t xml:space="preserve">Realizacja obowiązków, o których mowa w ust. 13 nie stanowi podstawy do przeniesienia na Zamawiającego odpowiedzialności za działania i zaniechania Wykonawcy w ramach postępowań o których mowa w ust. 13 ani też do wydłużenia terminów realizacji Przedmiotu Umowy, </w:t>
      </w:r>
      <w:r w:rsidR="006F2374" w:rsidRPr="00B66276">
        <w:rPr>
          <w:rFonts w:cs="Arial"/>
        </w:rPr>
        <w:br/>
      </w:r>
      <w:r w:rsidRPr="00B66276">
        <w:rPr>
          <w:rFonts w:cs="Arial"/>
        </w:rPr>
        <w:t>w szczególności dokonanie jakichkolwiek uzgodnień z Zamawiającym nie wyłącza odpowiedzialności Wykonawcy za wykonanie i należyte wykonanie Przedmiotu Umowy.</w:t>
      </w:r>
    </w:p>
    <w:p w14:paraId="3B950E61" w14:textId="77777777" w:rsidR="00481094" w:rsidRPr="00B66276" w:rsidRDefault="00481094" w:rsidP="00A95B01">
      <w:pPr>
        <w:pStyle w:val="Nagwek1"/>
        <w:rPr>
          <w:szCs w:val="20"/>
        </w:rPr>
      </w:pPr>
      <w:bookmarkStart w:id="16" w:name="_Toc64037111"/>
      <w:bookmarkStart w:id="17" w:name="_Toc65495293"/>
      <w:bookmarkStart w:id="18" w:name="_Toc65498602"/>
      <w:bookmarkStart w:id="19" w:name="_Toc65498647"/>
      <w:bookmarkStart w:id="20" w:name="_Toc167795029"/>
      <w:r w:rsidRPr="00B66276">
        <w:rPr>
          <w:szCs w:val="20"/>
        </w:rPr>
        <w:t>§4</w:t>
      </w:r>
      <w:r w:rsidRPr="00B66276">
        <w:rPr>
          <w:szCs w:val="20"/>
        </w:rPr>
        <w:br/>
        <w:t>Zobowiązania Wykonawcy</w:t>
      </w:r>
      <w:bookmarkEnd w:id="16"/>
      <w:bookmarkEnd w:id="17"/>
      <w:bookmarkEnd w:id="18"/>
      <w:bookmarkEnd w:id="19"/>
      <w:bookmarkEnd w:id="20"/>
    </w:p>
    <w:p w14:paraId="605579C0" w14:textId="77777777" w:rsidR="00481094" w:rsidRPr="00B66276" w:rsidRDefault="00481094">
      <w:pPr>
        <w:numPr>
          <w:ilvl w:val="0"/>
          <w:numId w:val="27"/>
        </w:numPr>
        <w:spacing w:after="120" w:line="240" w:lineRule="auto"/>
        <w:ind w:left="425" w:hanging="357"/>
        <w:jc w:val="both"/>
        <w:rPr>
          <w:rFonts w:cs="Arial"/>
        </w:rPr>
      </w:pPr>
      <w:r w:rsidRPr="00B66276">
        <w:rPr>
          <w:rFonts w:cs="Arial"/>
        </w:rPr>
        <w:t>Wykonawca zobowiązuje się wykonać Przedmiot Umowy zgodnie z najlepszą wiedzą i  należytą starannością właściwą dla profesjonalisty, w szczególności zgodnie z:</w:t>
      </w:r>
    </w:p>
    <w:p w14:paraId="4A2CA4C6" w14:textId="77777777" w:rsidR="00481094" w:rsidRPr="00B66276" w:rsidRDefault="00481094" w:rsidP="00600277">
      <w:pPr>
        <w:numPr>
          <w:ilvl w:val="0"/>
          <w:numId w:val="16"/>
        </w:numPr>
        <w:autoSpaceDE w:val="0"/>
        <w:spacing w:after="0" w:line="240" w:lineRule="auto"/>
        <w:ind w:left="709" w:hanging="283"/>
        <w:jc w:val="both"/>
        <w:rPr>
          <w:rFonts w:cs="Arial"/>
        </w:rPr>
      </w:pPr>
      <w:r w:rsidRPr="00B66276">
        <w:rPr>
          <w:rFonts w:cs="Arial"/>
        </w:rPr>
        <w:t>obowiązującymi przepisami</w:t>
      </w:r>
      <w:r w:rsidR="00C218CB" w:rsidRPr="00B66276">
        <w:rPr>
          <w:rFonts w:cs="Arial"/>
        </w:rPr>
        <w:t xml:space="preserve"> prawa</w:t>
      </w:r>
      <w:r w:rsidRPr="00B66276">
        <w:rPr>
          <w:rFonts w:cs="Arial"/>
        </w:rPr>
        <w:t>,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Inwestycji, zaakceptowaną i zatwierdzoną przez Zamawiającego dokumentacją zgodną z wymaganiami określonymi w </w:t>
      </w:r>
      <w:r w:rsidRPr="00B66276">
        <w:rPr>
          <w:rFonts w:cs="Arial"/>
          <w:b/>
        </w:rPr>
        <w:t>Załączniku nr 2</w:t>
      </w:r>
      <w:r w:rsidRPr="00B66276">
        <w:rPr>
          <w:rFonts w:cs="Arial"/>
        </w:rPr>
        <w:t>,</w:t>
      </w:r>
    </w:p>
    <w:p w14:paraId="2DBA1A98" w14:textId="77777777" w:rsidR="00481094" w:rsidRPr="00B66276" w:rsidRDefault="00481094" w:rsidP="00600277">
      <w:pPr>
        <w:numPr>
          <w:ilvl w:val="0"/>
          <w:numId w:val="16"/>
        </w:numPr>
        <w:autoSpaceDE w:val="0"/>
        <w:spacing w:after="0" w:line="240" w:lineRule="auto"/>
        <w:ind w:left="709" w:hanging="283"/>
        <w:jc w:val="both"/>
        <w:rPr>
          <w:rFonts w:cs="Arial"/>
        </w:rPr>
      </w:pPr>
      <w:r w:rsidRPr="00B66276">
        <w:rPr>
          <w:rFonts w:cs="Arial"/>
        </w:rPr>
        <w:t xml:space="preserve">obowiązującymi na terenie Zamawiającego normami wewnątrzzakładowymi wynikającymi </w:t>
      </w:r>
      <w:r w:rsidR="006F2374" w:rsidRPr="00B66276">
        <w:rPr>
          <w:rFonts w:cs="Arial"/>
        </w:rPr>
        <w:br/>
      </w:r>
      <w:r w:rsidRPr="00B66276">
        <w:rPr>
          <w:rFonts w:cs="Arial"/>
        </w:rPr>
        <w:t xml:space="preserve">z następujących dokumentów: „Standardu BHP dla podwykonawców ORLEN OIL”, „Standardu środowiskowego dla podwykonawców ORLEN OIL” stanowiących wraz z „Taryfikatorem kar pieniężnych za naruszenie zasad w zakresie BHP, p.poż. lub bezpieczeństwa procesowego” </w:t>
      </w:r>
      <w:r w:rsidRPr="00B66276">
        <w:rPr>
          <w:rFonts w:cs="Arial"/>
          <w:b/>
        </w:rPr>
        <w:t>Załącznik nr 4a-4d</w:t>
      </w:r>
      <w:r w:rsidRPr="00B66276">
        <w:rPr>
          <w:rFonts w:cs="Arial"/>
        </w:rPr>
        <w:t xml:space="preserve"> do niniejszej Umowy,</w:t>
      </w:r>
    </w:p>
    <w:p w14:paraId="579B0AD1" w14:textId="7D9BA9C5" w:rsidR="00481094" w:rsidRPr="00B66276" w:rsidRDefault="00481094" w:rsidP="00600277">
      <w:pPr>
        <w:numPr>
          <w:ilvl w:val="0"/>
          <w:numId w:val="16"/>
        </w:numPr>
        <w:autoSpaceDE w:val="0"/>
        <w:spacing w:after="0" w:line="240" w:lineRule="auto"/>
        <w:ind w:left="709" w:hanging="283"/>
        <w:jc w:val="both"/>
        <w:rPr>
          <w:rFonts w:cs="Arial"/>
        </w:rPr>
      </w:pPr>
      <w:r w:rsidRPr="00B66276">
        <w:rPr>
          <w:rFonts w:cs="Arial"/>
        </w:rPr>
        <w:t>obowiązującymi na terenie danego Zakładu Produkcyjnego Zamawiającego zasadami ruchu materiałowo-osobowego, z którymi Wykonawca zapoznał się przed podpisaniem niniejszej Umowy,</w:t>
      </w:r>
    </w:p>
    <w:p w14:paraId="71FAC658" w14:textId="77777777" w:rsidR="00481094" w:rsidRPr="00B66276" w:rsidRDefault="00481094" w:rsidP="00600277">
      <w:pPr>
        <w:numPr>
          <w:ilvl w:val="0"/>
          <w:numId w:val="16"/>
        </w:numPr>
        <w:autoSpaceDE w:val="0"/>
        <w:spacing w:after="120" w:line="240" w:lineRule="auto"/>
        <w:ind w:left="709" w:hanging="284"/>
        <w:jc w:val="both"/>
        <w:rPr>
          <w:rFonts w:cs="Arial"/>
          <w:color w:val="000000"/>
        </w:rPr>
      </w:pPr>
      <w:r w:rsidRPr="00B66276">
        <w:rPr>
          <w:rFonts w:cs="Arial"/>
        </w:rPr>
        <w:t>postanowieniami niniejszej Umowy oraz Załączników do niej i powołanymi w tychże Załącznikach dokumentów.</w:t>
      </w:r>
    </w:p>
    <w:p w14:paraId="3C9816AE" w14:textId="77777777" w:rsidR="00481094" w:rsidRPr="00B66276" w:rsidRDefault="00481094">
      <w:pPr>
        <w:numPr>
          <w:ilvl w:val="0"/>
          <w:numId w:val="27"/>
        </w:numPr>
        <w:spacing w:after="120" w:line="240" w:lineRule="auto"/>
        <w:ind w:left="425" w:hanging="357"/>
        <w:jc w:val="both"/>
        <w:rPr>
          <w:rFonts w:cs="Arial"/>
        </w:rPr>
      </w:pPr>
      <w:r w:rsidRPr="00B66276">
        <w:rPr>
          <w:rFonts w:cs="Arial"/>
        </w:rPr>
        <w:t>Wykonawca zobowiązuje się również w szczególności do:</w:t>
      </w:r>
    </w:p>
    <w:p w14:paraId="31AADCAA" w14:textId="77777777" w:rsidR="00481094" w:rsidRPr="00B66276" w:rsidRDefault="00481094" w:rsidP="00600277">
      <w:pPr>
        <w:numPr>
          <w:ilvl w:val="0"/>
          <w:numId w:val="19"/>
        </w:numPr>
        <w:autoSpaceDE w:val="0"/>
        <w:spacing w:after="0" w:line="240" w:lineRule="auto"/>
        <w:ind w:left="709" w:hanging="283"/>
        <w:jc w:val="both"/>
        <w:rPr>
          <w:rFonts w:cs="Arial"/>
        </w:rPr>
      </w:pPr>
      <w:r w:rsidRPr="00B66276">
        <w:rPr>
          <w:rFonts w:cs="Arial"/>
        </w:rPr>
        <w:t>składania Zamawiającemu - na jego żądanie - informacji ze stanu realizacji Przedmiotu Umowy; w przypadku zagrożenia terminu umownego, Wykonawca zobowiązany jest do informowania - na bieżąco - Zamawiającego o ryzyku i przyczynach opóźnień, poprzez przesłane wiadomości e-mail na adres Kierownika Projektu po stronie Zamawiającego,</w:t>
      </w:r>
    </w:p>
    <w:p w14:paraId="02E03C3B" w14:textId="77777777" w:rsidR="00481094" w:rsidRPr="00B66276" w:rsidRDefault="00481094" w:rsidP="00600277">
      <w:pPr>
        <w:numPr>
          <w:ilvl w:val="0"/>
          <w:numId w:val="19"/>
        </w:numPr>
        <w:autoSpaceDE w:val="0"/>
        <w:spacing w:after="0" w:line="240" w:lineRule="auto"/>
        <w:ind w:left="709" w:hanging="283"/>
        <w:jc w:val="both"/>
        <w:rPr>
          <w:rFonts w:cs="Arial"/>
        </w:rPr>
      </w:pPr>
      <w:r w:rsidRPr="00B66276">
        <w:rPr>
          <w:rFonts w:cs="Arial"/>
        </w:rPr>
        <w:t>uzgadniania warunków technicznych dotyczących projektowanych urządzeń, rozwiązań technicznych</w:t>
      </w:r>
      <w:r w:rsidR="00C218CB" w:rsidRPr="00B66276">
        <w:rPr>
          <w:rFonts w:cs="Arial"/>
        </w:rPr>
        <w:t>, technologicznych</w:t>
      </w:r>
      <w:r w:rsidRPr="00B66276">
        <w:rPr>
          <w:rFonts w:cs="Arial"/>
        </w:rPr>
        <w:t xml:space="preserve"> i instalacji oraz uzyskania akceptacji</w:t>
      </w:r>
      <w:r w:rsidR="00112DF2" w:rsidRPr="00B66276">
        <w:rPr>
          <w:rFonts w:cs="Arial"/>
        </w:rPr>
        <w:t xml:space="preserve"> Zamawiającego</w:t>
      </w:r>
      <w:r w:rsidRPr="00B66276">
        <w:rPr>
          <w:rFonts w:cs="Arial"/>
        </w:rPr>
        <w:t xml:space="preserve"> dla planowanych do zakupu urządzeń i materiałów,</w:t>
      </w:r>
    </w:p>
    <w:p w14:paraId="6F734812" w14:textId="77777777" w:rsidR="00481094" w:rsidRPr="00B66276" w:rsidRDefault="00481094" w:rsidP="00600277">
      <w:pPr>
        <w:numPr>
          <w:ilvl w:val="0"/>
          <w:numId w:val="19"/>
        </w:numPr>
        <w:autoSpaceDE w:val="0"/>
        <w:spacing w:after="0" w:line="240" w:lineRule="auto"/>
        <w:ind w:left="709" w:hanging="283"/>
        <w:jc w:val="both"/>
        <w:rPr>
          <w:rFonts w:cs="Arial"/>
        </w:rPr>
      </w:pPr>
      <w:r w:rsidRPr="00B66276">
        <w:rPr>
          <w:rFonts w:cs="Arial"/>
        </w:rPr>
        <w:t>niezatrudniania</w:t>
      </w:r>
      <w:r w:rsidR="00C218CB" w:rsidRPr="00B66276">
        <w:rPr>
          <w:rFonts w:cs="Arial"/>
        </w:rPr>
        <w:t xml:space="preserve">, na jakiejkolwiek podstawie prawnej, </w:t>
      </w:r>
      <w:r w:rsidRPr="00B66276">
        <w:rPr>
          <w:rFonts w:cs="Arial"/>
        </w:rPr>
        <w:t>pracowników Zamawiającego przy wykonywaniu prac objętych Umową,</w:t>
      </w:r>
    </w:p>
    <w:p w14:paraId="34A0D3ED" w14:textId="77777777" w:rsidR="00481094" w:rsidRPr="00B66276" w:rsidRDefault="00481094" w:rsidP="00600277">
      <w:pPr>
        <w:numPr>
          <w:ilvl w:val="0"/>
          <w:numId w:val="19"/>
        </w:numPr>
        <w:autoSpaceDE w:val="0"/>
        <w:spacing w:after="0" w:line="240" w:lineRule="auto"/>
        <w:ind w:left="709" w:hanging="283"/>
        <w:jc w:val="both"/>
        <w:rPr>
          <w:rFonts w:cs="Arial"/>
        </w:rPr>
      </w:pPr>
      <w:r w:rsidRPr="00B66276">
        <w:rPr>
          <w:rFonts w:cs="Arial"/>
        </w:rPr>
        <w:t xml:space="preserve">zachowania </w:t>
      </w:r>
      <w:r w:rsidR="00112DF2" w:rsidRPr="00B66276">
        <w:rPr>
          <w:rFonts w:cs="Arial"/>
        </w:rPr>
        <w:t xml:space="preserve">w </w:t>
      </w:r>
      <w:r w:rsidRPr="00B66276">
        <w:rPr>
          <w:rFonts w:cs="Arial"/>
        </w:rPr>
        <w:t>tajemnicy wszelkich informacji oraz dokumentów handlowych i technicznych uzyskanych od Zamawiającego udostępnionych w czasie realizacji Przedmiotu Umowy; udostępnienie ich osobom trzecim wymaga pisemnej zgody Zamawiającego.</w:t>
      </w:r>
    </w:p>
    <w:p w14:paraId="18EEFF8B" w14:textId="77777777" w:rsidR="00481094" w:rsidRPr="00B66276" w:rsidRDefault="00481094" w:rsidP="00600277">
      <w:pPr>
        <w:numPr>
          <w:ilvl w:val="0"/>
          <w:numId w:val="19"/>
        </w:numPr>
        <w:autoSpaceDE w:val="0"/>
        <w:spacing w:after="0" w:line="240" w:lineRule="auto"/>
        <w:ind w:left="709" w:hanging="283"/>
        <w:jc w:val="both"/>
        <w:rPr>
          <w:rFonts w:cs="Arial"/>
        </w:rPr>
      </w:pPr>
      <w:r w:rsidRPr="00B66276">
        <w:rPr>
          <w:rFonts w:cs="Arial"/>
        </w:rPr>
        <w:t xml:space="preserve">reprezentowania Zamawiającego przed organami administracji publicznej celem uzyskania </w:t>
      </w:r>
      <w:r w:rsidR="006F2374" w:rsidRPr="00B66276">
        <w:rPr>
          <w:rFonts w:cs="Arial"/>
        </w:rPr>
        <w:br/>
      </w:r>
      <w:r w:rsidRPr="00B66276">
        <w:rPr>
          <w:rFonts w:cs="Arial"/>
        </w:rPr>
        <w:t>w jego imieniu wszelkich stosownych i koniecznych do zrealizowania Przedmiotu Umowy decyzji, pozwoleń itp.</w:t>
      </w:r>
    </w:p>
    <w:p w14:paraId="23CE462C" w14:textId="77777777" w:rsidR="00481094" w:rsidRPr="00B66276" w:rsidRDefault="00481094" w:rsidP="00600277">
      <w:pPr>
        <w:numPr>
          <w:ilvl w:val="0"/>
          <w:numId w:val="19"/>
        </w:numPr>
        <w:autoSpaceDE w:val="0"/>
        <w:spacing w:after="0" w:line="240" w:lineRule="auto"/>
        <w:ind w:left="709" w:hanging="284"/>
        <w:jc w:val="both"/>
        <w:rPr>
          <w:rFonts w:cs="Arial"/>
        </w:rPr>
      </w:pPr>
      <w:r w:rsidRPr="00B66276">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3B66D52F" w14:textId="77777777" w:rsidR="00481094" w:rsidRPr="00B66276" w:rsidRDefault="00481094" w:rsidP="00600277">
      <w:pPr>
        <w:numPr>
          <w:ilvl w:val="0"/>
          <w:numId w:val="19"/>
        </w:numPr>
        <w:autoSpaceDE w:val="0"/>
        <w:spacing w:after="0" w:line="240" w:lineRule="auto"/>
        <w:ind w:left="709"/>
        <w:jc w:val="both"/>
        <w:rPr>
          <w:rFonts w:cs="Arial"/>
        </w:rPr>
      </w:pPr>
      <w:r w:rsidRPr="00B66276">
        <w:rPr>
          <w:rFonts w:cs="Arial"/>
        </w:rPr>
        <w:t xml:space="preserve">odebrania od Zamawiającego terenu robót, zabezpieczenie terenu robót oraz jego zaplecza, </w:t>
      </w:r>
      <w:r w:rsidR="006F2374" w:rsidRPr="00B66276">
        <w:rPr>
          <w:rFonts w:cs="Arial"/>
        </w:rPr>
        <w:br/>
      </w:r>
      <w:r w:rsidRPr="00B66276">
        <w:rPr>
          <w:rFonts w:cs="Arial"/>
        </w:rPr>
        <w:t>w tym w szczególności odpowiedniego zorganizowania zasilania terenu robót w energię elektryczną i wodę, w oparciu o sieć dostawy mediów Zamawiającego, oznakowanie placu budowy, wyposażenie w sprzęt bhp i ppoż.;</w:t>
      </w:r>
    </w:p>
    <w:p w14:paraId="730D45B0" w14:textId="77777777" w:rsidR="00481094" w:rsidRPr="00B66276" w:rsidRDefault="00481094" w:rsidP="00600277">
      <w:pPr>
        <w:numPr>
          <w:ilvl w:val="0"/>
          <w:numId w:val="19"/>
        </w:numPr>
        <w:autoSpaceDE w:val="0"/>
        <w:spacing w:after="0" w:line="240" w:lineRule="auto"/>
        <w:jc w:val="both"/>
        <w:rPr>
          <w:rFonts w:cs="Arial"/>
        </w:rPr>
      </w:pPr>
      <w:r w:rsidRPr="00B66276">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5F375411" w14:textId="77777777" w:rsidR="00481094" w:rsidRPr="00B66276" w:rsidRDefault="00481094" w:rsidP="00600277">
      <w:pPr>
        <w:numPr>
          <w:ilvl w:val="0"/>
          <w:numId w:val="19"/>
        </w:numPr>
        <w:autoSpaceDE w:val="0"/>
        <w:spacing w:after="0" w:line="240" w:lineRule="auto"/>
        <w:jc w:val="both"/>
        <w:rPr>
          <w:rFonts w:cs="Arial"/>
        </w:rPr>
      </w:pPr>
      <w:r w:rsidRPr="00B66276">
        <w:rPr>
          <w:rFonts w:cs="Arial"/>
        </w:rPr>
        <w:lastRenderedPageBreak/>
        <w:t>w razie potrzeby uzyskania stosownych pozwoleń na czasowe zajęcie terenu i ponoszenia opłat z tym związanych, w zakresie nie stanowiącym terenu Zamawiającego;</w:t>
      </w:r>
    </w:p>
    <w:p w14:paraId="68A0F600" w14:textId="77777777" w:rsidR="00481094" w:rsidRPr="00B66276" w:rsidRDefault="00481094" w:rsidP="00600277">
      <w:pPr>
        <w:numPr>
          <w:ilvl w:val="0"/>
          <w:numId w:val="19"/>
        </w:numPr>
        <w:autoSpaceDE w:val="0"/>
        <w:spacing w:after="0" w:line="240" w:lineRule="auto"/>
        <w:jc w:val="both"/>
        <w:rPr>
          <w:rFonts w:cs="Arial"/>
        </w:rPr>
      </w:pPr>
      <w:r w:rsidRPr="00B66276">
        <w:rPr>
          <w:rFonts w:cs="Arial"/>
        </w:rPr>
        <w:t>przywrócenia do stanu poprzedniego</w:t>
      </w:r>
      <w:r w:rsidR="001614B2" w:rsidRPr="00B66276">
        <w:rPr>
          <w:rFonts w:cs="Arial"/>
        </w:rPr>
        <w:t xml:space="preserve"> oraz uporządkowania</w:t>
      </w:r>
      <w:r w:rsidRPr="00B66276">
        <w:rPr>
          <w:rFonts w:cs="Arial"/>
        </w:rPr>
        <w:t xml:space="preserve"> zajętych dla realizacji Przedmiotu Umowy terenów, w szczególności uprzątnięcia terenu budowy</w:t>
      </w:r>
      <w:r w:rsidR="001614B2" w:rsidRPr="00B66276">
        <w:rPr>
          <w:rFonts w:cs="Arial"/>
        </w:rPr>
        <w:t>, najpóźniej do dnia przedstawienia Przedmiotu Umowy do odbioru bądź niezwłocznie po rozwiązaniu lub odstąpieniu od Umowy przez którąkolwiek ze Stron</w:t>
      </w:r>
      <w:r w:rsidRPr="00B66276">
        <w:rPr>
          <w:rFonts w:cs="Arial"/>
        </w:rPr>
        <w:t>.</w:t>
      </w:r>
    </w:p>
    <w:p w14:paraId="020A5870" w14:textId="77777777" w:rsidR="00481094" w:rsidRPr="00B66276" w:rsidRDefault="00481094" w:rsidP="00481094">
      <w:pPr>
        <w:autoSpaceDE w:val="0"/>
        <w:spacing w:after="0" w:line="240" w:lineRule="auto"/>
        <w:ind w:left="709"/>
        <w:jc w:val="both"/>
        <w:rPr>
          <w:rFonts w:cs="Arial"/>
        </w:rPr>
      </w:pPr>
    </w:p>
    <w:p w14:paraId="299689CB" w14:textId="77777777" w:rsidR="004546AE" w:rsidRDefault="004546AE">
      <w:pPr>
        <w:numPr>
          <w:ilvl w:val="0"/>
          <w:numId w:val="27"/>
        </w:numPr>
        <w:spacing w:after="120" w:line="240" w:lineRule="auto"/>
        <w:ind w:left="425" w:hanging="357"/>
        <w:jc w:val="both"/>
        <w:rPr>
          <w:rFonts w:cs="Arial"/>
        </w:rPr>
      </w:pPr>
      <w:r>
        <w:rPr>
          <w:rFonts w:cs="Arial"/>
        </w:rPr>
        <w:t>Wykonawca oświadcza, że w razie natrafienia na zanieczyszczoną ziemię nastąpi wstrzymanie prac do czasu wydania decyzji administracyjnej (uzyskanie decyzji po stronie Zamawiającego), a Wykonawca nie będzie miał żadnych roszczeń z tego tytułu względem ORLEN OIL,.</w:t>
      </w:r>
    </w:p>
    <w:p w14:paraId="61EF6C85" w14:textId="4A79469B" w:rsidR="00481094" w:rsidRPr="00B66276" w:rsidRDefault="00481094">
      <w:pPr>
        <w:numPr>
          <w:ilvl w:val="0"/>
          <w:numId w:val="27"/>
        </w:numPr>
        <w:spacing w:after="120" w:line="240" w:lineRule="auto"/>
        <w:ind w:left="425" w:hanging="357"/>
        <w:jc w:val="both"/>
        <w:rPr>
          <w:rFonts w:cs="Arial"/>
        </w:rPr>
      </w:pPr>
      <w:r w:rsidRPr="00B66276">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B66276">
        <w:rPr>
          <w:rFonts w:cs="Arial"/>
          <w:b/>
        </w:rPr>
        <w:t>Załącznik nr 4d</w:t>
      </w:r>
      <w:r w:rsidRPr="00B66276">
        <w:rPr>
          <w:rFonts w:cs="Arial"/>
        </w:rPr>
        <w:t xml:space="preserve"> do Umowy. </w:t>
      </w:r>
    </w:p>
    <w:p w14:paraId="39230E20" w14:textId="77777777" w:rsidR="00481094" w:rsidRPr="00B66276" w:rsidRDefault="00481094">
      <w:pPr>
        <w:numPr>
          <w:ilvl w:val="0"/>
          <w:numId w:val="27"/>
        </w:numPr>
        <w:spacing w:after="120" w:line="240" w:lineRule="auto"/>
        <w:ind w:left="425" w:hanging="357"/>
        <w:jc w:val="both"/>
        <w:rPr>
          <w:rFonts w:cs="Arial"/>
          <w:b/>
        </w:rPr>
      </w:pPr>
      <w:r w:rsidRPr="00B66276">
        <w:rPr>
          <w:rFonts w:cs="Arial"/>
        </w:rPr>
        <w:t xml:space="preserve">Wykonawca oświadcza ponadto, że zapoznał się z zakresem i miejscem prowadzenia </w:t>
      </w:r>
      <w:r w:rsidR="001614B2" w:rsidRPr="00B66276">
        <w:rPr>
          <w:rFonts w:cs="Arial"/>
        </w:rPr>
        <w:t>Prac</w:t>
      </w:r>
      <w:r w:rsidRPr="00B66276">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sidRPr="00B66276">
        <w:rPr>
          <w:rFonts w:cs="Arial"/>
          <w:b/>
        </w:rPr>
        <w:t>Załącznikach nr 1, 2 oraz 3.</w:t>
      </w:r>
      <w:r w:rsidRPr="00B66276">
        <w:rPr>
          <w:rFonts w:cs="Arial"/>
          <w:noProof/>
        </w:rPr>
        <w:t xml:space="preserve"> A które są niezbędne do kompleksowego wykonania Przedmiotu Umowy.</w:t>
      </w:r>
    </w:p>
    <w:p w14:paraId="10E1AA02" w14:textId="77777777" w:rsidR="00481094" w:rsidRPr="00B66276" w:rsidRDefault="00481094">
      <w:pPr>
        <w:numPr>
          <w:ilvl w:val="0"/>
          <w:numId w:val="27"/>
        </w:numPr>
        <w:spacing w:after="120" w:line="240" w:lineRule="auto"/>
        <w:ind w:left="425" w:hanging="357"/>
        <w:jc w:val="both"/>
        <w:rPr>
          <w:rFonts w:cs="Arial"/>
        </w:rPr>
      </w:pPr>
      <w:r w:rsidRPr="00B66276">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3C43D409" w14:textId="77777777" w:rsidR="00481094" w:rsidRPr="00B66276" w:rsidRDefault="00481094">
      <w:pPr>
        <w:numPr>
          <w:ilvl w:val="0"/>
          <w:numId w:val="27"/>
        </w:numPr>
        <w:spacing w:after="120" w:line="240" w:lineRule="auto"/>
        <w:ind w:left="425" w:hanging="357"/>
        <w:jc w:val="both"/>
        <w:rPr>
          <w:rFonts w:cs="Arial"/>
        </w:rPr>
      </w:pPr>
      <w:r w:rsidRPr="00B66276">
        <w:rPr>
          <w:rFonts w:cs="Arial"/>
        </w:rPr>
        <w:t xml:space="preserve">Wykonane </w:t>
      </w:r>
      <w:r w:rsidR="005A1BB5" w:rsidRPr="00B66276">
        <w:rPr>
          <w:rFonts w:cs="Arial"/>
        </w:rPr>
        <w:t xml:space="preserve">Prace </w:t>
      </w:r>
      <w:r w:rsidRPr="00B66276">
        <w:rPr>
          <w:rFonts w:cs="Arial"/>
        </w:rPr>
        <w:t xml:space="preserve">muszą spełniać funkcje, do których były przeznaczone i muszą być zgodne </w:t>
      </w:r>
      <w:r w:rsidR="006F2374" w:rsidRPr="00B66276">
        <w:rPr>
          <w:rFonts w:cs="Arial"/>
        </w:rPr>
        <w:br/>
      </w:r>
      <w:r w:rsidRPr="00B66276">
        <w:rPr>
          <w:rFonts w:cs="Arial"/>
        </w:rPr>
        <w:t xml:space="preserve">z Umową, a w szczególności z </w:t>
      </w:r>
      <w:r w:rsidRPr="00B66276">
        <w:rPr>
          <w:rFonts w:cs="Arial"/>
          <w:b/>
        </w:rPr>
        <w:t>Załącznikiem nr 1 oraz nr 3</w:t>
      </w:r>
      <w:r w:rsidRPr="00B66276">
        <w:rPr>
          <w:rFonts w:cs="Arial"/>
        </w:rPr>
        <w:t xml:space="preserve">. Zakres Przedmiotu Umowy obejmuje również wszelkie niezbędne </w:t>
      </w:r>
      <w:r w:rsidR="005A1BB5" w:rsidRPr="00B66276">
        <w:rPr>
          <w:rFonts w:cs="Arial"/>
        </w:rPr>
        <w:t>Prace</w:t>
      </w:r>
      <w:r w:rsidRPr="00B66276">
        <w:rPr>
          <w:rFonts w:cs="Arial"/>
        </w:rPr>
        <w:t xml:space="preserve">, nawet jeżeli nie były wymienione wyraźnie w Umowie lub jej Załącznikach, tak aby spełnić wymagania </w:t>
      </w:r>
      <w:r w:rsidRPr="00B66276">
        <w:rPr>
          <w:rFonts w:cs="Arial"/>
          <w:b/>
        </w:rPr>
        <w:t>Załącznika nr 1 oraz nr 3</w:t>
      </w:r>
      <w:r w:rsidRPr="00B66276">
        <w:rPr>
          <w:rFonts w:cs="Arial"/>
        </w:rPr>
        <w:t xml:space="preserve"> oraz </w:t>
      </w:r>
      <w:r w:rsidR="009650E9" w:rsidRPr="00B66276">
        <w:rPr>
          <w:rFonts w:cs="Arial"/>
        </w:rPr>
        <w:t>Harmonogramu</w:t>
      </w:r>
      <w:r w:rsidRPr="00B66276">
        <w:rPr>
          <w:rFonts w:cs="Arial"/>
        </w:rPr>
        <w:t xml:space="preserve">, w tym prace, które są niezbędne dla stabilności, kompletności oraz bezpieczeństwa i odpowiedniego wykonania </w:t>
      </w:r>
      <w:r w:rsidR="005A1BB5" w:rsidRPr="00B66276">
        <w:rPr>
          <w:rFonts w:cs="Arial"/>
        </w:rPr>
        <w:t>Prac</w:t>
      </w:r>
      <w:r w:rsidRPr="00B66276">
        <w:rPr>
          <w:rFonts w:cs="Arial"/>
        </w:rPr>
        <w:t>.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tego typu dokumentów niezbędnych do wykonania prac. W związku z powyższym takie zadania traktowane będą jako objęte pracami oraz zostaną wykonane przez Wykonawcę w ramach Wynagrodzenia Umownego.</w:t>
      </w:r>
    </w:p>
    <w:p w14:paraId="112A37C9" w14:textId="77777777" w:rsidR="00481094" w:rsidRPr="00B66276" w:rsidRDefault="00481094">
      <w:pPr>
        <w:numPr>
          <w:ilvl w:val="0"/>
          <w:numId w:val="27"/>
        </w:numPr>
        <w:spacing w:after="120" w:line="240" w:lineRule="auto"/>
        <w:ind w:left="425" w:hanging="357"/>
        <w:jc w:val="both"/>
        <w:rPr>
          <w:rFonts w:cs="Arial"/>
        </w:rPr>
      </w:pPr>
      <w:r w:rsidRPr="00B66276">
        <w:rPr>
          <w:rFonts w:cs="Arial"/>
        </w:rPr>
        <w:t>Całość prac objętych niniejszą Umową wykonana będzie przy użyciu specjalistycznego sprzętu, materiałów i środków Wykonawcy, który zapewnia ich posiadanie oraz wiedzę i doświadczenie niezbędne dla prawidłowego wykonania przedmiotu Umowy. Wykonawca oświadcza, iż użyte do realizacji Inwestycji materiały, instalacje, urządzenia i inne elementy, które zostaną użyte/wbudowane/zamontowane w obrębie Inwestycji będą posiadały stosowne atesty i będą spełniały wymagania i normy techniczne, jak również będą fabrycznie nowe i wolne od jakichkolwiek wad fizycznych i prawnych.</w:t>
      </w:r>
    </w:p>
    <w:p w14:paraId="1BAADDAF" w14:textId="77777777" w:rsidR="00481094" w:rsidRPr="00B66276" w:rsidRDefault="00481094">
      <w:pPr>
        <w:numPr>
          <w:ilvl w:val="0"/>
          <w:numId w:val="27"/>
        </w:numPr>
        <w:spacing w:after="120" w:line="240" w:lineRule="auto"/>
        <w:ind w:left="425" w:hanging="357"/>
        <w:jc w:val="both"/>
        <w:rPr>
          <w:rFonts w:cs="Arial"/>
        </w:rPr>
      </w:pPr>
      <w:r w:rsidRPr="00B66276">
        <w:rPr>
          <w:rFonts w:cs="Arial"/>
        </w:rPr>
        <w:t xml:space="preserve">Wykonawca zapewnia, że wszystkie osoby wyznaczone przez niego do realizacji niniejszej Umowy posiadać będą odpowiednie kwalifikacje oraz przeszkolenia  i uprawnienia, w tym do prac na wysokości, wymagane przepisami prawa (w szczególności przepisami projektowymi </w:t>
      </w:r>
      <w:r w:rsidR="006F2374" w:rsidRPr="00B66276">
        <w:rPr>
          <w:rFonts w:cs="Arial"/>
        </w:rPr>
        <w:br/>
      </w:r>
      <w:r w:rsidRPr="00B66276">
        <w:rPr>
          <w:rFonts w:cs="Arial"/>
        </w:rPr>
        <w:t xml:space="preserve">i budowlanymi, BHP i p.poż), a także, że będą one przestrzegały wymogu noszenia na terenie Zakładu kasków, jednolitych ubrań roboczych oznakowanych trwałymi i widocznymi znakami firmowymi Wykonawcy, dalej idących właściwych dla zakresu wykonywanych prac elementów </w:t>
      </w:r>
      <w:r w:rsidRPr="00B66276">
        <w:rPr>
          <w:rFonts w:cs="Arial"/>
        </w:rPr>
        <w:lastRenderedPageBreak/>
        <w:t>odzieży roboczej i ochronnej oraz, że będą posiadały odpowiednie (do zakresu wykonywanych prac) narzędzia. Wykonawca jest obowiązany do prowadzenia ewidencji osób zatrudnionych przy realizacji Przedmiotu Umowy</w:t>
      </w:r>
      <w:r w:rsidR="009650E9" w:rsidRPr="00B66276">
        <w:rPr>
          <w:rFonts w:cs="Arial"/>
        </w:rPr>
        <w:t xml:space="preserve"> i jej niezwłocznego przedstawienia na każde żądanie Zamawiającego</w:t>
      </w:r>
      <w:r w:rsidRPr="00B66276">
        <w:rPr>
          <w:rFonts w:cs="Arial"/>
        </w:rPr>
        <w:t xml:space="preserve">. </w:t>
      </w:r>
    </w:p>
    <w:p w14:paraId="050736E1" w14:textId="77777777" w:rsidR="00481094" w:rsidRPr="00B66276" w:rsidRDefault="00481094">
      <w:pPr>
        <w:numPr>
          <w:ilvl w:val="0"/>
          <w:numId w:val="27"/>
        </w:numPr>
        <w:spacing w:after="120" w:line="240" w:lineRule="auto"/>
        <w:ind w:left="425" w:hanging="357"/>
        <w:jc w:val="both"/>
        <w:rPr>
          <w:rFonts w:cs="Arial"/>
        </w:rPr>
      </w:pPr>
      <w:r w:rsidRPr="00B66276">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w:t>
      </w:r>
      <w:r w:rsidR="006F2374" w:rsidRPr="00B66276">
        <w:rPr>
          <w:rFonts w:cs="Arial"/>
        </w:rPr>
        <w:br/>
      </w:r>
      <w:r w:rsidRPr="00B66276">
        <w:rPr>
          <w:rFonts w:cs="Arial"/>
        </w:rPr>
        <w:t xml:space="preserve">o posiadaniu odpowiednich uprawnień i kwalifikacji wynikających z zakresu rzeczowego prac, aktualnych badań lekarskich, aktualnych szkoleń w zakresie BHP wynikających z obowiązujących przepisów prawa. </w:t>
      </w:r>
    </w:p>
    <w:p w14:paraId="00D100FA" w14:textId="77777777" w:rsidR="00481094" w:rsidRPr="00B66276" w:rsidRDefault="00481094">
      <w:pPr>
        <w:numPr>
          <w:ilvl w:val="0"/>
          <w:numId w:val="27"/>
        </w:numPr>
        <w:spacing w:after="120" w:line="240" w:lineRule="auto"/>
        <w:ind w:left="425" w:hanging="357"/>
        <w:jc w:val="both"/>
        <w:rPr>
          <w:rFonts w:cs="Arial"/>
        </w:rPr>
      </w:pPr>
      <w:r w:rsidRPr="00B66276">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t>
      </w:r>
      <w:r w:rsidR="006F2374" w:rsidRPr="00B66276">
        <w:rPr>
          <w:rFonts w:cs="Arial"/>
        </w:rPr>
        <w:br/>
      </w:r>
      <w:r w:rsidRPr="00B66276">
        <w:rPr>
          <w:rFonts w:cs="Arial"/>
        </w:rPr>
        <w:t xml:space="preserve">w zakresie trzeźwości, kontroli osobistej i mienia jak też mienia, którym dysponują (samochody, bagaż podręczny itp.). </w:t>
      </w:r>
    </w:p>
    <w:p w14:paraId="6D1F22E0" w14:textId="77777777" w:rsidR="00481094" w:rsidRPr="00B66276" w:rsidRDefault="00481094">
      <w:pPr>
        <w:numPr>
          <w:ilvl w:val="0"/>
          <w:numId w:val="27"/>
        </w:numPr>
        <w:spacing w:after="120" w:line="240" w:lineRule="auto"/>
        <w:ind w:left="425" w:hanging="357"/>
        <w:jc w:val="both"/>
        <w:rPr>
          <w:rFonts w:cs="Arial"/>
        </w:rPr>
      </w:pPr>
      <w:r w:rsidRPr="00B66276">
        <w:rPr>
          <w:rFonts w:cs="Arial"/>
        </w:rPr>
        <w:t xml:space="preserve">Szczegółowe zobowiązania i zasady odpowiedzialności Wykonawcy określone są w </w:t>
      </w:r>
      <w:r w:rsidRPr="00B66276">
        <w:rPr>
          <w:rFonts w:cs="Arial"/>
          <w:b/>
        </w:rPr>
        <w:t>Załączniku nr 4a-4d</w:t>
      </w:r>
      <w:r w:rsidRPr="00B66276">
        <w:rPr>
          <w:rFonts w:cs="Arial"/>
        </w:rPr>
        <w:t xml:space="preserve"> do niniejszej Umowy.</w:t>
      </w:r>
    </w:p>
    <w:p w14:paraId="265D427B" w14:textId="74E456AB" w:rsidR="00ED4AFB" w:rsidRDefault="00ED4AFB">
      <w:pPr>
        <w:numPr>
          <w:ilvl w:val="0"/>
          <w:numId w:val="27"/>
        </w:numPr>
        <w:spacing w:after="120" w:line="240" w:lineRule="auto"/>
        <w:ind w:left="425" w:hanging="357"/>
        <w:jc w:val="both"/>
        <w:rPr>
          <w:rFonts w:cs="Arial"/>
        </w:rPr>
      </w:pPr>
      <w:bookmarkStart w:id="21" w:name="_Hlk208556683"/>
      <w:r w:rsidRPr="00B66276">
        <w:rPr>
          <w:rFonts w:cs="Arial"/>
        </w:rPr>
        <w:t xml:space="preserve">Wykonawca oświadcza, że posiada polisę OC Wykonawcy z limitem odpowiedzialności na kwotę </w:t>
      </w:r>
      <w:r w:rsidR="0008025F">
        <w:rPr>
          <w:rFonts w:cs="Arial"/>
        </w:rPr>
        <w:t>1</w:t>
      </w:r>
      <w:r w:rsidRPr="00B66276">
        <w:rPr>
          <w:rFonts w:cs="Arial"/>
        </w:rPr>
        <w:t> </w:t>
      </w:r>
      <w:r w:rsidR="0008025F">
        <w:rPr>
          <w:rFonts w:cs="Arial"/>
        </w:rPr>
        <w:t>0</w:t>
      </w:r>
      <w:r w:rsidRPr="00B66276">
        <w:rPr>
          <w:rFonts w:cs="Arial"/>
        </w:rPr>
        <w:t xml:space="preserve">00 000 zł oraz zobowiązany jest utrzymać tak posiadaną polisę na cały czas trwania nin. Umowy. Kopia polisy o której mowa w zdaniu pierwszym wraz z jej warunkami oraz dowód opłacenia polisy za pierwszy okres obowiązywania stanowią </w:t>
      </w:r>
      <w:r w:rsidRPr="00B66276">
        <w:rPr>
          <w:rFonts w:cs="Arial"/>
          <w:b/>
        </w:rPr>
        <w:t>Załącznik nr 8</w:t>
      </w:r>
      <w:r w:rsidRPr="00B66276">
        <w:rPr>
          <w:rFonts w:cs="Arial"/>
        </w:rPr>
        <w:t xml:space="preserve"> do Umowy. Wykonawca zobowiązany jest ponadto do ubezpieczenia realizowanej inwestycji od Wszelkich Ryzyk Budowy i Montażu na kwotę odpowiadającej przynajmniej sumie Wynagrodzenia netto Wykonawcy. Polisa powinna obowiązywać przynajmniej od protokolarnego przekazania Wykonawcy terenu budowy do dnia podpisania Protokołu </w:t>
      </w:r>
      <w:r>
        <w:rPr>
          <w:rFonts w:cs="Arial"/>
        </w:rPr>
        <w:t>Odbioru Końcowego</w:t>
      </w:r>
      <w:r w:rsidRPr="00B66276">
        <w:rPr>
          <w:rFonts w:cs="Arial"/>
        </w:rPr>
        <w:t xml:space="preserve">. Najpóźniej </w:t>
      </w:r>
      <w:r w:rsidRPr="00B66276">
        <w:rPr>
          <w:rFonts w:cs="Arial"/>
        </w:rPr>
        <w:br/>
        <w:t>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niniejszą Umową przez obowiązujące przepisy prawa, a wymagane kwoty ubezpieczenia określone powyżej nie będą ograniczały kwot, których Zamawiający będzie mógł dochodzić od Wykonawcy na podstawie niniejszej Umowy bądź przepisów prawa.</w:t>
      </w:r>
      <w:bookmarkEnd w:id="21"/>
    </w:p>
    <w:p w14:paraId="6AFFF6FB" w14:textId="409EC7A1" w:rsidR="00481094" w:rsidRPr="00B66276" w:rsidRDefault="00481094">
      <w:pPr>
        <w:numPr>
          <w:ilvl w:val="0"/>
          <w:numId w:val="27"/>
        </w:numPr>
        <w:spacing w:after="120" w:line="240" w:lineRule="auto"/>
        <w:ind w:left="425" w:hanging="357"/>
        <w:jc w:val="both"/>
        <w:rPr>
          <w:rFonts w:cs="Arial"/>
        </w:rPr>
      </w:pPr>
      <w:r w:rsidRPr="00B66276">
        <w:rPr>
          <w:rFonts w:cs="Arial"/>
        </w:rPr>
        <w:t xml:space="preserve">W przypadku, gdy okres ważności polis, o których mowa w ust. 12 upływa przed dniem ustania nin. Umowy, Wykonawca zobowiązuje się do przedłożenia – nie później niż na 14 dni przed upływem okresu ważności w/w polis – dowód przedłużenia polis na kolejny okres wraz z dowodami opłacenia składki. Polisa OC nie może zawierać warunków mniej korzystnych niż wynikające z </w:t>
      </w:r>
      <w:r w:rsidRPr="00B66276">
        <w:rPr>
          <w:rFonts w:cs="Arial"/>
          <w:b/>
          <w:bCs/>
        </w:rPr>
        <w:t xml:space="preserve">Załącznika nr </w:t>
      </w:r>
      <w:r w:rsidR="007A1F01" w:rsidRPr="00B66276">
        <w:rPr>
          <w:rFonts w:cs="Arial"/>
          <w:b/>
          <w:bCs/>
        </w:rPr>
        <w:t>8</w:t>
      </w:r>
      <w:r w:rsidRPr="00B66276">
        <w:rPr>
          <w:rFonts w:cs="Arial"/>
        </w:rPr>
        <w:t>.</w:t>
      </w:r>
      <w:r w:rsidR="009650E9" w:rsidRPr="00B66276">
        <w:rPr>
          <w:rFonts w:cs="Arial"/>
        </w:rPr>
        <w:t xml:space="preserve"> Brak takiej polisy uniemożliwia Wykonawcy wejście na teren Zakładu Produkcyjnego </w:t>
      </w:r>
      <w:r w:rsidR="006F2374" w:rsidRPr="00B66276">
        <w:rPr>
          <w:rFonts w:cs="Arial"/>
        </w:rPr>
        <w:br/>
      </w:r>
      <w:r w:rsidR="009650E9" w:rsidRPr="00B66276">
        <w:rPr>
          <w:rFonts w:cs="Arial"/>
        </w:rPr>
        <w:t>i prowadzenie Prac, a w przypadku wpływu na opóźnienie w realizacji Przedmiotu Umowy będzie to traktowane jako zawinione przez Wykonawcę</w:t>
      </w:r>
    </w:p>
    <w:p w14:paraId="78B2F6F6" w14:textId="77777777" w:rsidR="00481094" w:rsidRPr="00B66276" w:rsidRDefault="00481094">
      <w:pPr>
        <w:numPr>
          <w:ilvl w:val="0"/>
          <w:numId w:val="27"/>
        </w:numPr>
        <w:spacing w:after="120" w:line="240" w:lineRule="auto"/>
        <w:ind w:left="425" w:hanging="357"/>
        <w:jc w:val="both"/>
        <w:rPr>
          <w:rFonts w:cs="Arial"/>
        </w:rPr>
      </w:pPr>
      <w:r w:rsidRPr="00B66276">
        <w:rPr>
          <w:rFonts w:cs="Arial"/>
        </w:rPr>
        <w:t xml:space="preserve">W przypadku nie dopełnienia przez Wykonawcę obowiązku podanego w ustępie poprzedzającym, Zamawiający uprawniony jest do zawarcia lub przedłużenia takowej polisy w imieniu własnym, na koszt Wykonawcy. </w:t>
      </w:r>
      <w:r w:rsidR="009650E9" w:rsidRPr="00B66276">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B66276">
        <w:rPr>
          <w:rFonts w:cs="Arial"/>
        </w:rPr>
        <w:t xml:space="preserve">. </w:t>
      </w:r>
    </w:p>
    <w:p w14:paraId="04B93E45" w14:textId="25CEB4A1" w:rsidR="00481094" w:rsidRPr="00B66276" w:rsidRDefault="00481094">
      <w:pPr>
        <w:numPr>
          <w:ilvl w:val="0"/>
          <w:numId w:val="27"/>
        </w:numPr>
        <w:spacing w:after="120" w:line="240" w:lineRule="auto"/>
        <w:ind w:left="425" w:hanging="357"/>
        <w:jc w:val="both"/>
        <w:rPr>
          <w:rFonts w:cs="Arial"/>
        </w:rPr>
      </w:pPr>
      <w:r w:rsidRPr="00B66276">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t>
      </w:r>
      <w:r w:rsidR="00ED4AFB">
        <w:rPr>
          <w:rFonts w:cs="Arial"/>
        </w:rPr>
        <w:t>w</w:t>
      </w:r>
      <w:r w:rsidRPr="00B66276">
        <w:rPr>
          <w:rFonts w:cs="Arial"/>
        </w:rPr>
        <w:t xml:space="preserve">ynagrodzenie ponad Wynagrodzenie ustalone w §2 ust. 1 nin. Umowy. </w:t>
      </w:r>
    </w:p>
    <w:p w14:paraId="51969D21" w14:textId="77777777" w:rsidR="00481094" w:rsidRPr="00B66276" w:rsidRDefault="00481094" w:rsidP="00A95B01">
      <w:pPr>
        <w:pStyle w:val="Nagwek1"/>
        <w:rPr>
          <w:szCs w:val="20"/>
        </w:rPr>
      </w:pPr>
      <w:bookmarkStart w:id="22" w:name="_Toc64037112"/>
      <w:bookmarkStart w:id="23" w:name="_Toc65495294"/>
      <w:bookmarkStart w:id="24" w:name="_Toc65498603"/>
      <w:bookmarkStart w:id="25" w:name="_Toc65498648"/>
      <w:bookmarkStart w:id="26" w:name="_Toc167795030"/>
      <w:r w:rsidRPr="00B66276">
        <w:rPr>
          <w:szCs w:val="20"/>
        </w:rPr>
        <w:t>§5</w:t>
      </w:r>
      <w:r w:rsidRPr="00B66276">
        <w:rPr>
          <w:szCs w:val="20"/>
        </w:rPr>
        <w:br/>
        <w:t>Zobowiązania Zamawiającego</w:t>
      </w:r>
      <w:bookmarkEnd w:id="22"/>
      <w:bookmarkEnd w:id="23"/>
      <w:bookmarkEnd w:id="24"/>
      <w:bookmarkEnd w:id="25"/>
      <w:bookmarkEnd w:id="26"/>
    </w:p>
    <w:p w14:paraId="1A16E072" w14:textId="77777777" w:rsidR="00481094" w:rsidRPr="00B66276" w:rsidRDefault="00481094" w:rsidP="00600277">
      <w:pPr>
        <w:numPr>
          <w:ilvl w:val="0"/>
          <w:numId w:val="3"/>
        </w:numPr>
        <w:spacing w:after="120" w:line="240" w:lineRule="auto"/>
        <w:ind w:left="425" w:hanging="425"/>
        <w:jc w:val="both"/>
        <w:rPr>
          <w:rFonts w:cs="Arial"/>
        </w:rPr>
      </w:pPr>
      <w:r w:rsidRPr="00B66276">
        <w:rPr>
          <w:rFonts w:cs="Arial"/>
        </w:rPr>
        <w:t>Zamawiający deklaruje, że posiada niezbędne środki do zapłaty ustalonego niniejszą Umową Wynagrodzenia na rzecz Wykonawcy.</w:t>
      </w:r>
    </w:p>
    <w:p w14:paraId="7AAD26A4" w14:textId="77777777" w:rsidR="00481094" w:rsidRPr="00B66276" w:rsidRDefault="00481094" w:rsidP="00600277">
      <w:pPr>
        <w:numPr>
          <w:ilvl w:val="0"/>
          <w:numId w:val="3"/>
        </w:numPr>
        <w:spacing w:after="0" w:line="240" w:lineRule="auto"/>
        <w:ind w:left="426" w:hanging="426"/>
        <w:jc w:val="both"/>
        <w:rPr>
          <w:rFonts w:cs="Arial"/>
        </w:rPr>
      </w:pPr>
      <w:r w:rsidRPr="00B66276">
        <w:rPr>
          <w:rFonts w:cs="Arial"/>
        </w:rPr>
        <w:lastRenderedPageBreak/>
        <w:t>Zamawiający ma obowiązek współdziałania z Wykonawcą w sprawach związanych z realizacją niniejszej Umowy, w szczególności do:</w:t>
      </w:r>
    </w:p>
    <w:p w14:paraId="5FB04861" w14:textId="77777777" w:rsidR="00481094" w:rsidRPr="00B66276" w:rsidRDefault="00481094" w:rsidP="00600277">
      <w:pPr>
        <w:numPr>
          <w:ilvl w:val="0"/>
          <w:numId w:val="18"/>
        </w:numPr>
        <w:spacing w:after="0" w:line="240" w:lineRule="auto"/>
        <w:ind w:left="709" w:hanging="283"/>
        <w:jc w:val="both"/>
        <w:rPr>
          <w:rFonts w:cs="Arial"/>
        </w:rPr>
      </w:pPr>
      <w:r w:rsidRPr="00B66276">
        <w:rPr>
          <w:rFonts w:cs="Arial"/>
        </w:rPr>
        <w:t xml:space="preserve">terminowego przekazywania założeń, </w:t>
      </w:r>
    </w:p>
    <w:p w14:paraId="08D5932C" w14:textId="77777777" w:rsidR="00481094" w:rsidRPr="00B66276" w:rsidRDefault="00481094" w:rsidP="00600277">
      <w:pPr>
        <w:numPr>
          <w:ilvl w:val="0"/>
          <w:numId w:val="18"/>
        </w:numPr>
        <w:spacing w:after="0" w:line="240" w:lineRule="auto"/>
        <w:ind w:left="709" w:hanging="283"/>
        <w:jc w:val="both"/>
        <w:rPr>
          <w:rFonts w:cs="Arial"/>
        </w:rPr>
      </w:pPr>
      <w:r w:rsidRPr="00B66276">
        <w:rPr>
          <w:rFonts w:cs="Arial"/>
        </w:rPr>
        <w:t>przekazania wszelkich koniecznych pełnomocnictw do reprezentowania Zamawiającego przed organami administracji publicznej, które są niezbędne dla zrealizowania Przedmiotu Umowy przez Wykonawcę.</w:t>
      </w:r>
    </w:p>
    <w:p w14:paraId="047BC1F9" w14:textId="77777777" w:rsidR="00481094" w:rsidRPr="00B66276" w:rsidRDefault="00481094" w:rsidP="00600277">
      <w:pPr>
        <w:numPr>
          <w:ilvl w:val="0"/>
          <w:numId w:val="18"/>
        </w:numPr>
        <w:spacing w:after="0" w:line="240" w:lineRule="auto"/>
        <w:ind w:left="709" w:hanging="283"/>
        <w:jc w:val="both"/>
        <w:rPr>
          <w:rFonts w:cs="Arial"/>
        </w:rPr>
      </w:pPr>
      <w:r w:rsidRPr="00B66276">
        <w:rPr>
          <w:rFonts w:cs="Arial"/>
        </w:rPr>
        <w:t>opiniowania rozwiązań projektowych w czasie cyklu projektowania,</w:t>
      </w:r>
    </w:p>
    <w:p w14:paraId="1ACD2FC5" w14:textId="77777777" w:rsidR="00481094" w:rsidRPr="00B66276" w:rsidRDefault="00481094" w:rsidP="00600277">
      <w:pPr>
        <w:numPr>
          <w:ilvl w:val="0"/>
          <w:numId w:val="18"/>
        </w:numPr>
        <w:spacing w:after="120" w:line="240" w:lineRule="auto"/>
        <w:ind w:left="709" w:hanging="284"/>
        <w:jc w:val="both"/>
        <w:rPr>
          <w:rFonts w:cs="Arial"/>
        </w:rPr>
      </w:pPr>
      <w:r w:rsidRPr="00B66276">
        <w:rPr>
          <w:rFonts w:cs="Arial"/>
        </w:rPr>
        <w:t xml:space="preserve">przystąpienia do odbioru prac w terminie nie dłuższym niż 14 dni od dnia zgłoszenia ich ukończenia przez Wykonawcę </w:t>
      </w:r>
    </w:p>
    <w:p w14:paraId="4CAE68E4" w14:textId="36FCB6C2" w:rsidR="00481094" w:rsidRPr="00B66276" w:rsidRDefault="00481094" w:rsidP="00600277">
      <w:pPr>
        <w:numPr>
          <w:ilvl w:val="0"/>
          <w:numId w:val="3"/>
        </w:numPr>
        <w:spacing w:after="120" w:line="240" w:lineRule="auto"/>
        <w:ind w:left="425" w:hanging="425"/>
        <w:jc w:val="both"/>
        <w:rPr>
          <w:rFonts w:cs="Arial"/>
          <w:b/>
          <w:bCs/>
        </w:rPr>
      </w:pPr>
      <w:r w:rsidRPr="00B66276">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sidRPr="00B66276">
        <w:rPr>
          <w:rFonts w:cs="Arial"/>
        </w:rPr>
        <w:t xml:space="preserve"> na terenie Zakładu Produkcyjnego</w:t>
      </w:r>
      <w:r w:rsidRPr="00B66276">
        <w:rPr>
          <w:rFonts w:cs="Arial"/>
        </w:rPr>
        <w:t xml:space="preserve">. Wykonawca zapewni samodzielnie osobę do obsługi ww. środków transportu. Wykonawca ponosi wyłączną odpowiedzialność za działania osób, którym powierzył wykonywanie ww. czynności. Wykonawca jest zobowiązany zapewnić, aby </w:t>
      </w:r>
      <w:r w:rsidR="00BB269E" w:rsidRPr="00B66276">
        <w:rPr>
          <w:rFonts w:cs="Arial"/>
        </w:rPr>
        <w:t xml:space="preserve">osoba ta </w:t>
      </w:r>
      <w:r w:rsidRPr="00B66276">
        <w:rPr>
          <w:rFonts w:cs="Arial"/>
        </w:rPr>
        <w:t xml:space="preserve">posiadała wymagane prawem uprawnienia. Wykonawca </w:t>
      </w:r>
      <w:r w:rsidR="009650E9" w:rsidRPr="00B66276">
        <w:rPr>
          <w:rFonts w:cs="Arial"/>
        </w:rPr>
        <w:t xml:space="preserve">przystępując do używania wózka </w:t>
      </w:r>
      <w:r w:rsidR="00BB269E" w:rsidRPr="00B66276">
        <w:rPr>
          <w:rFonts w:cs="Arial"/>
        </w:rPr>
        <w:t>potwierdza</w:t>
      </w:r>
      <w:r w:rsidRPr="00B66276">
        <w:rPr>
          <w:rFonts w:cs="Arial"/>
        </w:rPr>
        <w:t xml:space="preserve">, że przekazany mu do używania wózek jest w dobrym stanie technicznym i nadaje się do zamierzonych przez niego czynności, co Wykonawca </w:t>
      </w:r>
      <w:r w:rsidR="009650E9" w:rsidRPr="00B66276">
        <w:rPr>
          <w:rFonts w:cs="Arial"/>
        </w:rPr>
        <w:t xml:space="preserve">jest zobowiązany </w:t>
      </w:r>
      <w:r w:rsidRPr="00B66276">
        <w:rPr>
          <w:rFonts w:cs="Arial"/>
        </w:rPr>
        <w:t xml:space="preserve">uprzednio </w:t>
      </w:r>
      <w:r w:rsidR="009650E9" w:rsidRPr="00B66276">
        <w:rPr>
          <w:rFonts w:cs="Arial"/>
        </w:rPr>
        <w:t>zweryfikować</w:t>
      </w:r>
      <w:r w:rsidRPr="00B66276">
        <w:rPr>
          <w:rFonts w:cs="Arial"/>
        </w:rPr>
        <w:t xml:space="preserve">. Wykonawca niniejszym oświadcza, że nie będzie kierował wobec Zamawiającego jakichkolwiek roszczeń wynikających lub związanych z używaniem ww. środków transportu. W przypadku uszkodzenia lub zniszczenia </w:t>
      </w:r>
      <w:r w:rsidR="004546AE">
        <w:rPr>
          <w:rFonts w:cs="Arial"/>
        </w:rPr>
        <w:t>wyżej opisanych środków transportu</w:t>
      </w:r>
      <w:r w:rsidR="004546AE" w:rsidRPr="00B66276">
        <w:rPr>
          <w:rFonts w:cs="Arial"/>
        </w:rPr>
        <w:t xml:space="preserve"> </w:t>
      </w:r>
      <w:r w:rsidRPr="00B66276">
        <w:rPr>
          <w:rFonts w:cs="Arial"/>
        </w:rPr>
        <w:t>w całości</w:t>
      </w:r>
      <w:r w:rsidR="004546AE">
        <w:rPr>
          <w:rFonts w:cs="Arial"/>
        </w:rPr>
        <w:t xml:space="preserve"> lub w części</w:t>
      </w:r>
      <w:r w:rsidRPr="00B66276">
        <w:rPr>
          <w:rFonts w:cs="Arial"/>
        </w:rPr>
        <w:t>, Wykonawca jest zobowiązany do naprawienia szkody powstałej z tego tytułu.</w:t>
      </w:r>
    </w:p>
    <w:p w14:paraId="59FAC1E0" w14:textId="77777777" w:rsidR="00481094" w:rsidRPr="00B66276" w:rsidRDefault="00481094" w:rsidP="00A95B01">
      <w:pPr>
        <w:pStyle w:val="Nagwek1"/>
        <w:rPr>
          <w:szCs w:val="20"/>
        </w:rPr>
      </w:pPr>
      <w:bookmarkStart w:id="27" w:name="_Toc64037113"/>
      <w:bookmarkStart w:id="28" w:name="_Toc65495295"/>
      <w:bookmarkStart w:id="29" w:name="_Toc65498604"/>
      <w:bookmarkStart w:id="30" w:name="_Toc65498649"/>
      <w:bookmarkStart w:id="31" w:name="_Toc167795031"/>
      <w:r w:rsidRPr="00B66276">
        <w:rPr>
          <w:szCs w:val="20"/>
        </w:rPr>
        <w:t>§6</w:t>
      </w:r>
      <w:r w:rsidRPr="00B66276">
        <w:rPr>
          <w:szCs w:val="20"/>
        </w:rPr>
        <w:br/>
        <w:t>Terminy realizacji</w:t>
      </w:r>
      <w:bookmarkEnd w:id="27"/>
      <w:bookmarkEnd w:id="28"/>
      <w:bookmarkEnd w:id="29"/>
      <w:bookmarkEnd w:id="30"/>
      <w:bookmarkEnd w:id="31"/>
    </w:p>
    <w:p w14:paraId="3C209538" w14:textId="194A5F47" w:rsidR="00ED4AFB" w:rsidRPr="00B66276" w:rsidRDefault="00ED4AFB">
      <w:pPr>
        <w:pStyle w:val="Akapitzlist"/>
        <w:numPr>
          <w:ilvl w:val="0"/>
          <w:numId w:val="28"/>
        </w:numPr>
        <w:ind w:left="426" w:hanging="426"/>
        <w:rPr>
          <w:rFonts w:ascii="Arial" w:hAnsi="Arial" w:cs="Arial"/>
          <w:sz w:val="20"/>
          <w:szCs w:val="20"/>
        </w:rPr>
      </w:pPr>
      <w:bookmarkStart w:id="32" w:name="_Toc64037114"/>
      <w:bookmarkStart w:id="33" w:name="_Toc65495296"/>
      <w:bookmarkStart w:id="34" w:name="_Toc65498605"/>
      <w:bookmarkStart w:id="35" w:name="_Toc65498650"/>
      <w:bookmarkStart w:id="36" w:name="_Toc167795032"/>
      <w:r w:rsidRPr="00B66276">
        <w:rPr>
          <w:rFonts w:ascii="Arial" w:hAnsi="Arial" w:cs="Arial"/>
          <w:sz w:val="20"/>
          <w:szCs w:val="20"/>
        </w:rPr>
        <w:t xml:space="preserve">Wykonawca zobowiązuje się wykonać Przedmiot Umowy w terminie </w:t>
      </w:r>
      <w:r w:rsidR="008B7A5A">
        <w:rPr>
          <w:rFonts w:ascii="Arial" w:hAnsi="Arial" w:cs="Arial"/>
          <w:sz w:val="20"/>
          <w:szCs w:val="20"/>
        </w:rPr>
        <w:t>…………. dni kalendarzowych</w:t>
      </w:r>
      <w:r w:rsidR="008B7A5A" w:rsidRPr="00B66276">
        <w:rPr>
          <w:rFonts w:ascii="Arial" w:hAnsi="Arial" w:cs="Arial"/>
          <w:sz w:val="20"/>
          <w:szCs w:val="20"/>
        </w:rPr>
        <w:t xml:space="preserve"> licząc</w:t>
      </w:r>
      <w:r w:rsidRPr="00B66276">
        <w:rPr>
          <w:rFonts w:ascii="Arial" w:hAnsi="Arial" w:cs="Arial"/>
          <w:sz w:val="20"/>
          <w:szCs w:val="20"/>
        </w:rPr>
        <w:t xml:space="preserve"> od daty zawarcia niniejszej Umowy.</w:t>
      </w:r>
      <w:r w:rsidRPr="00B66276">
        <w:rPr>
          <w:rFonts w:ascii="Arial" w:hAnsi="Arial" w:cs="Arial"/>
          <w:sz w:val="20"/>
          <w:szCs w:val="20"/>
        </w:rPr>
        <w:br/>
      </w:r>
    </w:p>
    <w:p w14:paraId="49094F4C" w14:textId="77777777" w:rsidR="00ED4AFB" w:rsidRPr="00B66276" w:rsidRDefault="00ED4AFB">
      <w:pPr>
        <w:numPr>
          <w:ilvl w:val="0"/>
          <w:numId w:val="28"/>
        </w:numPr>
        <w:spacing w:after="120" w:line="240" w:lineRule="auto"/>
        <w:ind w:left="425" w:hanging="425"/>
        <w:jc w:val="both"/>
        <w:rPr>
          <w:rFonts w:cs="Arial"/>
        </w:rPr>
      </w:pPr>
      <w:r w:rsidRPr="00B66276">
        <w:rPr>
          <w:rFonts w:cs="Arial"/>
        </w:rPr>
        <w:t xml:space="preserve">Terminy częściowe rozpoczęcia i zakończenia poszczególnych </w:t>
      </w:r>
      <w:r>
        <w:rPr>
          <w:rFonts w:cs="Arial"/>
        </w:rPr>
        <w:t>Etapów</w:t>
      </w:r>
      <w:r w:rsidRPr="00B66276">
        <w:rPr>
          <w:rFonts w:cs="Arial"/>
        </w:rPr>
        <w:t xml:space="preserve"> Strony ustalają zgodnie </w:t>
      </w:r>
      <w:r w:rsidRPr="00B66276">
        <w:rPr>
          <w:rFonts w:cs="Arial"/>
        </w:rPr>
        <w:br/>
        <w:t>z Harmonogramem.</w:t>
      </w:r>
    </w:p>
    <w:p w14:paraId="0533FB2B" w14:textId="5C22138C" w:rsidR="00ED4AFB" w:rsidRPr="00B66276" w:rsidRDefault="00ED4AFB">
      <w:pPr>
        <w:numPr>
          <w:ilvl w:val="0"/>
          <w:numId w:val="28"/>
        </w:numPr>
        <w:spacing w:after="120" w:line="240" w:lineRule="auto"/>
        <w:ind w:left="425" w:hanging="425"/>
        <w:jc w:val="both"/>
        <w:rPr>
          <w:rFonts w:cs="Arial"/>
        </w:rPr>
      </w:pPr>
      <w:r w:rsidRPr="00B66276">
        <w:rPr>
          <w:rFonts w:cs="Arial"/>
        </w:rPr>
        <w:t xml:space="preserve">Terminy ustalone w </w:t>
      </w:r>
      <w:r>
        <w:rPr>
          <w:rFonts w:cs="Arial"/>
        </w:rPr>
        <w:t>H</w:t>
      </w:r>
      <w:r w:rsidRPr="00B66276">
        <w:rPr>
          <w:rFonts w:cs="Arial"/>
        </w:rPr>
        <w:t xml:space="preserve">armonogramie </w:t>
      </w:r>
      <w:r>
        <w:rPr>
          <w:rFonts w:cs="Arial"/>
        </w:rPr>
        <w:t xml:space="preserve">oraz Umowie </w:t>
      </w:r>
      <w:r w:rsidRPr="00B66276">
        <w:rPr>
          <w:rFonts w:cs="Arial"/>
        </w:rPr>
        <w:t xml:space="preserve">mogą ulec zmianie w przypadku wystąpienia okoliczności związanych z uzasadnionymi potrzebami organizacyjnymi Zamawiającego (w tym pozyskanie zgód administracyjnych). Każdorazowo fakt ten będzie odnotowany pisemnie </w:t>
      </w:r>
      <w:r w:rsidR="0009317E">
        <w:rPr>
          <w:rFonts w:cs="Arial"/>
        </w:rPr>
        <w:br/>
      </w:r>
      <w:r w:rsidRPr="00B66276">
        <w:rPr>
          <w:rFonts w:cs="Arial"/>
        </w:rPr>
        <w:t xml:space="preserve">i potwierdzony przez nadzorującego prace z ramienia Zamawiającego Kierownika Projektu. </w:t>
      </w:r>
    </w:p>
    <w:p w14:paraId="36374AF5" w14:textId="77777777" w:rsidR="00ED4AFB" w:rsidRPr="00B66276" w:rsidRDefault="00ED4AFB">
      <w:pPr>
        <w:numPr>
          <w:ilvl w:val="0"/>
          <w:numId w:val="28"/>
        </w:numPr>
        <w:spacing w:after="120" w:line="240" w:lineRule="auto"/>
        <w:ind w:left="425" w:hanging="425"/>
        <w:jc w:val="both"/>
        <w:rPr>
          <w:rFonts w:cs="Arial"/>
        </w:rPr>
      </w:pPr>
      <w:r w:rsidRPr="00B66276">
        <w:rPr>
          <w:rFonts w:cs="Arial"/>
        </w:rPr>
        <w:t xml:space="preserve">W przypadku wystąpienia okoliczności, o których mowa </w:t>
      </w:r>
      <w:r>
        <w:rPr>
          <w:rFonts w:cs="Arial"/>
        </w:rPr>
        <w:t xml:space="preserve">w ust. 4 </w:t>
      </w:r>
      <w:r w:rsidRPr="00B66276">
        <w:rPr>
          <w:rFonts w:cs="Arial"/>
        </w:rPr>
        <w:t xml:space="preserve">powyżej, Zamawiający ma prawo do przedłużenia terminów prac o uzasadniony czas przerwy. Zmiana terminów w przypadkach określonych w ust. 4 powyżej nie wymaga sporządzenia aneksu do Umowy. </w:t>
      </w:r>
    </w:p>
    <w:p w14:paraId="02436489" w14:textId="77777777" w:rsidR="00ED4AFB" w:rsidRPr="00B66276" w:rsidRDefault="00ED4AFB">
      <w:pPr>
        <w:numPr>
          <w:ilvl w:val="0"/>
          <w:numId w:val="28"/>
        </w:numPr>
        <w:spacing w:after="120" w:line="240" w:lineRule="auto"/>
        <w:ind w:left="425" w:hanging="425"/>
        <w:jc w:val="both"/>
        <w:rPr>
          <w:rFonts w:cs="Arial"/>
        </w:rPr>
      </w:pPr>
      <w:r w:rsidRPr="00B66276">
        <w:rPr>
          <w:rFonts w:cs="Arial"/>
        </w:rPr>
        <w:t>Nie stanowią podstawy do zmiany terminów podanych w nin. paragrafie lub w Harmonogramie zmiany w przepisach prawa obowiązujących bądź ogłoszonych w dniu zawarcia nin. Umowy.</w:t>
      </w:r>
    </w:p>
    <w:p w14:paraId="6E7492D7" w14:textId="77777777" w:rsidR="00ED4AFB" w:rsidRPr="00B66276" w:rsidRDefault="00ED4AFB">
      <w:pPr>
        <w:numPr>
          <w:ilvl w:val="0"/>
          <w:numId w:val="28"/>
        </w:numPr>
        <w:spacing w:after="120" w:line="240" w:lineRule="auto"/>
        <w:ind w:left="425" w:hanging="425"/>
        <w:jc w:val="both"/>
        <w:rPr>
          <w:rFonts w:cs="Arial"/>
        </w:rPr>
      </w:pPr>
      <w:r w:rsidRPr="00B66276">
        <w:rPr>
          <w:rFonts w:cs="Arial"/>
        </w:rPr>
        <w:t>Nie stanowią przypadku wstrzymania wykonywania Przedmiotu Umowy ani nie wydłużają terminów podanych w nin. paragrafie lub w Harmonogramie następujące okoliczności:</w:t>
      </w:r>
    </w:p>
    <w:p w14:paraId="09322F5B" w14:textId="77777777" w:rsidR="00ED4AFB" w:rsidRPr="00B66276" w:rsidRDefault="00ED4AFB">
      <w:pPr>
        <w:pStyle w:val="Akapitzlist"/>
        <w:numPr>
          <w:ilvl w:val="0"/>
          <w:numId w:val="29"/>
        </w:numPr>
        <w:tabs>
          <w:tab w:val="left" w:pos="851"/>
        </w:tabs>
        <w:ind w:left="851" w:hanging="426"/>
        <w:jc w:val="both"/>
        <w:rPr>
          <w:rFonts w:ascii="Arial" w:hAnsi="Arial" w:cs="Arial"/>
          <w:sz w:val="20"/>
          <w:szCs w:val="20"/>
        </w:rPr>
      </w:pPr>
      <w:r w:rsidRPr="00B66276">
        <w:rPr>
          <w:rFonts w:ascii="Arial" w:hAnsi="Arial" w:cs="Arial"/>
          <w:sz w:val="20"/>
          <w:szCs w:val="20"/>
        </w:rPr>
        <w:t>wstrzymanie prac powstałe z przyczyn leżących po stronie Wykonawcy, w tym wskutek wydania przez właściwe organy administracji publicznej lub sąd orzeczenia o wstrzymaniu wykonywania Przedmiotu Umowy z przyczyn dotyczących Wykonawcy albo nawet jeżeli polecenie wstrzymania wydał Zamawiający;</w:t>
      </w:r>
    </w:p>
    <w:p w14:paraId="654F7A2B" w14:textId="77777777" w:rsidR="00ED4AFB" w:rsidRPr="00B66276" w:rsidRDefault="00ED4AFB">
      <w:pPr>
        <w:pStyle w:val="Akapitzlist"/>
        <w:numPr>
          <w:ilvl w:val="0"/>
          <w:numId w:val="29"/>
        </w:numPr>
        <w:tabs>
          <w:tab w:val="left" w:pos="851"/>
        </w:tabs>
        <w:ind w:left="851" w:hanging="426"/>
        <w:jc w:val="both"/>
        <w:rPr>
          <w:rFonts w:ascii="Arial" w:hAnsi="Arial" w:cs="Arial"/>
          <w:sz w:val="20"/>
          <w:szCs w:val="20"/>
        </w:rPr>
      </w:pPr>
      <w:r w:rsidRPr="00B66276">
        <w:rPr>
          <w:rFonts w:ascii="Arial" w:hAnsi="Arial" w:cs="Arial"/>
          <w:sz w:val="20"/>
          <w:szCs w:val="20"/>
        </w:rPr>
        <w:t xml:space="preserve">przerwy wynikające z kolejności zakończenia i rozpoczęcia prowadzenia określonych prac </w:t>
      </w:r>
      <w:r w:rsidRPr="00B66276">
        <w:rPr>
          <w:rFonts w:ascii="Arial" w:hAnsi="Arial" w:cs="Arial"/>
          <w:sz w:val="20"/>
          <w:szCs w:val="20"/>
        </w:rPr>
        <w:br/>
        <w:t>i robót;</w:t>
      </w:r>
    </w:p>
    <w:p w14:paraId="350EA1BB" w14:textId="77777777" w:rsidR="00ED4AFB" w:rsidRPr="00B66276" w:rsidRDefault="00ED4AFB">
      <w:pPr>
        <w:pStyle w:val="Akapitzlist"/>
        <w:numPr>
          <w:ilvl w:val="0"/>
          <w:numId w:val="29"/>
        </w:numPr>
        <w:tabs>
          <w:tab w:val="left" w:pos="851"/>
        </w:tabs>
        <w:ind w:left="851" w:hanging="426"/>
        <w:jc w:val="both"/>
        <w:rPr>
          <w:rFonts w:ascii="Arial" w:hAnsi="Arial" w:cs="Arial"/>
          <w:sz w:val="20"/>
          <w:szCs w:val="20"/>
        </w:rPr>
      </w:pPr>
      <w:r w:rsidRPr="00B66276">
        <w:rPr>
          <w:rFonts w:ascii="Arial" w:hAnsi="Arial" w:cs="Arial"/>
          <w:sz w:val="20"/>
          <w:szCs w:val="20"/>
        </w:rPr>
        <w:t>powierzenie Wykonawcy lub konieczność wykonania robót dodatkowych lub robót zamiennych.</w:t>
      </w:r>
    </w:p>
    <w:p w14:paraId="0A6D7D18" w14:textId="77777777" w:rsidR="00481094" w:rsidRPr="00B66276" w:rsidRDefault="00481094" w:rsidP="00A95B01">
      <w:pPr>
        <w:pStyle w:val="Nagwek1"/>
        <w:rPr>
          <w:szCs w:val="20"/>
        </w:rPr>
      </w:pPr>
      <w:r w:rsidRPr="00B66276">
        <w:rPr>
          <w:szCs w:val="20"/>
        </w:rPr>
        <w:t>§7</w:t>
      </w:r>
      <w:r w:rsidRPr="00B66276">
        <w:rPr>
          <w:szCs w:val="20"/>
        </w:rPr>
        <w:br/>
        <w:t>Przedstawiciele Stron</w:t>
      </w:r>
      <w:bookmarkEnd w:id="32"/>
      <w:bookmarkEnd w:id="33"/>
      <w:bookmarkEnd w:id="34"/>
      <w:bookmarkEnd w:id="35"/>
      <w:bookmarkEnd w:id="36"/>
    </w:p>
    <w:p w14:paraId="2564AB61" w14:textId="77777777" w:rsidR="00481094" w:rsidRPr="00B66276" w:rsidRDefault="00481094" w:rsidP="00600277">
      <w:pPr>
        <w:numPr>
          <w:ilvl w:val="0"/>
          <w:numId w:val="21"/>
        </w:numPr>
        <w:spacing w:after="0" w:line="240" w:lineRule="auto"/>
        <w:jc w:val="both"/>
        <w:rPr>
          <w:rFonts w:cs="Arial"/>
        </w:rPr>
      </w:pPr>
      <w:r w:rsidRPr="00B66276">
        <w:rPr>
          <w:rFonts w:cs="Arial"/>
          <w:b/>
          <w:i/>
        </w:rPr>
        <w:t xml:space="preserve"> </w:t>
      </w:r>
      <w:r w:rsidRPr="00B66276">
        <w:rPr>
          <w:rFonts w:cs="Arial"/>
        </w:rPr>
        <w:t>Kierownikiem Projektu z ramienia Zamawiającego będzie:</w:t>
      </w:r>
    </w:p>
    <w:p w14:paraId="220F81C8" w14:textId="5BAA2D56" w:rsidR="00FD3AFA" w:rsidRPr="00B66276" w:rsidRDefault="0008025F" w:rsidP="00FD3AFA">
      <w:pPr>
        <w:spacing w:after="0" w:line="240" w:lineRule="auto"/>
        <w:ind w:left="426"/>
        <w:jc w:val="both"/>
        <w:rPr>
          <w:rFonts w:cs="Arial"/>
        </w:rPr>
      </w:pPr>
      <w:r>
        <w:rPr>
          <w:rFonts w:cs="Arial"/>
          <w:b/>
        </w:rPr>
        <w:t>……………..</w:t>
      </w:r>
      <w:r w:rsidR="00FD3AFA" w:rsidRPr="00B66276">
        <w:rPr>
          <w:rFonts w:cs="Arial"/>
        </w:rPr>
        <w:t xml:space="preserve"> – Kierownik Projektu – Dział Inwestycji </w:t>
      </w:r>
    </w:p>
    <w:p w14:paraId="47F28B74" w14:textId="15DF7AAF" w:rsidR="00FD3AFA" w:rsidRPr="00B66276" w:rsidRDefault="00FD3AFA" w:rsidP="00FD3AFA">
      <w:pPr>
        <w:spacing w:after="0" w:line="240" w:lineRule="auto"/>
        <w:ind w:left="426"/>
        <w:jc w:val="both"/>
        <w:rPr>
          <w:rFonts w:cs="Arial"/>
        </w:rPr>
      </w:pPr>
      <w:r w:rsidRPr="00B66276">
        <w:rPr>
          <w:rFonts w:cs="Arial"/>
        </w:rPr>
        <w:t xml:space="preserve">telefon kontaktowy </w:t>
      </w:r>
      <w:r w:rsidR="0008025F">
        <w:rPr>
          <w:rFonts w:cs="Arial"/>
        </w:rPr>
        <w:t>…………</w:t>
      </w:r>
      <w:r w:rsidRPr="00B66276">
        <w:rPr>
          <w:rFonts w:cs="Arial"/>
        </w:rPr>
        <w:t xml:space="preserve">  (email: </w:t>
      </w:r>
      <w:hyperlink r:id="rId8" w:history="1">
        <w:r w:rsidR="0008025F">
          <w:rPr>
            <w:rStyle w:val="Hipercze"/>
            <w:rFonts w:cs="Arial"/>
          </w:rPr>
          <w:t>……………</w:t>
        </w:r>
      </w:hyperlink>
      <w:r w:rsidRPr="00B66276">
        <w:rPr>
          <w:rFonts w:cs="Arial"/>
        </w:rPr>
        <w:t xml:space="preserve"> )</w:t>
      </w:r>
    </w:p>
    <w:p w14:paraId="3EDCCB04" w14:textId="77777777" w:rsidR="00481094" w:rsidRPr="00B66276" w:rsidRDefault="00481094" w:rsidP="00481094">
      <w:pPr>
        <w:spacing w:after="0" w:line="240" w:lineRule="auto"/>
        <w:ind w:left="426"/>
        <w:jc w:val="both"/>
        <w:rPr>
          <w:rFonts w:cs="Arial"/>
        </w:rPr>
      </w:pPr>
    </w:p>
    <w:p w14:paraId="3765252E" w14:textId="77777777" w:rsidR="00481094" w:rsidRPr="00B66276" w:rsidRDefault="00481094" w:rsidP="00481094">
      <w:pPr>
        <w:spacing w:after="0" w:line="240" w:lineRule="auto"/>
        <w:ind w:left="426"/>
        <w:jc w:val="both"/>
        <w:rPr>
          <w:rFonts w:cs="Arial"/>
        </w:rPr>
      </w:pPr>
      <w:r w:rsidRPr="00B66276">
        <w:rPr>
          <w:rFonts w:cs="Arial"/>
        </w:rPr>
        <w:t xml:space="preserve">Nadzorującym prace z ramienia Zamawiającego będzie: </w:t>
      </w:r>
    </w:p>
    <w:p w14:paraId="3E502F8D" w14:textId="150D19D3" w:rsidR="00481094" w:rsidRPr="00B66276" w:rsidRDefault="0008025F" w:rsidP="00481094">
      <w:pPr>
        <w:tabs>
          <w:tab w:val="left" w:pos="426"/>
        </w:tabs>
        <w:spacing w:after="0" w:line="240" w:lineRule="auto"/>
        <w:ind w:left="426"/>
        <w:rPr>
          <w:rFonts w:cs="Arial"/>
        </w:rPr>
      </w:pPr>
      <w:r>
        <w:rPr>
          <w:rFonts w:cs="Arial"/>
          <w:b/>
        </w:rPr>
        <w:lastRenderedPageBreak/>
        <w:t>……………..</w:t>
      </w:r>
      <w:r w:rsidR="00481094" w:rsidRPr="00B66276">
        <w:rPr>
          <w:rFonts w:cs="Arial"/>
        </w:rPr>
        <w:t xml:space="preserve"> – </w:t>
      </w:r>
      <w:r w:rsidR="00E903C2" w:rsidRPr="00B66276">
        <w:rPr>
          <w:rFonts w:cs="Arial"/>
        </w:rPr>
        <w:t>Specjalista</w:t>
      </w:r>
      <w:r w:rsidR="00481094" w:rsidRPr="00B66276">
        <w:rPr>
          <w:rFonts w:cs="Arial"/>
        </w:rPr>
        <w:t xml:space="preserve"> – </w:t>
      </w:r>
      <w:r w:rsidR="00E903C2" w:rsidRPr="00B66276">
        <w:rPr>
          <w:rFonts w:cs="Arial"/>
        </w:rPr>
        <w:t xml:space="preserve">Zakład Produkcyjny </w:t>
      </w:r>
      <w:r w:rsidR="00BE6DCB">
        <w:rPr>
          <w:rFonts w:cs="Arial"/>
        </w:rPr>
        <w:t>Czechowice-Dziedzice</w:t>
      </w:r>
    </w:p>
    <w:p w14:paraId="253D05E5" w14:textId="6C8AE29E" w:rsidR="00481094" w:rsidRPr="00B66276" w:rsidRDefault="00481094" w:rsidP="00481094">
      <w:pPr>
        <w:tabs>
          <w:tab w:val="left" w:pos="426"/>
        </w:tabs>
        <w:spacing w:after="0" w:line="240" w:lineRule="auto"/>
        <w:ind w:left="426"/>
        <w:rPr>
          <w:rFonts w:cs="Arial"/>
        </w:rPr>
      </w:pPr>
      <w:r w:rsidRPr="00B66276">
        <w:rPr>
          <w:rFonts w:cs="Arial"/>
        </w:rPr>
        <w:t xml:space="preserve">telefon kontaktowy </w:t>
      </w:r>
      <w:r w:rsidR="0008025F">
        <w:rPr>
          <w:rFonts w:cs="Arial"/>
        </w:rPr>
        <w:t>……………..</w:t>
      </w:r>
      <w:r w:rsidR="00B14FD2" w:rsidRPr="00B66276">
        <w:rPr>
          <w:rFonts w:cs="Arial"/>
        </w:rPr>
        <w:t xml:space="preserve"> (email:</w:t>
      </w:r>
      <w:r w:rsidR="0008025F">
        <w:rPr>
          <w:rFonts w:cs="Arial"/>
        </w:rPr>
        <w:t>……………..</w:t>
      </w:r>
      <w:r w:rsidR="00E903C2" w:rsidRPr="00B66276">
        <w:rPr>
          <w:rFonts w:cs="Arial"/>
        </w:rPr>
        <w:t xml:space="preserve"> </w:t>
      </w:r>
      <w:r w:rsidRPr="00B66276">
        <w:rPr>
          <w:rFonts w:cs="Arial"/>
        </w:rPr>
        <w:t>)</w:t>
      </w:r>
    </w:p>
    <w:p w14:paraId="3117FB95" w14:textId="77777777" w:rsidR="00481094" w:rsidRPr="00B66276" w:rsidRDefault="00481094" w:rsidP="00481094">
      <w:pPr>
        <w:tabs>
          <w:tab w:val="left" w:pos="426"/>
        </w:tabs>
        <w:spacing w:after="0" w:line="240" w:lineRule="auto"/>
        <w:ind w:left="426"/>
        <w:rPr>
          <w:rFonts w:cs="Arial"/>
        </w:rPr>
      </w:pPr>
    </w:p>
    <w:p w14:paraId="001B515C" w14:textId="77777777" w:rsidR="00481094" w:rsidRPr="00B66276" w:rsidRDefault="00481094" w:rsidP="00481094">
      <w:pPr>
        <w:tabs>
          <w:tab w:val="left" w:pos="426"/>
        </w:tabs>
        <w:spacing w:after="0" w:line="240" w:lineRule="auto"/>
        <w:ind w:left="426"/>
        <w:rPr>
          <w:rFonts w:cs="Arial"/>
        </w:rPr>
      </w:pPr>
      <w:r w:rsidRPr="00B66276">
        <w:rPr>
          <w:rFonts w:cs="Arial"/>
        </w:rPr>
        <w:t>Kierownikiem Projektu z ramienia Wykonawcy będzie:</w:t>
      </w:r>
    </w:p>
    <w:p w14:paraId="330CDBD0" w14:textId="1E824BA6" w:rsidR="00FA0A05" w:rsidRPr="00B66276" w:rsidRDefault="0008025F" w:rsidP="00B66276">
      <w:pPr>
        <w:ind w:left="426"/>
        <w:rPr>
          <w:rFonts w:cs="Arial"/>
          <w:i/>
          <w:iCs/>
        </w:rPr>
      </w:pPr>
      <w:r>
        <w:rPr>
          <w:rFonts w:cs="Arial"/>
          <w:b/>
        </w:rPr>
        <w:t>…………</w:t>
      </w:r>
      <w:r w:rsidR="00FB0BF8" w:rsidRPr="00B66276">
        <w:rPr>
          <w:rFonts w:cs="Arial"/>
          <w:b/>
        </w:rPr>
        <w:br/>
      </w:r>
      <w:r w:rsidR="00481094" w:rsidRPr="00B66276">
        <w:rPr>
          <w:rFonts w:cs="Arial"/>
        </w:rPr>
        <w:t>telefon kontaktowy</w:t>
      </w:r>
      <w:r w:rsidR="00FA0A05" w:rsidRPr="00B66276">
        <w:rPr>
          <w:rFonts w:cs="Arial"/>
        </w:rPr>
        <w:t xml:space="preserve"> </w:t>
      </w:r>
      <w:r>
        <w:rPr>
          <w:rFonts w:cs="Arial"/>
        </w:rPr>
        <w:t>…………..</w:t>
      </w:r>
      <w:r w:rsidR="00FB0BF8" w:rsidRPr="00B66276">
        <w:rPr>
          <w:rFonts w:cs="Arial"/>
        </w:rPr>
        <w:t xml:space="preserve">(email: </w:t>
      </w:r>
      <w:hyperlink r:id="rId9" w:history="1">
        <w:r>
          <w:rPr>
            <w:rStyle w:val="Hipercze"/>
            <w:rFonts w:cs="Arial"/>
          </w:rPr>
          <w:t>………….</w:t>
        </w:r>
      </w:hyperlink>
      <w:r w:rsidR="00FB0BF8" w:rsidRPr="00B66276">
        <w:rPr>
          <w:rFonts w:cs="Arial"/>
        </w:rPr>
        <w:t>)</w:t>
      </w:r>
    </w:p>
    <w:p w14:paraId="0F59868B" w14:textId="77777777" w:rsidR="00481094" w:rsidRPr="00B66276" w:rsidRDefault="00481094" w:rsidP="00481094">
      <w:pPr>
        <w:tabs>
          <w:tab w:val="left" w:pos="426"/>
        </w:tabs>
        <w:spacing w:after="0" w:line="240" w:lineRule="auto"/>
        <w:ind w:left="426"/>
        <w:rPr>
          <w:rFonts w:cs="Arial"/>
        </w:rPr>
      </w:pPr>
      <w:r w:rsidRPr="00B66276">
        <w:rPr>
          <w:rFonts w:cs="Arial"/>
        </w:rPr>
        <w:t xml:space="preserve">Nadzorującym prace z ramienia Wykonawcy będzie: </w:t>
      </w:r>
    </w:p>
    <w:p w14:paraId="788B4B66" w14:textId="55E81CD9" w:rsidR="00FA0A05" w:rsidRPr="00B66276" w:rsidRDefault="0008025F" w:rsidP="009C16CC">
      <w:pPr>
        <w:ind w:left="426"/>
        <w:rPr>
          <w:rFonts w:cs="Arial"/>
          <w:i/>
          <w:iCs/>
        </w:rPr>
      </w:pPr>
      <w:r>
        <w:rPr>
          <w:rFonts w:cs="Arial"/>
          <w:b/>
        </w:rPr>
        <w:t>…………..</w:t>
      </w:r>
      <w:r w:rsidR="009C16CC" w:rsidRPr="00B66276">
        <w:rPr>
          <w:rFonts w:cs="Arial"/>
          <w:b/>
        </w:rPr>
        <w:br/>
      </w:r>
      <w:r w:rsidR="009C16CC" w:rsidRPr="00B66276">
        <w:rPr>
          <w:rFonts w:cs="Arial"/>
        </w:rPr>
        <w:t xml:space="preserve">telefon kontaktowy </w:t>
      </w:r>
      <w:r>
        <w:rPr>
          <w:rFonts w:cs="Arial"/>
        </w:rPr>
        <w:t>……….</w:t>
      </w:r>
      <w:r w:rsidR="009C16CC" w:rsidRPr="00B66276">
        <w:rPr>
          <w:rFonts w:cs="Arial"/>
        </w:rPr>
        <w:t xml:space="preserve">  (email: </w:t>
      </w:r>
      <w:hyperlink r:id="rId10" w:history="1">
        <w:r>
          <w:rPr>
            <w:rStyle w:val="Hipercze"/>
            <w:rFonts w:cs="Arial"/>
          </w:rPr>
          <w:t>………………..</w:t>
        </w:r>
      </w:hyperlink>
      <w:r w:rsidR="009C16CC" w:rsidRPr="00B66276">
        <w:rPr>
          <w:rFonts w:cs="Arial"/>
        </w:rPr>
        <w:t>)</w:t>
      </w:r>
    </w:p>
    <w:p w14:paraId="12D87E25" w14:textId="77777777" w:rsidR="00481094" w:rsidRPr="00B66276" w:rsidRDefault="00481094" w:rsidP="00600277">
      <w:pPr>
        <w:numPr>
          <w:ilvl w:val="0"/>
          <w:numId w:val="21"/>
        </w:numPr>
        <w:spacing w:after="120" w:line="240" w:lineRule="auto"/>
        <w:ind w:left="357" w:hanging="357"/>
        <w:jc w:val="both"/>
        <w:rPr>
          <w:rFonts w:cs="Arial"/>
        </w:rPr>
      </w:pPr>
      <w:r w:rsidRPr="00B66276">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166C0F1C" w14:textId="5CEA49CC" w:rsidR="00481094" w:rsidRPr="00B66276" w:rsidRDefault="00481094" w:rsidP="00600277">
      <w:pPr>
        <w:numPr>
          <w:ilvl w:val="0"/>
          <w:numId w:val="21"/>
        </w:numPr>
        <w:spacing w:after="120" w:line="240" w:lineRule="auto"/>
        <w:ind w:left="357" w:hanging="357"/>
        <w:jc w:val="both"/>
        <w:rPr>
          <w:rFonts w:cs="Arial"/>
          <w:b/>
          <w:bCs/>
        </w:rPr>
      </w:pPr>
      <w:r w:rsidRPr="00B66276">
        <w:rPr>
          <w:rFonts w:cs="Arial"/>
        </w:rPr>
        <w:t xml:space="preserve">Strony upoważniają osoby wskazane przez siebie jako Kierowników Projektu w ust. 1 powyżej do dokonywania wszelkich bieżących uzgodnień, kontaktów, składania oświadczeń, podpisywania </w:t>
      </w:r>
      <w:r w:rsidR="004546AE">
        <w:rPr>
          <w:rFonts w:cs="Arial"/>
        </w:rPr>
        <w:t>p</w:t>
      </w:r>
      <w:r w:rsidR="004546AE" w:rsidRPr="00B66276">
        <w:rPr>
          <w:rFonts w:cs="Arial"/>
        </w:rPr>
        <w:t>rotokołów</w:t>
      </w:r>
      <w:r w:rsidRPr="00B66276">
        <w:rPr>
          <w:rFonts w:cs="Arial"/>
        </w:rPr>
        <w:t>,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4A8C6B74" w14:textId="77777777" w:rsidR="00481094" w:rsidRPr="00B66276" w:rsidRDefault="00481094" w:rsidP="00600277">
      <w:pPr>
        <w:numPr>
          <w:ilvl w:val="0"/>
          <w:numId w:val="21"/>
        </w:numPr>
        <w:suppressAutoHyphens w:val="0"/>
        <w:spacing w:after="60" w:line="240" w:lineRule="auto"/>
        <w:jc w:val="both"/>
        <w:rPr>
          <w:rFonts w:cs="Arial"/>
        </w:rPr>
      </w:pPr>
      <w:r w:rsidRPr="00B66276">
        <w:rPr>
          <w:rFonts w:cs="Arial"/>
        </w:rPr>
        <w:t xml:space="preserve">Wszelkie dokumenty, powiadomienia lub pisemne polecenia, które mają być doręczone Stronom zgodnie z warunkami Umowy będą sporządzane w języku polskim lub angielskim. Strony ustalają, że do codziennej komunikacji pomiędzy Stronami będą wykorzystywać pocztę elektroniczną. W celu wyłączenia wszelkie wątpliwości Strony ustalają, że za pośrednictwem e-mail nie mogą być </w:t>
      </w:r>
      <w:r w:rsidR="006F2374" w:rsidRPr="00B66276">
        <w:rPr>
          <w:rFonts w:cs="Arial"/>
        </w:rPr>
        <w:br/>
      </w:r>
      <w:r w:rsidRPr="00B66276">
        <w:rPr>
          <w:rFonts w:cs="Arial"/>
        </w:rPr>
        <w:t xml:space="preserve">z dokonane jakiekolwiek zamiany Umowy, zlecenia wykonania robót dodatkowych, zmiany Wynagrodzenia, czy też dokonywanie jakichkolwiek odbiorów. </w:t>
      </w:r>
    </w:p>
    <w:p w14:paraId="08032985" w14:textId="77777777" w:rsidR="00481094" w:rsidRPr="00B66276" w:rsidRDefault="00481094" w:rsidP="00600277">
      <w:pPr>
        <w:numPr>
          <w:ilvl w:val="0"/>
          <w:numId w:val="21"/>
        </w:numPr>
        <w:spacing w:after="120" w:line="240" w:lineRule="auto"/>
        <w:jc w:val="both"/>
        <w:rPr>
          <w:rFonts w:cs="Arial"/>
          <w:b/>
          <w:bCs/>
        </w:rPr>
      </w:pPr>
      <w:r w:rsidRPr="00B66276">
        <w:rPr>
          <w:rFonts w:cs="Arial"/>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7C5C87C3" w14:textId="77777777" w:rsidR="00481094" w:rsidRPr="00B66276" w:rsidRDefault="00481094" w:rsidP="00A95B01">
      <w:pPr>
        <w:pStyle w:val="Nagwek1"/>
        <w:rPr>
          <w:szCs w:val="20"/>
        </w:rPr>
      </w:pPr>
      <w:bookmarkStart w:id="37" w:name="_Toc167795033"/>
      <w:bookmarkStart w:id="38" w:name="_Toc64037115"/>
      <w:bookmarkStart w:id="39" w:name="_Toc65495297"/>
      <w:bookmarkStart w:id="40" w:name="_Toc65498606"/>
      <w:bookmarkStart w:id="41" w:name="_Toc65498651"/>
      <w:r w:rsidRPr="00B66276">
        <w:rPr>
          <w:szCs w:val="20"/>
        </w:rPr>
        <w:t>§8.</w:t>
      </w:r>
      <w:r w:rsidRPr="00B66276">
        <w:rPr>
          <w:szCs w:val="20"/>
        </w:rPr>
        <w:br/>
        <w:t>Czynności odbiorowe</w:t>
      </w:r>
      <w:bookmarkEnd w:id="37"/>
      <w:r w:rsidRPr="00B66276">
        <w:rPr>
          <w:szCs w:val="20"/>
        </w:rPr>
        <w:t xml:space="preserve"> </w:t>
      </w:r>
      <w:bookmarkEnd w:id="38"/>
      <w:bookmarkEnd w:id="39"/>
      <w:bookmarkEnd w:id="40"/>
      <w:bookmarkEnd w:id="41"/>
    </w:p>
    <w:p w14:paraId="18112825" w14:textId="77777777" w:rsidR="00ED4AFB" w:rsidRPr="00B66276" w:rsidRDefault="00ED4AFB">
      <w:pPr>
        <w:numPr>
          <w:ilvl w:val="0"/>
          <w:numId w:val="30"/>
        </w:numPr>
        <w:spacing w:after="120" w:line="240" w:lineRule="auto"/>
        <w:jc w:val="both"/>
        <w:rPr>
          <w:rFonts w:cs="Arial"/>
        </w:rPr>
      </w:pPr>
      <w:r w:rsidRPr="00B66276">
        <w:rPr>
          <w:rFonts w:cs="Arial"/>
        </w:rPr>
        <w:t>Strony przewidują dokonywanie odbiorów częściowych (poszczególnych Etapów) oraz odbiór końcowy (po wykonaniu całości Przedmiotu Umowy). Za datę faktycznego wykonania Przedmiotu Umowy uznaje się datę podpisania przez Strony Protokołu Odbioru Końcowego.</w:t>
      </w:r>
    </w:p>
    <w:p w14:paraId="653DBF59" w14:textId="77777777" w:rsidR="00ED4AFB" w:rsidRPr="00B66276" w:rsidRDefault="00ED4AFB">
      <w:pPr>
        <w:numPr>
          <w:ilvl w:val="0"/>
          <w:numId w:val="30"/>
        </w:numPr>
        <w:spacing w:after="120" w:line="240" w:lineRule="auto"/>
        <w:ind w:left="357" w:hanging="357"/>
        <w:jc w:val="both"/>
        <w:rPr>
          <w:rFonts w:cs="Arial"/>
        </w:rPr>
      </w:pPr>
      <w:r w:rsidRPr="00B66276">
        <w:rPr>
          <w:rFonts w:cs="Arial"/>
        </w:rPr>
        <w:t xml:space="preserve">Na 5 dni przed planowanym odbiorem danego </w:t>
      </w:r>
      <w:r>
        <w:rPr>
          <w:rFonts w:cs="Arial"/>
        </w:rPr>
        <w:t>E</w:t>
      </w:r>
      <w:r w:rsidRPr="00B66276">
        <w:rPr>
          <w:rFonts w:cs="Arial"/>
        </w:rPr>
        <w:t>tapu</w:t>
      </w:r>
      <w:r>
        <w:rPr>
          <w:rFonts w:cs="Arial"/>
        </w:rPr>
        <w:t xml:space="preserve"> (w tym całości Inwestycji)</w:t>
      </w:r>
      <w:r w:rsidRPr="00B66276">
        <w:rPr>
          <w:rFonts w:cs="Arial"/>
        </w:rPr>
        <w:t xml:space="preserve"> – Wykonawca zgłasza Zamawiającemu gotowość do odbioru tego Etapu. W przypadku, gdy przedmiotem odbioru jest </w:t>
      </w:r>
      <w:r>
        <w:rPr>
          <w:rFonts w:cs="Arial"/>
        </w:rPr>
        <w:t>D</w:t>
      </w:r>
      <w:r w:rsidRPr="00B66276">
        <w:rPr>
          <w:rFonts w:cs="Arial"/>
        </w:rPr>
        <w:t xml:space="preserve">okumentacja </w:t>
      </w:r>
      <w:r>
        <w:rPr>
          <w:rFonts w:cs="Arial"/>
        </w:rPr>
        <w:t xml:space="preserve">Projektowa </w:t>
      </w:r>
      <w:r w:rsidRPr="00B66276">
        <w:rPr>
          <w:rFonts w:cs="Arial"/>
        </w:rPr>
        <w:t xml:space="preserve">Wykonawca przekaże </w:t>
      </w:r>
      <w:r>
        <w:rPr>
          <w:rFonts w:cs="Arial"/>
        </w:rPr>
        <w:t xml:space="preserve">ją </w:t>
      </w:r>
      <w:r w:rsidRPr="00B66276">
        <w:rPr>
          <w:rFonts w:cs="Arial"/>
        </w:rPr>
        <w:t xml:space="preserve">Zamawiającemu przynajmniej na 10 dni przed planowanym odbiorem (zgodnie z </w:t>
      </w:r>
      <w:r w:rsidRPr="00B66276">
        <w:rPr>
          <w:rFonts w:cs="Arial"/>
          <w:b/>
        </w:rPr>
        <w:t>Załącznikiem nr 2</w:t>
      </w:r>
      <w:r w:rsidRPr="00B66276">
        <w:rPr>
          <w:rFonts w:cs="Arial"/>
        </w:rPr>
        <w:t xml:space="preserve">) do weryfikacji i akceptacji, w formie papierowej (2 egz.) i elektronicznej na nośniku fizycznym (1 egz.), zgłaszając jednocześnie gotowość do odbioru. Zamawiający dokona weryfikacji dokumentacji i poinformuje Wykonawcę o swoich uwagach. Po ustaleniu wszystkich braków Zamawiający wezwie Wykonawcę do ich niezwłocznego usunięcia </w:t>
      </w:r>
      <w:r>
        <w:rPr>
          <w:rFonts w:cs="Arial"/>
        </w:rPr>
        <w:t>zaś Wykonawca po ich usunięciu niezwłocznie przekaże Zamawiającemu</w:t>
      </w:r>
      <w:r w:rsidRPr="00B66276">
        <w:rPr>
          <w:rFonts w:cs="Arial"/>
        </w:rPr>
        <w:t xml:space="preserve"> poprawion</w:t>
      </w:r>
      <w:r>
        <w:rPr>
          <w:rFonts w:cs="Arial"/>
        </w:rPr>
        <w:t>ą Dokumentację Projektową</w:t>
      </w:r>
      <w:r w:rsidRPr="00B66276">
        <w:rPr>
          <w:rFonts w:cs="Arial"/>
        </w:rPr>
        <w:t xml:space="preserve"> do weryfikacji i akceptacji pod rygorem nieprzystąpienia do czynności odbiorowych.</w:t>
      </w:r>
    </w:p>
    <w:p w14:paraId="557E6812" w14:textId="77777777" w:rsidR="00481094" w:rsidRPr="00B66276" w:rsidRDefault="00481094">
      <w:pPr>
        <w:numPr>
          <w:ilvl w:val="0"/>
          <w:numId w:val="30"/>
        </w:numPr>
        <w:spacing w:after="120" w:line="240" w:lineRule="auto"/>
        <w:ind w:left="357" w:hanging="357"/>
        <w:jc w:val="both"/>
        <w:rPr>
          <w:rFonts w:cs="Arial"/>
        </w:rPr>
      </w:pPr>
      <w:r w:rsidRPr="00B66276">
        <w:rPr>
          <w:rFonts w:cs="Arial"/>
        </w:rPr>
        <w:t xml:space="preserve">Do ilości kompletów dokumentacji papierowej wskazanej w </w:t>
      </w:r>
      <w:r w:rsidRPr="00B66276">
        <w:rPr>
          <w:rFonts w:cs="Arial"/>
          <w:b/>
        </w:rPr>
        <w:t xml:space="preserve">Załączniku nr 2 </w:t>
      </w:r>
      <w:r w:rsidRPr="00B66276">
        <w:rPr>
          <w:rFonts w:cs="Arial"/>
        </w:rPr>
        <w:t>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Kraków ul. Opolska 114</w:t>
      </w:r>
    </w:p>
    <w:p w14:paraId="6D6B6143" w14:textId="77777777" w:rsidR="00481094" w:rsidRPr="00B66276" w:rsidRDefault="00481094">
      <w:pPr>
        <w:numPr>
          <w:ilvl w:val="0"/>
          <w:numId w:val="30"/>
        </w:numPr>
        <w:spacing w:after="120" w:line="240" w:lineRule="auto"/>
        <w:ind w:left="357" w:hanging="357"/>
        <w:jc w:val="both"/>
        <w:rPr>
          <w:rFonts w:cs="Arial"/>
        </w:rPr>
      </w:pPr>
      <w:r w:rsidRPr="00B66276">
        <w:rPr>
          <w:rFonts w:cs="Arial"/>
        </w:rPr>
        <w:t>W przypadku stwierdzenia wad w trakcie odbioru, bez wyłączenia dalszych uprawnień wynikających z Umowy bądź obowiązujących przepisów prawa, Zamawiającemu przysługują następujące uprawnienia:</w:t>
      </w:r>
    </w:p>
    <w:p w14:paraId="4B7F48AA" w14:textId="77777777" w:rsidR="00481094" w:rsidRPr="00B66276" w:rsidRDefault="00481094" w:rsidP="00600277">
      <w:pPr>
        <w:numPr>
          <w:ilvl w:val="1"/>
          <w:numId w:val="12"/>
        </w:numPr>
        <w:tabs>
          <w:tab w:val="left" w:pos="851"/>
        </w:tabs>
        <w:spacing w:after="0" w:line="240" w:lineRule="auto"/>
        <w:ind w:left="851" w:hanging="425"/>
        <w:jc w:val="both"/>
        <w:rPr>
          <w:rFonts w:eastAsia="MS Mincho" w:cs="Arial"/>
          <w:u w:val="single"/>
        </w:rPr>
      </w:pPr>
      <w:r w:rsidRPr="00B66276">
        <w:rPr>
          <w:rFonts w:eastAsia="MS Mincho" w:cs="Arial"/>
          <w:u w:val="single"/>
        </w:rPr>
        <w:t>W</w:t>
      </w:r>
      <w:r w:rsidRPr="00B66276">
        <w:rPr>
          <w:rFonts w:eastAsia="MS Mincho" w:cs="Arial"/>
          <w:u w:val="single"/>
          <w:lang w:val="x-none"/>
        </w:rPr>
        <w:t xml:space="preserve"> przypadku wad dających się usunąć:</w:t>
      </w:r>
    </w:p>
    <w:p w14:paraId="6D138F60" w14:textId="2B086284" w:rsidR="00481094" w:rsidRPr="00B66276" w:rsidRDefault="00481094" w:rsidP="00481094">
      <w:pPr>
        <w:tabs>
          <w:tab w:val="left" w:pos="851"/>
        </w:tabs>
        <w:spacing w:after="0" w:line="240" w:lineRule="auto"/>
        <w:ind w:left="851"/>
        <w:jc w:val="both"/>
        <w:rPr>
          <w:rFonts w:eastAsia="MS Mincho" w:cs="Arial"/>
        </w:rPr>
      </w:pPr>
      <w:r w:rsidRPr="00B66276">
        <w:rPr>
          <w:rFonts w:eastAsia="MS Mincho" w:cs="Arial"/>
        </w:rPr>
        <w:br/>
      </w:r>
      <w:r w:rsidR="00ED4AFB" w:rsidRPr="00B66276">
        <w:rPr>
          <w:rFonts w:eastAsia="MS Mincho" w:cs="Arial"/>
        </w:rPr>
        <w:t xml:space="preserve">Gdy stwierdzona wada stanowi w ocenie Zamawiającego wadę limitującą, to znaczy wadę </w:t>
      </w:r>
      <w:r w:rsidR="00ED4AFB" w:rsidRPr="00B66276">
        <w:rPr>
          <w:rFonts w:eastAsia="MS Mincho" w:cs="Arial"/>
        </w:rPr>
        <w:lastRenderedPageBreak/>
        <w:t xml:space="preserve">która uniemożliwia lub znacznie utrudnia kontynuowanie prac bądź też w pełni funkcjonalne wykorzystanie Przedmiotu Umowy lub przedmiotu odbioru, Zamawiający uprawniony jest </w:t>
      </w:r>
      <w:r w:rsidR="00ED4AFB" w:rsidRPr="00B66276">
        <w:rPr>
          <w:rFonts w:eastAsia="MS Mincho" w:cs="Arial"/>
          <w:lang w:val="x-none"/>
        </w:rPr>
        <w:t>przer</w:t>
      </w:r>
      <w:r w:rsidR="00ED4AFB" w:rsidRPr="00B66276">
        <w:rPr>
          <w:rFonts w:eastAsia="MS Mincho" w:cs="Arial"/>
        </w:rPr>
        <w:t>wać</w:t>
      </w:r>
      <w:r w:rsidR="00ED4AFB" w:rsidRPr="00B66276">
        <w:rPr>
          <w:rFonts w:cs="Arial"/>
        </w:rPr>
        <w:t xml:space="preserve"> </w:t>
      </w:r>
      <w:r w:rsidR="00ED4AFB" w:rsidRPr="00B66276">
        <w:rPr>
          <w:rFonts w:eastAsia="MS Mincho" w:cs="Arial"/>
          <w:lang w:val="x-none"/>
        </w:rPr>
        <w:t>czynności odbioru</w:t>
      </w:r>
      <w:r w:rsidR="00ED4AFB" w:rsidRPr="00B66276">
        <w:rPr>
          <w:rFonts w:eastAsia="MS Mincho" w:cs="Arial"/>
        </w:rPr>
        <w:t>,</w:t>
      </w:r>
      <w:r w:rsidR="00ED4AFB" w:rsidRPr="00B66276">
        <w:rPr>
          <w:rFonts w:eastAsia="MS Mincho" w:cs="Arial"/>
          <w:lang w:val="x-none"/>
        </w:rPr>
        <w:t xml:space="preserve"> </w:t>
      </w:r>
      <w:r w:rsidR="00ED4AFB" w:rsidRPr="00B66276">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00ED4AFB" w:rsidRPr="00B66276">
        <w:rPr>
          <w:rFonts w:eastAsia="MS Mincho" w:cs="Arial"/>
          <w:lang w:val="x-none"/>
        </w:rPr>
        <w:t xml:space="preserve">Wykonawca powiadamia na piśmie </w:t>
      </w:r>
      <w:r w:rsidR="00ED4AFB" w:rsidRPr="00B66276">
        <w:rPr>
          <w:rFonts w:eastAsia="MS Mincho" w:cs="Arial"/>
        </w:rPr>
        <w:t>Zamawiającego</w:t>
      </w:r>
      <w:r w:rsidR="00ED4AFB" w:rsidRPr="00B66276">
        <w:rPr>
          <w:rFonts w:eastAsia="MS Mincho" w:cs="Arial"/>
          <w:lang w:val="x-none"/>
        </w:rPr>
        <w:t xml:space="preserve"> o usunięciu wad</w:t>
      </w:r>
      <w:r w:rsidR="00ED4AFB" w:rsidRPr="00B66276">
        <w:rPr>
          <w:rFonts w:eastAsia="MS Mincho" w:cs="Arial"/>
        </w:rPr>
        <w:t>,</w:t>
      </w:r>
      <w:r w:rsidR="00ED4AFB" w:rsidRPr="00B66276">
        <w:rPr>
          <w:rFonts w:eastAsia="MS Mincho" w:cs="Arial"/>
          <w:lang w:val="x-none"/>
        </w:rPr>
        <w:t xml:space="preserve"> a </w:t>
      </w:r>
      <w:r w:rsidR="00ED4AFB" w:rsidRPr="00B66276">
        <w:rPr>
          <w:rFonts w:eastAsia="MS Mincho" w:cs="Arial"/>
        </w:rPr>
        <w:t xml:space="preserve">Zamawiający </w:t>
      </w:r>
      <w:r w:rsidR="00ED4AFB" w:rsidRPr="00B66276">
        <w:rPr>
          <w:rFonts w:eastAsia="MS Mincho" w:cs="Arial"/>
          <w:lang w:val="x-none"/>
        </w:rPr>
        <w:t>wznawia czynności odbioru</w:t>
      </w:r>
      <w:r w:rsidR="00ED4AFB" w:rsidRPr="00B66276">
        <w:rPr>
          <w:rFonts w:eastAsia="MS Mincho" w:cs="Arial"/>
        </w:rPr>
        <w:t xml:space="preserve">. Jednakże w przypadku, gdy stwierdzona wada, w ocenie Zamawiającego, stanowi wadę nielimitującą, Zamawiający uprawniony jest określić </w:t>
      </w:r>
      <w:r w:rsidR="00ED4AFB" w:rsidRPr="00B66276">
        <w:rPr>
          <w:rFonts w:eastAsia="MS Mincho" w:cs="Arial"/>
        </w:rPr>
        <w:br/>
        <w:t>w Protokole Odbioru</w:t>
      </w:r>
      <w:r w:rsidR="004546AE">
        <w:rPr>
          <w:rFonts w:eastAsia="MS Mincho" w:cs="Arial"/>
        </w:rPr>
        <w:t xml:space="preserve"> lub Protokole Odbioru Końcowego</w:t>
      </w:r>
      <w:r w:rsidR="00ED4AFB" w:rsidRPr="00B66276">
        <w:rPr>
          <w:rFonts w:eastAsia="MS Mincho" w:cs="Arial"/>
        </w:rPr>
        <w:t xml:space="preserve"> termin jej usunięcia przez Wykonawcę. Po usunięciu tak wskazanych wad nielimitujących Wykonawca powiadamia Zamawiającego i Strony dokonują odbioru usunięcia wad nielimitujących i spisują </w:t>
      </w:r>
      <w:r w:rsidR="00ED4AFB">
        <w:rPr>
          <w:rFonts w:eastAsia="MS Mincho" w:cs="Arial"/>
        </w:rPr>
        <w:t>p</w:t>
      </w:r>
      <w:r w:rsidR="00ED4AFB" w:rsidRPr="00B66276">
        <w:rPr>
          <w:rFonts w:eastAsia="MS Mincho" w:cs="Arial"/>
        </w:rPr>
        <w:t xml:space="preserve">rotokół </w:t>
      </w:r>
      <w:r w:rsidR="00ED4AFB">
        <w:rPr>
          <w:rFonts w:eastAsia="MS Mincho" w:cs="Arial"/>
        </w:rPr>
        <w:t>u</w:t>
      </w:r>
      <w:r w:rsidR="00ED4AFB" w:rsidRPr="00B66276">
        <w:rPr>
          <w:rFonts w:eastAsia="MS Mincho" w:cs="Arial"/>
        </w:rPr>
        <w:t xml:space="preserve">sunięcia </w:t>
      </w:r>
      <w:r w:rsidR="00ED4AFB">
        <w:rPr>
          <w:rFonts w:eastAsia="MS Mincho" w:cs="Arial"/>
        </w:rPr>
        <w:t>w</w:t>
      </w:r>
      <w:r w:rsidR="00ED4AFB" w:rsidRPr="00B66276">
        <w:rPr>
          <w:rFonts w:eastAsia="MS Mincho" w:cs="Arial"/>
        </w:rPr>
        <w:t xml:space="preserve">ad </w:t>
      </w:r>
      <w:r w:rsidR="00ED4AFB">
        <w:rPr>
          <w:rFonts w:eastAsia="MS Mincho" w:cs="Arial"/>
        </w:rPr>
        <w:t>n</w:t>
      </w:r>
      <w:r w:rsidR="00ED4AFB" w:rsidRPr="00B66276">
        <w:rPr>
          <w:rFonts w:eastAsia="MS Mincho" w:cs="Arial"/>
        </w:rPr>
        <w:t>ielimitujących.</w:t>
      </w:r>
    </w:p>
    <w:p w14:paraId="22704C1D" w14:textId="77777777" w:rsidR="00481094" w:rsidRPr="00B66276" w:rsidRDefault="00481094" w:rsidP="00481094">
      <w:pPr>
        <w:tabs>
          <w:tab w:val="left" w:pos="851"/>
        </w:tabs>
        <w:spacing w:after="0" w:line="240" w:lineRule="auto"/>
        <w:ind w:left="851"/>
        <w:jc w:val="both"/>
        <w:rPr>
          <w:rFonts w:eastAsia="MS Mincho" w:cs="Arial"/>
          <w:u w:val="single"/>
        </w:rPr>
      </w:pPr>
    </w:p>
    <w:p w14:paraId="4924C04A" w14:textId="77777777" w:rsidR="00481094" w:rsidRPr="00B66276" w:rsidRDefault="00481094" w:rsidP="00600277">
      <w:pPr>
        <w:numPr>
          <w:ilvl w:val="1"/>
          <w:numId w:val="12"/>
        </w:numPr>
        <w:tabs>
          <w:tab w:val="left" w:pos="851"/>
        </w:tabs>
        <w:spacing w:after="120" w:line="240" w:lineRule="auto"/>
        <w:ind w:left="850" w:hanging="425"/>
        <w:rPr>
          <w:rFonts w:cs="Arial"/>
        </w:rPr>
      </w:pPr>
      <w:r w:rsidRPr="00B66276">
        <w:rPr>
          <w:rFonts w:eastAsia="MS Mincho" w:cs="Arial"/>
          <w:u w:val="single"/>
        </w:rPr>
        <w:t>W</w:t>
      </w:r>
      <w:r w:rsidRPr="00B66276">
        <w:rPr>
          <w:rFonts w:cs="Arial"/>
          <w:u w:val="single"/>
        </w:rPr>
        <w:t xml:space="preserve"> przypadku wad niedających się usunąć</w:t>
      </w:r>
      <w:r w:rsidRPr="00B66276">
        <w:rPr>
          <w:rFonts w:eastAsia="MS Mincho" w:cs="Arial"/>
          <w:u w:val="single"/>
        </w:rPr>
        <w:t>:</w:t>
      </w:r>
    </w:p>
    <w:p w14:paraId="21F1A2DD" w14:textId="77777777" w:rsidR="00481094" w:rsidRPr="00B66276" w:rsidRDefault="00481094" w:rsidP="00481094">
      <w:pPr>
        <w:tabs>
          <w:tab w:val="left" w:pos="851"/>
        </w:tabs>
        <w:spacing w:after="120" w:line="240" w:lineRule="auto"/>
        <w:ind w:left="850"/>
        <w:jc w:val="both"/>
        <w:rPr>
          <w:rFonts w:cs="Arial"/>
        </w:rPr>
      </w:pPr>
      <w:r w:rsidRPr="00B66276">
        <w:rPr>
          <w:rFonts w:eastAsia="MS Mincho" w:cs="Arial"/>
        </w:rPr>
        <w:br/>
        <w:t xml:space="preserve">Zamawiający może odmówić dokonania odbioru i może odstąpić od umowy stosownie do postanowień § 10 ust. 1 poniżej. Jednakże w przypadku, gdy Zamawiający podejmie decyzję o dokonaniu odbioru, pomimo istnienia ww. wady, Zamawiający dokonuje odbioru, </w:t>
      </w:r>
      <w:r w:rsidRPr="00B66276">
        <w:rPr>
          <w:rFonts w:cs="Arial"/>
        </w:rPr>
        <w:t>obniżając</w:t>
      </w:r>
      <w:r w:rsidRPr="00B66276">
        <w:rPr>
          <w:rFonts w:eastAsia="MS Mincho" w:cs="Arial"/>
        </w:rPr>
        <w:t xml:space="preserve"> jednocześnie</w:t>
      </w:r>
      <w:r w:rsidRPr="00B66276">
        <w:rPr>
          <w:rFonts w:cs="Arial"/>
        </w:rPr>
        <w:t xml:space="preserve"> </w:t>
      </w:r>
      <w:r w:rsidRPr="00B66276">
        <w:rPr>
          <w:rFonts w:eastAsia="MS Mincho" w:cs="Arial"/>
        </w:rPr>
        <w:t>W</w:t>
      </w:r>
      <w:r w:rsidRPr="00B66276">
        <w:rPr>
          <w:rFonts w:cs="Arial"/>
        </w:rPr>
        <w:t xml:space="preserve">ynagrodzenie Wykonawcy odpowiednio do </w:t>
      </w:r>
      <w:r w:rsidRPr="00B66276">
        <w:rPr>
          <w:rFonts w:eastAsia="MS Mincho" w:cs="Arial"/>
        </w:rPr>
        <w:t xml:space="preserve">stwierdzonej wady o </w:t>
      </w:r>
      <w:r w:rsidRPr="00B66276">
        <w:rPr>
          <w:rFonts w:cs="Arial"/>
        </w:rPr>
        <w:t>zmniejsz</w:t>
      </w:r>
      <w:r w:rsidRPr="00B66276">
        <w:rPr>
          <w:rFonts w:eastAsia="MS Mincho" w:cs="Arial"/>
        </w:rPr>
        <w:t xml:space="preserve">enie </w:t>
      </w:r>
      <w:r w:rsidRPr="00B66276">
        <w:rPr>
          <w:rFonts w:cs="Arial"/>
        </w:rPr>
        <w:t>wartości użytkowej</w:t>
      </w:r>
      <w:r w:rsidRPr="00B66276">
        <w:rPr>
          <w:rFonts w:eastAsia="MS Mincho" w:cs="Arial"/>
        </w:rPr>
        <w:t xml:space="preserve"> i </w:t>
      </w:r>
      <w:r w:rsidRPr="00B66276">
        <w:rPr>
          <w:rFonts w:cs="Arial"/>
        </w:rPr>
        <w:t>eksploatacyjnej</w:t>
      </w:r>
      <w:r w:rsidRPr="00B66276">
        <w:rPr>
          <w:rFonts w:eastAsia="MS Mincho" w:cs="Arial"/>
        </w:rPr>
        <w:t xml:space="preserve"> P</w:t>
      </w:r>
      <w:r w:rsidRPr="00B66276">
        <w:rPr>
          <w:rFonts w:cs="Arial"/>
        </w:rPr>
        <w:t xml:space="preserve">rzedmiotu </w:t>
      </w:r>
      <w:r w:rsidRPr="00B66276">
        <w:rPr>
          <w:rFonts w:eastAsia="MS Mincho" w:cs="Arial"/>
        </w:rPr>
        <w:t>U</w:t>
      </w:r>
      <w:r w:rsidRPr="00B66276">
        <w:rPr>
          <w:rFonts w:cs="Arial"/>
        </w:rPr>
        <w:t>mowy</w:t>
      </w:r>
      <w:r w:rsidRPr="00B66276">
        <w:rPr>
          <w:rFonts w:eastAsia="MS Mincho" w:cs="Arial"/>
        </w:rPr>
        <w:t xml:space="preserve"> w stosunku do wartości </w:t>
      </w:r>
      <w:r w:rsidRPr="00B66276">
        <w:rPr>
          <w:rFonts w:cs="Arial"/>
        </w:rPr>
        <w:t>użytkowej</w:t>
      </w:r>
      <w:r w:rsidRPr="00B66276">
        <w:rPr>
          <w:rFonts w:eastAsia="MS Mincho" w:cs="Arial"/>
        </w:rPr>
        <w:t xml:space="preserve"> </w:t>
      </w:r>
      <w:r w:rsidR="006F2374" w:rsidRPr="00B66276">
        <w:rPr>
          <w:rFonts w:eastAsia="MS Mincho" w:cs="Arial"/>
        </w:rPr>
        <w:br/>
      </w:r>
      <w:r w:rsidRPr="00B66276">
        <w:rPr>
          <w:rFonts w:eastAsia="MS Mincho" w:cs="Arial"/>
        </w:rPr>
        <w:t xml:space="preserve">i </w:t>
      </w:r>
      <w:r w:rsidRPr="00B66276">
        <w:rPr>
          <w:rFonts w:cs="Arial"/>
        </w:rPr>
        <w:t>eksploatacyjnej</w:t>
      </w:r>
      <w:r w:rsidRPr="00B66276">
        <w:rPr>
          <w:rFonts w:eastAsia="MS Mincho" w:cs="Arial"/>
        </w:rPr>
        <w:t xml:space="preserve"> P</w:t>
      </w:r>
      <w:r w:rsidRPr="00B66276">
        <w:rPr>
          <w:rFonts w:cs="Arial"/>
        </w:rPr>
        <w:t xml:space="preserve">rzedmiotu </w:t>
      </w:r>
      <w:r w:rsidRPr="00B66276">
        <w:rPr>
          <w:rFonts w:eastAsia="MS Mincho" w:cs="Arial"/>
        </w:rPr>
        <w:t>U</w:t>
      </w:r>
      <w:r w:rsidRPr="00B66276">
        <w:rPr>
          <w:rFonts w:cs="Arial"/>
        </w:rPr>
        <w:t>mowy</w:t>
      </w:r>
      <w:r w:rsidRPr="00B66276">
        <w:rPr>
          <w:rFonts w:eastAsia="MS Mincho" w:cs="Arial"/>
        </w:rPr>
        <w:t xml:space="preserve"> bez wady, co nie wyłącza dalej idących roszczeń Zamawiającego, umownych bądź ustawowych.  </w:t>
      </w:r>
    </w:p>
    <w:p w14:paraId="0EF14365" w14:textId="77777777" w:rsidR="00ED4AFB" w:rsidRPr="00B66276" w:rsidRDefault="00ED4AFB">
      <w:pPr>
        <w:numPr>
          <w:ilvl w:val="0"/>
          <w:numId w:val="30"/>
        </w:numPr>
        <w:spacing w:after="120" w:line="240" w:lineRule="auto"/>
        <w:ind w:left="357" w:hanging="357"/>
        <w:jc w:val="both"/>
        <w:rPr>
          <w:rFonts w:cs="Arial"/>
        </w:rPr>
      </w:pPr>
      <w:bookmarkStart w:id="42" w:name="_Toc64037116"/>
      <w:bookmarkStart w:id="43" w:name="_Toc65495298"/>
      <w:bookmarkStart w:id="44" w:name="_Toc65498607"/>
      <w:bookmarkStart w:id="45" w:name="_Toc65498652"/>
      <w:bookmarkStart w:id="46" w:name="_Toc167795034"/>
      <w:r w:rsidRPr="00B66276">
        <w:rPr>
          <w:rFonts w:cs="Arial"/>
        </w:rPr>
        <w:t xml:space="preserve">W przypadku podpisania Protokołu Odbioru lub </w:t>
      </w:r>
      <w:r>
        <w:rPr>
          <w:rFonts w:cs="Arial"/>
        </w:rPr>
        <w:t>Protokołu Odbioru Końcowego</w:t>
      </w:r>
      <w:r w:rsidRPr="00B66276">
        <w:rPr>
          <w:rFonts w:cs="Arial"/>
        </w:rPr>
        <w:t>,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58B334A9" w14:textId="77777777" w:rsidR="00ED4AFB" w:rsidRPr="00B66276" w:rsidRDefault="00ED4AFB">
      <w:pPr>
        <w:numPr>
          <w:ilvl w:val="0"/>
          <w:numId w:val="30"/>
        </w:numPr>
        <w:spacing w:after="120" w:line="240" w:lineRule="auto"/>
        <w:ind w:left="357" w:hanging="357"/>
        <w:jc w:val="both"/>
        <w:rPr>
          <w:rFonts w:cs="Arial"/>
        </w:rPr>
      </w:pPr>
      <w:r w:rsidRPr="00B66276">
        <w:rPr>
          <w:rFonts w:cs="Arial"/>
        </w:rPr>
        <w:t>Podpisanie Protokołu Odbioru</w:t>
      </w:r>
      <w:r>
        <w:rPr>
          <w:rFonts w:cs="Arial"/>
        </w:rPr>
        <w:t xml:space="preserve"> i Protokołu Odbioru Końcowego </w:t>
      </w:r>
      <w:r w:rsidRPr="00B66276">
        <w:rPr>
          <w:rFonts w:cs="Arial"/>
        </w:rPr>
        <w:t>przez Zamawiającego nie stanowi potwierdzenia, że Przedmiot Umowy objęty danym Protokołem jest wolny od jakichkolwiek wad fizycznych lub prawnych ani też zrzeczenia się przez Zamawiającego dochodzenia jakichkolwiek roszczeń z takiego tytułu.</w:t>
      </w:r>
    </w:p>
    <w:p w14:paraId="6DF80F5C" w14:textId="7564F67B" w:rsidR="00ED4AFB" w:rsidRPr="00B66276" w:rsidRDefault="00ED4AFB">
      <w:pPr>
        <w:numPr>
          <w:ilvl w:val="0"/>
          <w:numId w:val="30"/>
        </w:numPr>
        <w:spacing w:after="120" w:line="240" w:lineRule="auto"/>
        <w:jc w:val="both"/>
        <w:rPr>
          <w:rFonts w:cs="Arial"/>
        </w:rPr>
      </w:pPr>
      <w:r w:rsidRPr="00B66276">
        <w:rPr>
          <w:rFonts w:cs="Arial"/>
        </w:rPr>
        <w:t>Dokonanie któregokolwiek z odbiorów, o których mowa w niniejszym paragrafie</w:t>
      </w:r>
      <w:r>
        <w:rPr>
          <w:rFonts w:cs="Arial"/>
        </w:rPr>
        <w:t>, ani</w:t>
      </w:r>
      <w:r w:rsidRPr="00B66276">
        <w:rPr>
          <w:rFonts w:cs="Arial"/>
        </w:rPr>
        <w:t xml:space="preserve"> podpisanie Protokołu </w:t>
      </w:r>
      <w:r>
        <w:rPr>
          <w:rFonts w:cs="Arial"/>
        </w:rPr>
        <w:t>O</w:t>
      </w:r>
      <w:r w:rsidRPr="00B66276">
        <w:rPr>
          <w:rFonts w:cs="Arial"/>
        </w:rPr>
        <w:t xml:space="preserve">dbioru </w:t>
      </w:r>
      <w:r>
        <w:rPr>
          <w:rFonts w:cs="Arial"/>
        </w:rPr>
        <w:t xml:space="preserve"> oraz Protokołu Odbioru Końcowego </w:t>
      </w:r>
      <w:r w:rsidRPr="00B66276">
        <w:rPr>
          <w:rFonts w:cs="Arial"/>
        </w:rPr>
        <w:t>nie narusza uprawnień Zamawiającego do roszczeń z tytułu niewykonania lub nienależytego wykonania przez Wykonawcę Umowy, ani uprawnień Zamawiającego z</w:t>
      </w:r>
      <w:r w:rsidR="00C33981">
        <w:rPr>
          <w:rFonts w:cs="Arial"/>
        </w:rPr>
        <w:t xml:space="preserve"> jakiegokolwiek</w:t>
      </w:r>
      <w:r w:rsidRPr="00B66276">
        <w:rPr>
          <w:rFonts w:cs="Arial"/>
        </w:rPr>
        <w:t xml:space="preserve"> tytułu, jak również nie zwalnia Wykonawcy z odpowiedzialności za prawidłowe wykonanie Przedmiotu Umowy.</w:t>
      </w:r>
    </w:p>
    <w:p w14:paraId="60721FB3" w14:textId="77777777" w:rsidR="00ED4AFB" w:rsidRPr="00B66276" w:rsidRDefault="00ED4AFB">
      <w:pPr>
        <w:numPr>
          <w:ilvl w:val="0"/>
          <w:numId w:val="30"/>
        </w:numPr>
        <w:spacing w:after="120" w:line="240" w:lineRule="auto"/>
        <w:ind w:left="357" w:hanging="357"/>
        <w:jc w:val="both"/>
        <w:rPr>
          <w:rFonts w:cs="Arial"/>
        </w:rPr>
      </w:pPr>
      <w:r w:rsidRPr="00B66276">
        <w:rPr>
          <w:rFonts w:cs="Arial"/>
        </w:rPr>
        <w:t xml:space="preserve">Prawo własności Przedmiotu Umowy przechodzi z Wykonawcy na Zamawiającego z chwilą podpisania Protokołu Odbioru Końcowego przez Zamawiającego. Z zastrzeżeniem postanowień </w:t>
      </w:r>
      <w:r w:rsidRPr="00B66276">
        <w:rPr>
          <w:rFonts w:cs="Arial"/>
        </w:rPr>
        <w:br/>
        <w:t xml:space="preserve">§ 10 niniejszej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w:t>
      </w:r>
      <w:r w:rsidRPr="00B66276">
        <w:rPr>
          <w:rFonts w:cs="Arial"/>
        </w:rPr>
        <w:br/>
        <w:t>a prawo własności do Przedmiotu Umowy przechodzi na Zamawiającego z dniem złożenia oświadczenia o odstąpieniu, za zapłatą części Wynagrodzenia należnego Wykonawcy za Prace wykonane do dnia złożenia oświadczenia o odstąpieniu, co wyczerpuje dalej idące roszczenia Wykonawcy względem Zamawiającego, bez uszczerbku dla prawa Zamawiającego do dochodzenia roszczeń z tytułu niewykonania lub nienależytego wykonania Umowy.</w:t>
      </w:r>
    </w:p>
    <w:p w14:paraId="153709CB" w14:textId="77777777" w:rsidR="00ED4AFB" w:rsidRPr="00B66276" w:rsidRDefault="00ED4AFB">
      <w:pPr>
        <w:numPr>
          <w:ilvl w:val="0"/>
          <w:numId w:val="30"/>
        </w:numPr>
        <w:spacing w:after="120" w:line="240" w:lineRule="auto"/>
        <w:ind w:left="357" w:hanging="357"/>
        <w:jc w:val="both"/>
        <w:rPr>
          <w:rFonts w:cs="Arial"/>
        </w:rPr>
      </w:pPr>
      <w:r w:rsidRPr="00B66276">
        <w:rPr>
          <w:rFonts w:cs="Arial"/>
        </w:rPr>
        <w:t xml:space="preserve">Strony potwierdzają, że własność rzeczy wytworzonych przy realizacji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7B7F7C92" w14:textId="77777777" w:rsidR="00ED4AFB" w:rsidRPr="00B66276" w:rsidRDefault="00ED4AFB">
      <w:pPr>
        <w:numPr>
          <w:ilvl w:val="0"/>
          <w:numId w:val="30"/>
        </w:numPr>
        <w:spacing w:after="120" w:line="240" w:lineRule="auto"/>
        <w:ind w:left="357" w:hanging="357"/>
        <w:jc w:val="both"/>
        <w:rPr>
          <w:rFonts w:cs="Arial"/>
        </w:rPr>
      </w:pPr>
      <w:r w:rsidRPr="00B66276">
        <w:rPr>
          <w:rFonts w:cs="Arial"/>
        </w:rPr>
        <w:t xml:space="preserve">Wykonawca przyjmuje do wiadomości i akceptuje, że brak potwierdzonego pisemnie zdania wszystkich przepustek wydanych Wykonawcy, jego Podwykonawcom oraz Dostawcom, zarówno przepustek jednorazowych i tymczasowych uprawniających do wjazdu na teren Orlen Południe S.A. oraz </w:t>
      </w:r>
      <w:r>
        <w:rPr>
          <w:rFonts w:cs="Arial"/>
        </w:rPr>
        <w:t>ORLEN</w:t>
      </w:r>
      <w:r w:rsidRPr="00B66276">
        <w:rPr>
          <w:rFonts w:cs="Arial"/>
        </w:rPr>
        <w:t xml:space="preserve"> OIL Sp. z o.o. jest podstawą do wstrzymania płatności za wykonanie Przedmiotu Umowy przez Zamawiającego.</w:t>
      </w:r>
    </w:p>
    <w:p w14:paraId="64DAE659" w14:textId="77777777" w:rsidR="00ED4AFB" w:rsidRPr="00B66276" w:rsidRDefault="00ED4AFB">
      <w:pPr>
        <w:numPr>
          <w:ilvl w:val="0"/>
          <w:numId w:val="30"/>
        </w:numPr>
        <w:spacing w:after="120" w:line="240" w:lineRule="auto"/>
        <w:jc w:val="both"/>
        <w:rPr>
          <w:rFonts w:cs="Arial"/>
        </w:rPr>
      </w:pPr>
      <w:r w:rsidRPr="00B66276">
        <w:rPr>
          <w:rFonts w:cs="Arial"/>
        </w:rPr>
        <w:lastRenderedPageBreak/>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w:t>
      </w:r>
    </w:p>
    <w:p w14:paraId="3CC3C12B" w14:textId="77777777" w:rsidR="00ED4AFB" w:rsidRPr="00B66276" w:rsidRDefault="00ED4AFB">
      <w:pPr>
        <w:numPr>
          <w:ilvl w:val="0"/>
          <w:numId w:val="30"/>
        </w:numPr>
        <w:spacing w:after="120" w:line="240" w:lineRule="auto"/>
        <w:jc w:val="both"/>
        <w:rPr>
          <w:rFonts w:cs="Arial"/>
        </w:rPr>
      </w:pPr>
      <w:r w:rsidRPr="00B66276">
        <w:rPr>
          <w:rFonts w:cs="Arial"/>
        </w:rPr>
        <w:t xml:space="preserve">W przypadku, gdy Wykonawca nie usunie wad w terminach wyznaczonych zgodnie z § 8 ust. 4 lit. a Umowy,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6E0359D8" w14:textId="0470DEE1" w:rsidR="004172D8" w:rsidRPr="008F69B1" w:rsidRDefault="00ED4AFB">
      <w:pPr>
        <w:numPr>
          <w:ilvl w:val="0"/>
          <w:numId w:val="30"/>
        </w:numPr>
        <w:spacing w:after="120" w:line="240" w:lineRule="auto"/>
        <w:jc w:val="both"/>
        <w:rPr>
          <w:rFonts w:cs="Arial"/>
        </w:rPr>
      </w:pPr>
      <w:r w:rsidRPr="00B66276">
        <w:rPr>
          <w:rFonts w:cs="Arial"/>
        </w:rPr>
        <w:t xml:space="preserve">W przypadku, gdy Zamawiający zażąda zwrotu kosztów z tytułu usunięcia wad, o których mowa </w:t>
      </w:r>
      <w:r w:rsidRPr="00B66276">
        <w:rPr>
          <w:rFonts w:cs="Arial"/>
        </w:rPr>
        <w:br/>
        <w:t>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0C46CF66" w14:textId="77777777" w:rsidR="00481094" w:rsidRPr="00B66276" w:rsidRDefault="00481094" w:rsidP="00A95B01">
      <w:pPr>
        <w:pStyle w:val="Nagwek1"/>
        <w:rPr>
          <w:szCs w:val="20"/>
        </w:rPr>
      </w:pPr>
      <w:r w:rsidRPr="00B66276">
        <w:rPr>
          <w:szCs w:val="20"/>
        </w:rPr>
        <w:t>§9</w:t>
      </w:r>
      <w:r w:rsidRPr="00B66276">
        <w:rPr>
          <w:szCs w:val="20"/>
        </w:rPr>
        <w:br/>
        <w:t>Kary Umowne</w:t>
      </w:r>
      <w:bookmarkEnd w:id="42"/>
      <w:bookmarkEnd w:id="43"/>
      <w:bookmarkEnd w:id="44"/>
      <w:bookmarkEnd w:id="45"/>
      <w:bookmarkEnd w:id="46"/>
    </w:p>
    <w:p w14:paraId="138F390D" w14:textId="77777777" w:rsidR="00481094" w:rsidRPr="00B66276" w:rsidRDefault="00481094">
      <w:pPr>
        <w:numPr>
          <w:ilvl w:val="0"/>
          <w:numId w:val="31"/>
        </w:numPr>
        <w:spacing w:after="120" w:line="240" w:lineRule="auto"/>
        <w:jc w:val="both"/>
        <w:rPr>
          <w:rFonts w:cs="Arial"/>
        </w:rPr>
      </w:pPr>
      <w:r w:rsidRPr="00B66276">
        <w:rPr>
          <w:rFonts w:cs="Arial"/>
        </w:rPr>
        <w:t>Zamawiający może żądać od Wykonawcy kar umownych:</w:t>
      </w:r>
    </w:p>
    <w:p w14:paraId="788C55A7" w14:textId="318F9124" w:rsidR="00481094" w:rsidRPr="00B66276" w:rsidRDefault="00481094" w:rsidP="00600277">
      <w:pPr>
        <w:numPr>
          <w:ilvl w:val="0"/>
          <w:numId w:val="11"/>
        </w:numPr>
        <w:spacing w:after="0" w:line="240" w:lineRule="auto"/>
        <w:ind w:left="709" w:hanging="283"/>
        <w:jc w:val="both"/>
        <w:rPr>
          <w:rFonts w:cs="Arial"/>
        </w:rPr>
      </w:pPr>
      <w:r w:rsidRPr="00B66276">
        <w:rPr>
          <w:rFonts w:cs="Arial"/>
        </w:rPr>
        <w:t xml:space="preserve"> Za opóźnienie w rozpoczęciu bądź ukończeniu wykonania Przedmiotu Umowy w stosunku do terminu podanego w § 6 ust. 1 lu</w:t>
      </w:r>
      <w:r w:rsidR="00B14FD2" w:rsidRPr="00B66276">
        <w:rPr>
          <w:rFonts w:cs="Arial"/>
        </w:rPr>
        <w:t>b ust. 2 Umowy</w:t>
      </w:r>
      <w:r w:rsidR="00A467DA" w:rsidRPr="00B66276">
        <w:rPr>
          <w:rFonts w:cs="Arial"/>
        </w:rPr>
        <w:t xml:space="preserve"> </w:t>
      </w:r>
      <w:r w:rsidR="00B14FD2" w:rsidRPr="00B66276">
        <w:rPr>
          <w:rFonts w:cs="Arial"/>
        </w:rPr>
        <w:t>w wysokości 0,</w:t>
      </w:r>
      <w:r w:rsidR="00FA7CD4" w:rsidRPr="00B66276">
        <w:rPr>
          <w:rFonts w:cs="Arial"/>
        </w:rPr>
        <w:t>1</w:t>
      </w:r>
      <w:r w:rsidRPr="00B66276">
        <w:rPr>
          <w:rFonts w:cs="Arial"/>
        </w:rPr>
        <w:t xml:space="preserve">% Wynagrodzenia netto za każdy dzień opóźnienia od wartości Umowy. </w:t>
      </w:r>
    </w:p>
    <w:p w14:paraId="3ABECEC5" w14:textId="77777777" w:rsidR="00481094" w:rsidRPr="00B66276" w:rsidRDefault="00481094" w:rsidP="00600277">
      <w:pPr>
        <w:numPr>
          <w:ilvl w:val="0"/>
          <w:numId w:val="11"/>
        </w:numPr>
        <w:spacing w:after="0" w:line="240" w:lineRule="auto"/>
        <w:ind w:left="709" w:hanging="283"/>
        <w:jc w:val="both"/>
        <w:rPr>
          <w:rFonts w:cs="Arial"/>
        </w:rPr>
      </w:pPr>
      <w:r w:rsidRPr="00B66276">
        <w:rPr>
          <w:rFonts w:cs="Arial"/>
        </w:rPr>
        <w:t>Za opóźnienie w usunięciu wad i usterek przy odbiorze danego Etapu oraz w okresie gwar</w:t>
      </w:r>
      <w:r w:rsidR="00B14FD2" w:rsidRPr="00B66276">
        <w:rPr>
          <w:rFonts w:cs="Arial"/>
        </w:rPr>
        <w:t>ancji i rękojmi, w wysokości 0,</w:t>
      </w:r>
      <w:r w:rsidR="00FA7CD4" w:rsidRPr="00B66276">
        <w:rPr>
          <w:rFonts w:cs="Arial"/>
        </w:rPr>
        <w:t>1</w:t>
      </w:r>
      <w:r w:rsidRPr="00B66276">
        <w:rPr>
          <w:rFonts w:cs="Arial"/>
        </w:rPr>
        <w:t xml:space="preserve">% Wynagrodzenia netto za każdy dzień opóźnienia liczony od upływu terminu podanego Umową bądź wyznaczonego przez Zamawiającego na usunięcie wad lub usterek. </w:t>
      </w:r>
    </w:p>
    <w:p w14:paraId="450F3302" w14:textId="77777777" w:rsidR="00481094" w:rsidRPr="00B66276" w:rsidRDefault="00481094" w:rsidP="00600277">
      <w:pPr>
        <w:numPr>
          <w:ilvl w:val="0"/>
          <w:numId w:val="11"/>
        </w:numPr>
        <w:spacing w:after="0" w:line="240" w:lineRule="auto"/>
        <w:ind w:left="709" w:hanging="283"/>
        <w:jc w:val="both"/>
        <w:rPr>
          <w:rFonts w:cs="Arial"/>
        </w:rPr>
      </w:pPr>
      <w:r w:rsidRPr="00B66276">
        <w:rPr>
          <w:rFonts w:cs="Arial"/>
        </w:rPr>
        <w:t>Za naruszenie norm, o których mowa w § 4 ust. 1 lit. b)</w:t>
      </w:r>
      <w:r w:rsidR="00D27566" w:rsidRPr="00B66276">
        <w:rPr>
          <w:rFonts w:cs="Arial"/>
        </w:rPr>
        <w:t xml:space="preserve"> lub c)</w:t>
      </w:r>
      <w:r w:rsidRPr="00B66276">
        <w:rPr>
          <w:rFonts w:cs="Arial"/>
        </w:rPr>
        <w:t xml:space="preserve"> w wysokości określonej dla danego typu naruszenia w Taryfikatorze kar pieniężnych za naruszenie zasad w zakresie BHP, ppoż. lub bezpieczeństwa procesowego zamieszczonym w </w:t>
      </w:r>
      <w:r w:rsidRPr="00B66276">
        <w:rPr>
          <w:rFonts w:cs="Arial"/>
          <w:b/>
        </w:rPr>
        <w:t>Załączniku nr 4d</w:t>
      </w:r>
      <w:r w:rsidRPr="00B66276">
        <w:rPr>
          <w:rFonts w:cs="Arial"/>
        </w:rPr>
        <w:t xml:space="preserve"> za każdy przypadek naruszenia. </w:t>
      </w:r>
    </w:p>
    <w:p w14:paraId="7324AC97" w14:textId="5E838136" w:rsidR="00481094" w:rsidRPr="00B66276" w:rsidRDefault="00481094" w:rsidP="00600277">
      <w:pPr>
        <w:numPr>
          <w:ilvl w:val="0"/>
          <w:numId w:val="11"/>
        </w:numPr>
        <w:spacing w:after="120" w:line="240" w:lineRule="auto"/>
        <w:ind w:left="709" w:hanging="283"/>
        <w:jc w:val="both"/>
        <w:rPr>
          <w:rFonts w:cs="Arial"/>
        </w:rPr>
      </w:pPr>
      <w:r w:rsidRPr="00B66276">
        <w:rPr>
          <w:rFonts w:cs="Arial"/>
        </w:rPr>
        <w:t>Za opóźnienie w przekazaniu polisy bądź dowodu opłacenia składki, o których mowa w § 4</w:t>
      </w:r>
      <w:r w:rsidR="00B14FD2" w:rsidRPr="00B66276">
        <w:rPr>
          <w:rFonts w:cs="Arial"/>
        </w:rPr>
        <w:t xml:space="preserve"> ust. </w:t>
      </w:r>
      <w:r w:rsidR="00E700E0" w:rsidRPr="00B66276">
        <w:rPr>
          <w:rFonts w:cs="Arial"/>
        </w:rPr>
        <w:t>1</w:t>
      </w:r>
      <w:r w:rsidR="00E700E0">
        <w:rPr>
          <w:rFonts w:cs="Arial"/>
        </w:rPr>
        <w:t>3</w:t>
      </w:r>
      <w:r w:rsidR="00E700E0" w:rsidRPr="00B66276">
        <w:rPr>
          <w:rFonts w:cs="Arial"/>
        </w:rPr>
        <w:t xml:space="preserve"> </w:t>
      </w:r>
      <w:r w:rsidR="00B14FD2" w:rsidRPr="00B66276">
        <w:rPr>
          <w:rFonts w:cs="Arial"/>
        </w:rPr>
        <w:t>Umowy – w wysokości 0,</w:t>
      </w:r>
      <w:r w:rsidR="00FD57BB" w:rsidRPr="00B66276">
        <w:rPr>
          <w:rFonts w:cs="Arial"/>
        </w:rPr>
        <w:t>1</w:t>
      </w:r>
      <w:r w:rsidRPr="00B66276">
        <w:rPr>
          <w:rFonts w:cs="Arial"/>
        </w:rPr>
        <w:t xml:space="preserve">% Wynagrodzenia netto za każdy dzień opóźnienia względem terminu określonego w § 4 ust. </w:t>
      </w:r>
      <w:r w:rsidR="00C33981" w:rsidRPr="00B66276">
        <w:rPr>
          <w:rFonts w:cs="Arial"/>
        </w:rPr>
        <w:t>1</w:t>
      </w:r>
      <w:r w:rsidR="00C33981">
        <w:rPr>
          <w:rFonts w:cs="Arial"/>
        </w:rPr>
        <w:t>3</w:t>
      </w:r>
      <w:r w:rsidR="00C33981" w:rsidRPr="00B66276">
        <w:rPr>
          <w:rFonts w:cs="Arial"/>
        </w:rPr>
        <w:t xml:space="preserve"> </w:t>
      </w:r>
      <w:r w:rsidRPr="00B66276">
        <w:rPr>
          <w:rFonts w:cs="Arial"/>
        </w:rPr>
        <w:t xml:space="preserve">Umowy. </w:t>
      </w:r>
    </w:p>
    <w:p w14:paraId="13126B82" w14:textId="77777777" w:rsidR="00BE6DCB" w:rsidRDefault="00481094">
      <w:pPr>
        <w:numPr>
          <w:ilvl w:val="0"/>
          <w:numId w:val="31"/>
        </w:numPr>
        <w:spacing w:after="120" w:line="240" w:lineRule="auto"/>
        <w:jc w:val="both"/>
        <w:rPr>
          <w:rFonts w:cs="Arial"/>
        </w:rPr>
      </w:pPr>
      <w:r w:rsidRPr="00B66276">
        <w:rPr>
          <w:rFonts w:cs="Arial"/>
        </w:rPr>
        <w:t xml:space="preserve">W przypadku odstąpienia od Umowy przez Zamawiającego z przyczyn leżących po stronie Wykonawcy bądź przez Wykonawcę nie z winy Zamawiającego, Zamawiający może żądać od Wykonawcy kary umownej w wysokości </w:t>
      </w:r>
      <w:r w:rsidR="00853F96" w:rsidRPr="00B66276">
        <w:rPr>
          <w:rFonts w:cs="Arial"/>
        </w:rPr>
        <w:t>10</w:t>
      </w:r>
      <w:r w:rsidRPr="00B66276">
        <w:rPr>
          <w:rFonts w:cs="Arial"/>
        </w:rPr>
        <w:t>% Wynagrodzenia netto.</w:t>
      </w:r>
    </w:p>
    <w:p w14:paraId="11186699" w14:textId="16F8717A" w:rsidR="00BE6DCB" w:rsidRDefault="00BE6DCB">
      <w:pPr>
        <w:numPr>
          <w:ilvl w:val="0"/>
          <w:numId w:val="31"/>
        </w:numPr>
        <w:spacing w:after="120" w:line="240" w:lineRule="auto"/>
        <w:jc w:val="both"/>
        <w:rPr>
          <w:rFonts w:cs="Arial"/>
        </w:rPr>
      </w:pPr>
      <w:r>
        <w:rPr>
          <w:rFonts w:cs="Arial"/>
        </w:rPr>
        <w:t>W przypadku niewykonania lub nienależytego wykonania obowiązków określonych w Umowie</w:t>
      </w:r>
      <w:r w:rsidR="00D46529">
        <w:rPr>
          <w:rFonts w:cs="Arial"/>
        </w:rPr>
        <w:t>, Zamawiający może żądać od Wykonawcy kary umownej w wysokości 10% za każdy przypadek naruszenia.</w:t>
      </w:r>
    </w:p>
    <w:p w14:paraId="62B630F6" w14:textId="7600E6A8" w:rsidR="00BE6DCB" w:rsidRPr="00BE6DCB" w:rsidRDefault="00BE6DCB">
      <w:pPr>
        <w:numPr>
          <w:ilvl w:val="0"/>
          <w:numId w:val="31"/>
        </w:numPr>
        <w:spacing w:after="120" w:line="240" w:lineRule="auto"/>
        <w:jc w:val="both"/>
        <w:rPr>
          <w:rFonts w:cs="Arial"/>
        </w:rPr>
      </w:pPr>
      <w:r w:rsidRPr="00BE6DCB">
        <w:rPr>
          <w:rFonts w:cs="Arial"/>
        </w:rPr>
        <w:t>Wykonawca zapłaci kary umowne w wysokości</w:t>
      </w:r>
      <w:r w:rsidRPr="00BE6DCB">
        <w:rPr>
          <w:rFonts w:cs="Arial"/>
          <w:b/>
        </w:rPr>
        <w:t xml:space="preserve"> </w:t>
      </w:r>
      <w:r w:rsidRPr="00BE6DCB">
        <w:rPr>
          <w:rFonts w:cs="Arial"/>
          <w:b/>
        </w:rPr>
        <w:br/>
      </w:r>
      <w:r w:rsidRPr="00BE6DCB">
        <w:rPr>
          <w:rFonts w:cs="Arial"/>
          <w:bCs/>
        </w:rPr>
        <w:t>5 %</w:t>
      </w:r>
      <w:r w:rsidRPr="00BE6DCB">
        <w:rPr>
          <w:rFonts w:cs="Arial"/>
          <w:b/>
        </w:rPr>
        <w:t xml:space="preserve"> </w:t>
      </w:r>
      <w:r w:rsidRPr="00BE6DCB">
        <w:rPr>
          <w:rFonts w:cs="Arial"/>
        </w:rPr>
        <w:t xml:space="preserve">Wynagrodzenia netto w przypadku naruszenia przez Wykonawcę obowiązku wykonania przedmiotu Umowy siłami własnymi lub obowiązku uzyskania pisemnej zgody </w:t>
      </w:r>
      <w:r w:rsidR="00E700E0">
        <w:rPr>
          <w:rFonts w:cs="Arial"/>
        </w:rPr>
        <w:t xml:space="preserve">albo braku pisemnego sprzeciwu </w:t>
      </w:r>
      <w:r w:rsidRPr="00BE6DCB">
        <w:rPr>
          <w:rFonts w:cs="Arial"/>
        </w:rPr>
        <w:t>Zamawiającego na zatrudnienie Podwykonawców, za każdy stwierdzony przypadek naruszenia.</w:t>
      </w:r>
    </w:p>
    <w:p w14:paraId="0DD6D32D" w14:textId="77777777" w:rsidR="00481094" w:rsidRPr="00B66276" w:rsidRDefault="00481094">
      <w:pPr>
        <w:numPr>
          <w:ilvl w:val="0"/>
          <w:numId w:val="31"/>
        </w:numPr>
        <w:spacing w:after="120" w:line="240" w:lineRule="auto"/>
        <w:jc w:val="both"/>
        <w:rPr>
          <w:rFonts w:cs="Arial"/>
        </w:rPr>
      </w:pPr>
      <w:r w:rsidRPr="00B66276">
        <w:rPr>
          <w:rFonts w:cs="Arial"/>
        </w:rPr>
        <w:t xml:space="preserve">Zamawiający ma prawo do dochodzenia odszkodowania uzupełniającego, przewyższającego wysokość zastrzeżonych Umową kar umownych, na zasadach wynikających z przepisów Kodeksu Cywilnego. </w:t>
      </w:r>
    </w:p>
    <w:p w14:paraId="05700ABE" w14:textId="14561004" w:rsidR="00481094" w:rsidRPr="00B66276" w:rsidRDefault="00481094">
      <w:pPr>
        <w:numPr>
          <w:ilvl w:val="0"/>
          <w:numId w:val="31"/>
        </w:numPr>
        <w:spacing w:after="120" w:line="240" w:lineRule="auto"/>
        <w:jc w:val="both"/>
        <w:rPr>
          <w:rFonts w:cs="Arial"/>
        </w:rPr>
      </w:pPr>
      <w:r w:rsidRPr="00B66276">
        <w:rPr>
          <w:rFonts w:cs="Arial"/>
        </w:rPr>
        <w:t xml:space="preserve">W przypadku dotrzymania przez Wykonawcę terminu końcowego realizacji Przedmiotu Umowy określonego w § 6 ust. </w:t>
      </w:r>
      <w:r w:rsidR="00CC3D98">
        <w:rPr>
          <w:rFonts w:cs="Arial"/>
        </w:rPr>
        <w:t>1</w:t>
      </w:r>
      <w:r w:rsidRPr="00B66276">
        <w:rPr>
          <w:rFonts w:cs="Arial"/>
        </w:rPr>
        <w:t xml:space="preserve"> Zamawiający może zwolnić Wykonawcę z sankcji obowiązku zapłaty kary umownej opisanej w ust. 1 lit.</w:t>
      </w:r>
      <w:r w:rsidR="00E700E0">
        <w:rPr>
          <w:rFonts w:cs="Arial"/>
        </w:rPr>
        <w:t xml:space="preserve"> a) lub</w:t>
      </w:r>
      <w:r w:rsidRPr="00B66276">
        <w:rPr>
          <w:rFonts w:cs="Arial"/>
        </w:rPr>
        <w:t xml:space="preserve">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3658C0A3" w14:textId="77777777" w:rsidR="00481094" w:rsidRPr="00B66276" w:rsidRDefault="00481094">
      <w:pPr>
        <w:numPr>
          <w:ilvl w:val="0"/>
          <w:numId w:val="31"/>
        </w:numPr>
        <w:spacing w:after="120" w:line="240" w:lineRule="auto"/>
        <w:jc w:val="both"/>
        <w:rPr>
          <w:rFonts w:cs="Arial"/>
        </w:rPr>
      </w:pPr>
      <w:r w:rsidRPr="00B66276">
        <w:rPr>
          <w:rFonts w:cs="Arial"/>
        </w:rPr>
        <w:lastRenderedPageBreak/>
        <w:t>Kary umowne płatne są na podstawie wystawionej przez Zamawiającego noty obciążeniowej,</w:t>
      </w:r>
      <w:r w:rsidRPr="00B66276">
        <w:rPr>
          <w:rFonts w:cs="Arial"/>
        </w:rPr>
        <w:br/>
        <w:t xml:space="preserve">w terminie 14 dni od daty </w:t>
      </w:r>
      <w:r w:rsidR="00D27566" w:rsidRPr="00B66276">
        <w:rPr>
          <w:rFonts w:cs="Arial"/>
        </w:rPr>
        <w:t>jej doręczenia</w:t>
      </w:r>
      <w:r w:rsidRPr="00B66276">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05E30E1A" w14:textId="77777777" w:rsidR="00481094" w:rsidRPr="00B66276" w:rsidRDefault="00481094">
      <w:pPr>
        <w:numPr>
          <w:ilvl w:val="0"/>
          <w:numId w:val="31"/>
        </w:numPr>
        <w:spacing w:after="120" w:line="240" w:lineRule="auto"/>
        <w:jc w:val="both"/>
        <w:rPr>
          <w:rFonts w:cs="Arial"/>
        </w:rPr>
      </w:pPr>
      <w:r w:rsidRPr="00B66276">
        <w:rPr>
          <w:rFonts w:cs="Arial"/>
        </w:rPr>
        <w:t xml:space="preserve">Kary umowne mogą być potrącane z Wynagrodzenia Wykonawcy, na co Wykonawca wyraża zgodę. </w:t>
      </w:r>
    </w:p>
    <w:p w14:paraId="72A0A999" w14:textId="5EAC58F0" w:rsidR="00481094" w:rsidRPr="00B66276" w:rsidRDefault="00481094">
      <w:pPr>
        <w:numPr>
          <w:ilvl w:val="0"/>
          <w:numId w:val="31"/>
        </w:numPr>
        <w:spacing w:after="120" w:line="240" w:lineRule="auto"/>
        <w:jc w:val="both"/>
        <w:rPr>
          <w:rFonts w:cs="Arial"/>
        </w:rPr>
      </w:pPr>
      <w:r w:rsidRPr="00B66276">
        <w:rPr>
          <w:rFonts w:cs="Arial"/>
        </w:rPr>
        <w:t>Kary umowne mogą być naliczane z różnych tytułów, łączone i kumulowane. Łączna wysokość kar umownych naliczonych Wykonawcy na podstawie Umowy z tytułów, o których mowa w ust. 1 lit. a)-</w:t>
      </w:r>
      <w:r w:rsidR="00075262">
        <w:rPr>
          <w:rFonts w:cs="Arial"/>
        </w:rPr>
        <w:t>b)</w:t>
      </w:r>
      <w:r w:rsidRPr="00B66276">
        <w:rPr>
          <w:rFonts w:cs="Arial"/>
        </w:rPr>
        <w:t xml:space="preserve"> oraz </w:t>
      </w:r>
      <w:r w:rsidR="00075262">
        <w:rPr>
          <w:rFonts w:cs="Arial"/>
        </w:rPr>
        <w:t>d)</w:t>
      </w:r>
      <w:r w:rsidRPr="00B66276">
        <w:rPr>
          <w:rFonts w:cs="Arial"/>
        </w:rPr>
        <w:t xml:space="preserve">  nie może przekroczyć </w:t>
      </w:r>
      <w:r w:rsidR="00B14FD2" w:rsidRPr="00B66276">
        <w:rPr>
          <w:rFonts w:cs="Arial"/>
        </w:rPr>
        <w:t>2</w:t>
      </w:r>
      <w:r w:rsidR="00BE6DCB">
        <w:rPr>
          <w:rFonts w:cs="Arial"/>
        </w:rPr>
        <w:t>5</w:t>
      </w:r>
      <w:r w:rsidRPr="00B66276">
        <w:rPr>
          <w:rFonts w:cs="Arial"/>
        </w:rPr>
        <w:t xml:space="preserve"> % Wynagrodzenia netto Wykonawcy</w:t>
      </w:r>
      <w:r w:rsidR="00E700E0">
        <w:rPr>
          <w:rFonts w:cs="Arial"/>
        </w:rPr>
        <w:t xml:space="preserve"> (dla każdego z tych tytułów z osobna)</w:t>
      </w:r>
      <w:r w:rsidRPr="00B66276">
        <w:rPr>
          <w:rFonts w:cs="Arial"/>
        </w:rPr>
        <w:t>.</w:t>
      </w:r>
    </w:p>
    <w:p w14:paraId="18974E97" w14:textId="77777777" w:rsidR="00481094" w:rsidRPr="00B66276" w:rsidRDefault="00481094">
      <w:pPr>
        <w:numPr>
          <w:ilvl w:val="0"/>
          <w:numId w:val="31"/>
        </w:numPr>
        <w:suppressAutoHyphens w:val="0"/>
        <w:spacing w:after="120" w:line="240" w:lineRule="auto"/>
        <w:jc w:val="both"/>
        <w:rPr>
          <w:rFonts w:cs="Arial"/>
        </w:rPr>
      </w:pPr>
      <w:r w:rsidRPr="00B66276">
        <w:rPr>
          <w:rFonts w:cs="Arial"/>
        </w:rPr>
        <w:t xml:space="preserve">Zamawiający ma prawo dochodzić zapłaty kar umownych według własnego uznania, </w:t>
      </w:r>
      <w:r w:rsidR="006F2374" w:rsidRPr="00B66276">
        <w:rPr>
          <w:rFonts w:cs="Arial"/>
        </w:rPr>
        <w:br/>
      </w:r>
      <w:r w:rsidRPr="00B66276">
        <w:rPr>
          <w:rFonts w:cs="Arial"/>
        </w:rPr>
        <w:t>w szczególności może dochodzić zapłaty kary umowne za opóźnienie i odstąpienie łącznie. Nałożenie przez Zamawiającego kary umownej z tytułu odstąpienia od umowy nie wyłącza możliwości nałożenia kary umownej z tytułu opóźnienia.</w:t>
      </w:r>
    </w:p>
    <w:p w14:paraId="7FAEC201" w14:textId="77777777" w:rsidR="00481094" w:rsidRPr="00B66276" w:rsidRDefault="00481094" w:rsidP="00A95B01">
      <w:pPr>
        <w:pStyle w:val="Nagwek1"/>
        <w:rPr>
          <w:szCs w:val="20"/>
        </w:rPr>
      </w:pPr>
      <w:bookmarkStart w:id="47" w:name="_Toc64037117"/>
      <w:bookmarkStart w:id="48" w:name="_Toc65495299"/>
      <w:bookmarkStart w:id="49" w:name="_Toc65498608"/>
      <w:bookmarkStart w:id="50" w:name="_Toc65498653"/>
      <w:bookmarkStart w:id="51" w:name="_Toc167795035"/>
      <w:r w:rsidRPr="00B66276">
        <w:rPr>
          <w:szCs w:val="20"/>
        </w:rPr>
        <w:t>§10</w:t>
      </w:r>
      <w:r w:rsidRPr="00B66276">
        <w:rPr>
          <w:szCs w:val="20"/>
        </w:rPr>
        <w:br/>
        <w:t>Odstąpienie od Umowy</w:t>
      </w:r>
      <w:bookmarkEnd w:id="47"/>
      <w:bookmarkEnd w:id="48"/>
      <w:bookmarkEnd w:id="49"/>
      <w:bookmarkEnd w:id="50"/>
      <w:bookmarkEnd w:id="51"/>
    </w:p>
    <w:p w14:paraId="25298B9E" w14:textId="77777777" w:rsidR="00E87576" w:rsidRPr="00B66276" w:rsidRDefault="00E87576" w:rsidP="00E87576">
      <w:pPr>
        <w:numPr>
          <w:ilvl w:val="0"/>
          <w:numId w:val="9"/>
        </w:numPr>
        <w:tabs>
          <w:tab w:val="left" w:pos="456"/>
        </w:tabs>
        <w:spacing w:after="0" w:line="240" w:lineRule="auto"/>
        <w:jc w:val="both"/>
        <w:rPr>
          <w:rFonts w:cs="Arial"/>
        </w:rPr>
      </w:pPr>
      <w:bookmarkStart w:id="52" w:name="_Toc64037118"/>
      <w:bookmarkStart w:id="53" w:name="_Toc65495300"/>
      <w:bookmarkStart w:id="54" w:name="_Toc65498609"/>
      <w:bookmarkStart w:id="55" w:name="_Toc65498654"/>
      <w:bookmarkStart w:id="56" w:name="_Toc167795036"/>
      <w:r w:rsidRPr="00B66276">
        <w:rPr>
          <w:rFonts w:cs="Arial"/>
        </w:rPr>
        <w:t xml:space="preserve">Zamawiający jest uprawniony do odstąpienia od Umowy w całości lub w części, </w:t>
      </w:r>
      <w:r w:rsidRPr="00B66276">
        <w:rPr>
          <w:rFonts w:cs="Arial"/>
        </w:rPr>
        <w:br/>
        <w:t>w przypadkach określonych w kodeksie cywilnym oraz w przypadku, gdy:</w:t>
      </w:r>
    </w:p>
    <w:p w14:paraId="45DDF1DB" w14:textId="27DC127B" w:rsidR="00E87576" w:rsidRPr="00B66276" w:rsidRDefault="00E87576" w:rsidP="00E87576">
      <w:pPr>
        <w:numPr>
          <w:ilvl w:val="0"/>
          <w:numId w:val="17"/>
        </w:numPr>
        <w:autoSpaceDE w:val="0"/>
        <w:spacing w:after="120" w:line="240" w:lineRule="auto"/>
        <w:ind w:left="709" w:hanging="283"/>
        <w:jc w:val="both"/>
        <w:rPr>
          <w:rFonts w:cs="Arial"/>
        </w:rPr>
      </w:pPr>
      <w:r w:rsidRPr="00B66276">
        <w:rPr>
          <w:rFonts w:cs="Arial"/>
        </w:rPr>
        <w:t xml:space="preserve">Wykonawca nie rozpoczął prac w terminie ustalonym w § 6 ust. </w:t>
      </w:r>
      <w:r w:rsidR="00E700E0">
        <w:rPr>
          <w:rFonts w:cs="Arial"/>
        </w:rPr>
        <w:t>2</w:t>
      </w:r>
      <w:r w:rsidR="00E700E0" w:rsidRPr="00B66276">
        <w:rPr>
          <w:rFonts w:cs="Arial"/>
        </w:rPr>
        <w:t xml:space="preserve"> </w:t>
      </w:r>
      <w:r w:rsidRPr="00B66276">
        <w:rPr>
          <w:rFonts w:cs="Arial"/>
        </w:rPr>
        <w:t>Umowy lub nie ukończył realizacji Przedmiotu Umowy w terminie ustalonym w § 6 ust</w:t>
      </w:r>
      <w:r w:rsidR="00E700E0">
        <w:rPr>
          <w:rFonts w:cs="Arial"/>
        </w:rPr>
        <w:t>1</w:t>
      </w:r>
      <w:r w:rsidRPr="00B66276">
        <w:rPr>
          <w:rFonts w:cs="Arial"/>
        </w:rPr>
        <w:t xml:space="preserve"> niniejszej Umowy lub prac nie kontynuuje z przyczyn leżących po jego stronie, pomimo wezwania Zamawiającego złożonego na piśmie a przerwa taka trwa dłużej niż 10 dni,</w:t>
      </w:r>
    </w:p>
    <w:p w14:paraId="6E944702" w14:textId="77777777" w:rsidR="00E87576" w:rsidRPr="00B66276" w:rsidRDefault="00E87576" w:rsidP="00E87576">
      <w:pPr>
        <w:numPr>
          <w:ilvl w:val="0"/>
          <w:numId w:val="17"/>
        </w:numPr>
        <w:autoSpaceDE w:val="0"/>
        <w:spacing w:after="120" w:line="240" w:lineRule="auto"/>
        <w:ind w:left="709" w:hanging="283"/>
        <w:jc w:val="both"/>
        <w:rPr>
          <w:rFonts w:cs="Arial"/>
        </w:rPr>
      </w:pPr>
      <w:r w:rsidRPr="00B66276">
        <w:rPr>
          <w:rFonts w:cs="Arial"/>
        </w:rPr>
        <w:t>Wykonawca opóźni się z rozpoczęciem lub ukończeniem wykonania prac danego Etapu, którego termin został określony w Harmonogramie, pomimo pisemnego wezwania wystosowanego przez Zamawiającego z wyznaczeniem dodatkowego 14-dniowego terminu,</w:t>
      </w:r>
    </w:p>
    <w:p w14:paraId="4974F982" w14:textId="77777777" w:rsidR="00E87576" w:rsidRPr="00B66276" w:rsidRDefault="00E87576" w:rsidP="00E87576">
      <w:pPr>
        <w:numPr>
          <w:ilvl w:val="0"/>
          <w:numId w:val="17"/>
        </w:numPr>
        <w:autoSpaceDE w:val="0"/>
        <w:spacing w:after="120" w:line="240" w:lineRule="auto"/>
        <w:ind w:left="709" w:hanging="283"/>
        <w:jc w:val="both"/>
        <w:rPr>
          <w:rFonts w:cs="Arial"/>
        </w:rPr>
      </w:pPr>
      <w:r w:rsidRPr="00B66276">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2794CBB7" w14:textId="77777777" w:rsidR="00E87576" w:rsidRPr="00B66276" w:rsidRDefault="00E87576" w:rsidP="00E87576">
      <w:pPr>
        <w:numPr>
          <w:ilvl w:val="0"/>
          <w:numId w:val="17"/>
        </w:numPr>
        <w:autoSpaceDE w:val="0"/>
        <w:spacing w:after="120" w:line="240" w:lineRule="auto"/>
        <w:ind w:left="709" w:hanging="283"/>
        <w:jc w:val="both"/>
        <w:rPr>
          <w:rFonts w:cs="Arial"/>
        </w:rPr>
      </w:pPr>
      <w:r w:rsidRPr="00B66276">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1257FD01" w14:textId="77777777" w:rsidR="00E87576" w:rsidRPr="00B66276" w:rsidRDefault="00E87576" w:rsidP="00E87576">
      <w:pPr>
        <w:numPr>
          <w:ilvl w:val="0"/>
          <w:numId w:val="17"/>
        </w:numPr>
        <w:autoSpaceDE w:val="0"/>
        <w:spacing w:after="120" w:line="240" w:lineRule="auto"/>
        <w:ind w:left="709" w:hanging="283"/>
        <w:jc w:val="both"/>
        <w:rPr>
          <w:rFonts w:cs="Arial"/>
        </w:rPr>
      </w:pPr>
      <w:r w:rsidRPr="00B66276">
        <w:rPr>
          <w:rFonts w:cs="Arial"/>
        </w:rPr>
        <w:t>Zamawiający odmówił dokonania odbioru z powodu stwierdzenia wad niedających się usunąć, o których mowa w § 8 ust. 4 lit. b),</w:t>
      </w:r>
    </w:p>
    <w:p w14:paraId="5491DAD1" w14:textId="77777777" w:rsidR="00E87576" w:rsidRPr="00B66276" w:rsidRDefault="00E87576" w:rsidP="00E87576">
      <w:pPr>
        <w:numPr>
          <w:ilvl w:val="0"/>
          <w:numId w:val="17"/>
        </w:numPr>
        <w:autoSpaceDE w:val="0"/>
        <w:spacing w:after="120" w:line="240" w:lineRule="auto"/>
        <w:ind w:left="709" w:hanging="284"/>
        <w:jc w:val="both"/>
        <w:rPr>
          <w:rFonts w:cs="Arial"/>
        </w:rPr>
      </w:pPr>
      <w:r w:rsidRPr="00B66276">
        <w:rPr>
          <w:rFonts w:cs="Arial"/>
        </w:rPr>
        <w:t>Wykonawca utracił zdolność do wykonania Przedmiotu Umowy;</w:t>
      </w:r>
    </w:p>
    <w:p w14:paraId="7A845A64" w14:textId="77777777" w:rsidR="00E87576" w:rsidRPr="00B66276" w:rsidRDefault="00E87576" w:rsidP="00E87576">
      <w:pPr>
        <w:numPr>
          <w:ilvl w:val="0"/>
          <w:numId w:val="17"/>
        </w:numPr>
        <w:autoSpaceDE w:val="0"/>
        <w:spacing w:after="120" w:line="240" w:lineRule="auto"/>
        <w:ind w:left="709" w:hanging="284"/>
        <w:jc w:val="both"/>
        <w:rPr>
          <w:rFonts w:eastAsia="MS Mincho" w:cs="Arial"/>
        </w:rPr>
      </w:pPr>
      <w:r w:rsidRPr="00B66276">
        <w:rPr>
          <w:rFonts w:cs="Arial"/>
        </w:rPr>
        <w:t xml:space="preserve">pomimo zastrzeżeń Zamawiającego Wykonawca wykonuje Przedmiot Umowy niezgodnie </w:t>
      </w:r>
      <w:r w:rsidRPr="00B66276">
        <w:rPr>
          <w:rFonts w:cs="Arial"/>
        </w:rPr>
        <w:br/>
        <w:t>z warunkami Umowy bądź przepisami prawa lub w rażący sposób zaniedbuje zobowiązania umowne;</w:t>
      </w:r>
    </w:p>
    <w:p w14:paraId="428C9FB2" w14:textId="77777777" w:rsidR="00E87576" w:rsidRPr="00B66276" w:rsidRDefault="00E87576" w:rsidP="00E87576">
      <w:pPr>
        <w:numPr>
          <w:ilvl w:val="0"/>
          <w:numId w:val="17"/>
        </w:numPr>
        <w:autoSpaceDE w:val="0"/>
        <w:spacing w:after="120" w:line="240" w:lineRule="auto"/>
        <w:ind w:left="709" w:hanging="284"/>
        <w:jc w:val="both"/>
        <w:rPr>
          <w:rFonts w:eastAsia="MS Mincho" w:cs="Arial"/>
        </w:rPr>
      </w:pPr>
      <w:r w:rsidRPr="00B66276">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27D742C3" w14:textId="77777777" w:rsidR="00E87576" w:rsidRPr="00B66276" w:rsidRDefault="00E87576" w:rsidP="00E87576">
      <w:pPr>
        <w:numPr>
          <w:ilvl w:val="0"/>
          <w:numId w:val="17"/>
        </w:numPr>
        <w:autoSpaceDE w:val="0"/>
        <w:spacing w:after="120" w:line="240" w:lineRule="auto"/>
        <w:ind w:left="709" w:hanging="284"/>
        <w:jc w:val="both"/>
        <w:rPr>
          <w:rFonts w:cs="Arial"/>
        </w:rPr>
      </w:pPr>
      <w:r w:rsidRPr="00B66276">
        <w:rPr>
          <w:rFonts w:eastAsia="MS Mincho" w:cs="Arial"/>
        </w:rPr>
        <w:t>Wykonawca przystąpił do likwidacji swojego przedsiębiorstwa.</w:t>
      </w:r>
    </w:p>
    <w:p w14:paraId="0828F72E" w14:textId="77777777" w:rsidR="00E87576" w:rsidRPr="00B66276" w:rsidRDefault="00E87576" w:rsidP="00E87576">
      <w:pPr>
        <w:numPr>
          <w:ilvl w:val="0"/>
          <w:numId w:val="17"/>
        </w:numPr>
        <w:autoSpaceDE w:val="0"/>
        <w:spacing w:after="120" w:line="240" w:lineRule="auto"/>
        <w:ind w:left="709" w:hanging="284"/>
        <w:jc w:val="both"/>
        <w:rPr>
          <w:rFonts w:cs="Arial"/>
        </w:rPr>
      </w:pPr>
      <w:r w:rsidRPr="00B66276">
        <w:rPr>
          <w:rFonts w:eastAsia="MS Mincho" w:cs="Arial"/>
        </w:rPr>
        <w:t>Wykonawca – pomimo wyznaczenia dodatkowego 7 – dniowego terminu – nie dostarcza Zamawiającemu wymaganych polis ubezpieczeniowych z potwierdzeniem opłacania składek,</w:t>
      </w:r>
    </w:p>
    <w:p w14:paraId="269F4600" w14:textId="77777777" w:rsidR="00E87576" w:rsidRPr="00B66276" w:rsidRDefault="00E87576" w:rsidP="00E87576">
      <w:pPr>
        <w:numPr>
          <w:ilvl w:val="0"/>
          <w:numId w:val="17"/>
        </w:numPr>
        <w:autoSpaceDE w:val="0"/>
        <w:spacing w:after="120" w:line="240" w:lineRule="auto"/>
        <w:ind w:left="709" w:hanging="284"/>
        <w:jc w:val="both"/>
        <w:rPr>
          <w:rFonts w:cs="Arial"/>
        </w:rPr>
      </w:pPr>
      <w:r w:rsidRPr="00B66276">
        <w:rPr>
          <w:rFonts w:eastAsia="MS Mincho" w:cs="Arial"/>
        </w:rPr>
        <w:t>Wykonawca naruszył postanowienia Umowy dot. Ochrony Informacji (§16), Komunikacji Zewnętrznej (§18), postanowień Załącznika nr 11 (Klauzula antykorupcyjna) lub Załącznika nr 12 (Klauzula sankcyjna).</w:t>
      </w:r>
    </w:p>
    <w:p w14:paraId="474D40DF" w14:textId="77777777" w:rsidR="00E87576" w:rsidRPr="00B66276" w:rsidRDefault="00E87576" w:rsidP="00E87576">
      <w:pPr>
        <w:numPr>
          <w:ilvl w:val="0"/>
          <w:numId w:val="9"/>
        </w:numPr>
        <w:tabs>
          <w:tab w:val="left" w:pos="456"/>
        </w:tabs>
        <w:spacing w:after="120" w:line="240" w:lineRule="auto"/>
        <w:jc w:val="both"/>
        <w:rPr>
          <w:rFonts w:cs="Arial"/>
        </w:rPr>
      </w:pPr>
      <w:r w:rsidRPr="00B66276">
        <w:rPr>
          <w:rFonts w:cs="Arial"/>
        </w:rPr>
        <w:t>Wykonawcy przysługuje prawo do odstąpienia od Umowy w niewykonanej części, jeżeli:</w:t>
      </w:r>
    </w:p>
    <w:p w14:paraId="79BE80CD" w14:textId="77777777" w:rsidR="00E87576" w:rsidRPr="00B66276" w:rsidRDefault="00E87576" w:rsidP="00E87576">
      <w:pPr>
        <w:numPr>
          <w:ilvl w:val="0"/>
          <w:numId w:val="5"/>
        </w:numPr>
        <w:autoSpaceDE w:val="0"/>
        <w:spacing w:after="120" w:line="240" w:lineRule="auto"/>
        <w:ind w:left="709" w:hanging="283"/>
        <w:jc w:val="both"/>
        <w:rPr>
          <w:rFonts w:cs="Arial"/>
        </w:rPr>
      </w:pPr>
      <w:r w:rsidRPr="00B66276">
        <w:rPr>
          <w:rFonts w:cs="Arial"/>
        </w:rPr>
        <w:t>Zamawiający zawiadomi Wykonawcę, iż wobec zaistnienia uprzednio nieprzewidzianych okoliczności Zamawiający nie będzie mógł spełnić swoich zobowiązań Umownych,</w:t>
      </w:r>
    </w:p>
    <w:p w14:paraId="1C6037DA" w14:textId="77777777" w:rsidR="00E87576" w:rsidRPr="00B66276" w:rsidRDefault="00E87576" w:rsidP="00E87576">
      <w:pPr>
        <w:numPr>
          <w:ilvl w:val="0"/>
          <w:numId w:val="5"/>
        </w:numPr>
        <w:autoSpaceDE w:val="0"/>
        <w:spacing w:after="120" w:line="240" w:lineRule="auto"/>
        <w:ind w:left="709" w:hanging="283"/>
        <w:jc w:val="both"/>
        <w:rPr>
          <w:rFonts w:cs="Arial"/>
        </w:rPr>
      </w:pPr>
      <w:r w:rsidRPr="00B66276">
        <w:rPr>
          <w:rFonts w:cs="Arial"/>
        </w:rPr>
        <w:lastRenderedPageBreak/>
        <w:t xml:space="preserve">Zamawiający, pomimo ziszczenia się warunków podanych Umową, pozostaje w zwłoce </w:t>
      </w:r>
      <w:r w:rsidRPr="00B66276">
        <w:rPr>
          <w:rFonts w:cs="Arial"/>
        </w:rPr>
        <w:br/>
        <w:t>z zapłatą za zrealizowany i odebrany Protokołem Odbioru</w:t>
      </w:r>
      <w:r>
        <w:rPr>
          <w:rFonts w:cs="Arial"/>
        </w:rPr>
        <w:t xml:space="preserve"> lub Protokołu</w:t>
      </w:r>
      <w:r w:rsidRPr="00B66276">
        <w:rPr>
          <w:rFonts w:cs="Arial"/>
        </w:rPr>
        <w:t xml:space="preserve"> Końcowego Przedmiot Umowy powyżej 30 dni od daty wymagalności, za uprzednim pisemnym wezwaniem z wyznaczeniem dodatkowego 14-dniowego terminu, z wyłączeniem sytuacji umożliwiających takie działanie zgodnie z niniejszą Umową.</w:t>
      </w:r>
    </w:p>
    <w:p w14:paraId="324B77F1" w14:textId="77777777" w:rsidR="00E87576" w:rsidRPr="00B66276" w:rsidRDefault="00E87576" w:rsidP="00E87576">
      <w:pPr>
        <w:numPr>
          <w:ilvl w:val="0"/>
          <w:numId w:val="9"/>
        </w:numPr>
        <w:tabs>
          <w:tab w:val="left" w:pos="456"/>
        </w:tabs>
        <w:spacing w:after="120" w:line="240" w:lineRule="auto"/>
        <w:ind w:left="357" w:hanging="357"/>
        <w:jc w:val="both"/>
        <w:rPr>
          <w:rFonts w:cs="Arial"/>
        </w:rPr>
      </w:pPr>
      <w:r w:rsidRPr="00B66276">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144538E9" w14:textId="77777777" w:rsidR="00E87576" w:rsidRPr="00B66276" w:rsidRDefault="00E87576" w:rsidP="00E87576">
      <w:pPr>
        <w:numPr>
          <w:ilvl w:val="0"/>
          <w:numId w:val="9"/>
        </w:numPr>
        <w:spacing w:after="120" w:line="240" w:lineRule="auto"/>
        <w:ind w:left="357" w:hanging="357"/>
        <w:jc w:val="both"/>
        <w:rPr>
          <w:rFonts w:cs="Arial"/>
        </w:rPr>
      </w:pPr>
      <w:r w:rsidRPr="00B66276">
        <w:rPr>
          <w:rFonts w:cs="Arial"/>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pod warunkiem ich wykorzystania podczas procesu inwestycyjnego, do dnia doręczenia Zamawiającemu oświadczenia o odstąpieniu od Umowy. </w:t>
      </w:r>
    </w:p>
    <w:p w14:paraId="3EA50CC0" w14:textId="77777777" w:rsidR="00E87576" w:rsidRPr="00B66276" w:rsidRDefault="00E87576" w:rsidP="00E87576">
      <w:pPr>
        <w:numPr>
          <w:ilvl w:val="0"/>
          <w:numId w:val="9"/>
        </w:numPr>
        <w:spacing w:after="120" w:line="240" w:lineRule="auto"/>
        <w:ind w:left="357" w:hanging="357"/>
        <w:jc w:val="both"/>
        <w:rPr>
          <w:rFonts w:cs="Arial"/>
        </w:rPr>
      </w:pPr>
      <w:r w:rsidRPr="00B66276">
        <w:rPr>
          <w:rFonts w:cs="Arial"/>
        </w:rPr>
        <w:t>W przypadku odstąpienia od Umowy, każda ze Stron jest zobowiązana do zwrotu tego, co otrzymała od drugiej Strony w stanie niezmienionym, chyba że odstąpienie będzie mieć wyłącznie skutek na przyszłość od momentu złożenia oświadczenia o odstąpieniu.</w:t>
      </w:r>
    </w:p>
    <w:p w14:paraId="5CE6EDE0" w14:textId="77777777" w:rsidR="00E87576" w:rsidRPr="00B66276" w:rsidRDefault="00E87576" w:rsidP="00E87576">
      <w:pPr>
        <w:numPr>
          <w:ilvl w:val="0"/>
          <w:numId w:val="9"/>
        </w:numPr>
        <w:spacing w:after="120" w:line="240" w:lineRule="auto"/>
        <w:ind w:left="357" w:hanging="357"/>
        <w:jc w:val="both"/>
        <w:rPr>
          <w:rFonts w:cs="Arial"/>
        </w:rPr>
      </w:pPr>
      <w:r w:rsidRPr="00B66276">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22409932" w14:textId="7E339D27" w:rsidR="00E87576" w:rsidRPr="00B66276" w:rsidRDefault="00E87576" w:rsidP="00E87576">
      <w:pPr>
        <w:numPr>
          <w:ilvl w:val="0"/>
          <w:numId w:val="9"/>
        </w:numPr>
        <w:tabs>
          <w:tab w:val="left" w:pos="456"/>
        </w:tabs>
        <w:spacing w:after="0" w:line="240" w:lineRule="auto"/>
        <w:jc w:val="both"/>
        <w:rPr>
          <w:rFonts w:cs="Arial"/>
        </w:rPr>
      </w:pPr>
      <w:r w:rsidRPr="00B66276">
        <w:rPr>
          <w:rFonts w:cs="Arial"/>
        </w:rPr>
        <w:t xml:space="preserve">W przypadku odstąpienia od Umowy </w:t>
      </w:r>
      <w:r w:rsidR="00E700E0">
        <w:rPr>
          <w:rFonts w:cs="Arial"/>
        </w:rPr>
        <w:t>S</w:t>
      </w:r>
      <w:r w:rsidR="00E700E0" w:rsidRPr="00B66276">
        <w:rPr>
          <w:rFonts w:cs="Arial"/>
        </w:rPr>
        <w:t xml:space="preserve">trony </w:t>
      </w:r>
      <w:r w:rsidRPr="00B66276">
        <w:rPr>
          <w:rFonts w:cs="Arial"/>
        </w:rPr>
        <w:t>ustalają następujące zasady:</w:t>
      </w:r>
    </w:p>
    <w:p w14:paraId="2341DF71" w14:textId="77777777" w:rsidR="00E87576" w:rsidRPr="00B66276" w:rsidRDefault="00E87576" w:rsidP="00E87576">
      <w:pPr>
        <w:numPr>
          <w:ilvl w:val="0"/>
          <w:numId w:val="15"/>
        </w:numPr>
        <w:autoSpaceDE w:val="0"/>
        <w:spacing w:after="120" w:line="240" w:lineRule="auto"/>
        <w:ind w:left="709" w:hanging="283"/>
        <w:jc w:val="both"/>
        <w:rPr>
          <w:rFonts w:cs="Arial"/>
        </w:rPr>
      </w:pPr>
      <w:r w:rsidRPr="00B66276">
        <w:rPr>
          <w:rFonts w:cs="Arial"/>
        </w:rPr>
        <w:t>Wykonawca powinien natychmiast wstrzymać i zabezpieczyć prace zgodnie ze sztuką budowlaną, przy czym zabezpieczenie prac nastąpi na koszt Wykonawcy, chyba że odstąpienie od Umowy nastąpiło z przyczyn dotyczących Zamawiającego,</w:t>
      </w:r>
    </w:p>
    <w:p w14:paraId="3125C872" w14:textId="77777777" w:rsidR="00E87576" w:rsidRPr="00B66276" w:rsidRDefault="00E87576" w:rsidP="00E87576">
      <w:pPr>
        <w:numPr>
          <w:ilvl w:val="0"/>
          <w:numId w:val="15"/>
        </w:numPr>
        <w:autoSpaceDE w:val="0"/>
        <w:spacing w:after="120" w:line="240" w:lineRule="auto"/>
        <w:ind w:left="709" w:hanging="283"/>
        <w:jc w:val="both"/>
        <w:rPr>
          <w:rFonts w:cs="Arial"/>
        </w:rPr>
      </w:pPr>
      <w:r w:rsidRPr="00B66276">
        <w:rPr>
          <w:rFonts w:cs="Arial"/>
        </w:rPr>
        <w:t>w terminie 14 dni od daty odstąpienia, Wykonawca przy udziale Zamawiającego, sporządzi szczegółowy protokół inwentaryzacji prac wykonanych i prac w toku na dzień odstąpienia,</w:t>
      </w:r>
      <w:r w:rsidRPr="00B66276">
        <w:rPr>
          <w:rFonts w:eastAsia="Calibri" w:cs="Arial"/>
          <w:lang w:eastAsia="en-US"/>
        </w:rPr>
        <w:t xml:space="preserve"> </w:t>
      </w:r>
      <w:r w:rsidRPr="00B66276">
        <w:rPr>
          <w:rFonts w:eastAsia="Calibri" w:cs="Arial"/>
          <w:lang w:eastAsia="en-US"/>
        </w:rPr>
        <w:br/>
      </w:r>
      <w:r w:rsidRPr="00B66276">
        <w:rPr>
          <w:rFonts w:cs="Arial"/>
        </w:rPr>
        <w:t>a protokół inwentaryzacji prac wykonanych i prac w toku będzie stanowił podstawę do obliczenia części Wynagrodzenia należnego Wykonawcy,</w:t>
      </w:r>
    </w:p>
    <w:p w14:paraId="11878174" w14:textId="77777777" w:rsidR="00E87576" w:rsidRPr="00B66276" w:rsidRDefault="00E87576" w:rsidP="00E87576">
      <w:pPr>
        <w:numPr>
          <w:ilvl w:val="0"/>
          <w:numId w:val="15"/>
        </w:numPr>
        <w:autoSpaceDE w:val="0"/>
        <w:spacing w:after="120" w:line="240" w:lineRule="auto"/>
        <w:ind w:left="709" w:hanging="284"/>
        <w:jc w:val="both"/>
        <w:rPr>
          <w:rFonts w:cs="Arial"/>
          <w:b/>
          <w:bCs/>
        </w:rPr>
      </w:pPr>
      <w:r w:rsidRPr="00B66276">
        <w:rPr>
          <w:rFonts w:cs="Arial"/>
        </w:rPr>
        <w:t>Wykonawca zgłosi Zamawiającemu do odbioru prace przerwane oraz zabezpieczone, za które Wykonawca nie będzie dalej odpowiadał, jeżeli odstąpienie nastąpiło z przyczyn od niego niezależnych lub gdy żadna ze Stron nie dała powodu do odstąpienia od Umowy.</w:t>
      </w:r>
    </w:p>
    <w:p w14:paraId="167DEFEC" w14:textId="77777777" w:rsidR="00E87576" w:rsidRPr="00B66276" w:rsidRDefault="00E87576" w:rsidP="00E87576">
      <w:pPr>
        <w:numPr>
          <w:ilvl w:val="0"/>
          <w:numId w:val="9"/>
        </w:numPr>
        <w:autoSpaceDE w:val="0"/>
        <w:spacing w:after="120" w:line="240" w:lineRule="auto"/>
        <w:jc w:val="both"/>
        <w:rPr>
          <w:rFonts w:cs="Arial"/>
        </w:rPr>
      </w:pPr>
      <w:r w:rsidRPr="00B66276">
        <w:rPr>
          <w:rFonts w:cs="Arial"/>
        </w:rPr>
        <w:t xml:space="preserve">W celu uniknięcia wątpliwości Strony ustalają, że w razie skorzystania przez którąkolwiek ze stron z prawa odstąpienia, Zamawiający uprawniony będzie zatrzymać Przedmiot Umowy zrealizowany </w:t>
      </w:r>
      <w:r w:rsidRPr="00B66276">
        <w:rPr>
          <w:rFonts w:cs="Arial"/>
        </w:rPr>
        <w:br/>
        <w:t>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Pr="00B66276">
        <w:rPr>
          <w:rFonts w:eastAsia="Calibri" w:cs="Arial"/>
          <w:lang w:eastAsia="en-US"/>
        </w:rPr>
        <w:t xml:space="preserve"> </w:t>
      </w:r>
      <w:r w:rsidRPr="00B66276">
        <w:rPr>
          <w:rFonts w:cs="Arial"/>
        </w:rPr>
        <w:t>lub gdy żadna ze Stron nie dała powodu do odstąpienia od Umowy.</w:t>
      </w:r>
    </w:p>
    <w:p w14:paraId="7869EDB9" w14:textId="77777777" w:rsidR="00E87576" w:rsidRPr="00B66276" w:rsidRDefault="00E87576" w:rsidP="00E87576">
      <w:pPr>
        <w:numPr>
          <w:ilvl w:val="0"/>
          <w:numId w:val="9"/>
        </w:numPr>
        <w:autoSpaceDE w:val="0"/>
        <w:spacing w:after="120" w:line="240" w:lineRule="auto"/>
        <w:jc w:val="both"/>
        <w:rPr>
          <w:rFonts w:cs="Arial"/>
        </w:rPr>
      </w:pPr>
      <w:r w:rsidRPr="00B66276">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p>
    <w:p w14:paraId="3813AE28" w14:textId="77777777" w:rsidR="00481094" w:rsidRPr="00B66276" w:rsidRDefault="00481094" w:rsidP="00A95B01">
      <w:pPr>
        <w:pStyle w:val="Nagwek1"/>
        <w:rPr>
          <w:szCs w:val="20"/>
        </w:rPr>
      </w:pPr>
      <w:r w:rsidRPr="00B66276">
        <w:rPr>
          <w:szCs w:val="20"/>
        </w:rPr>
        <w:t>§11</w:t>
      </w:r>
      <w:r w:rsidRPr="00B66276">
        <w:rPr>
          <w:szCs w:val="20"/>
        </w:rPr>
        <w:br/>
        <w:t>Szkody</w:t>
      </w:r>
      <w:bookmarkEnd w:id="52"/>
      <w:bookmarkEnd w:id="53"/>
      <w:bookmarkEnd w:id="54"/>
      <w:bookmarkEnd w:id="55"/>
      <w:bookmarkEnd w:id="56"/>
    </w:p>
    <w:p w14:paraId="660D0D18" w14:textId="77777777" w:rsidR="00481094" w:rsidRPr="00B66276" w:rsidRDefault="00481094">
      <w:pPr>
        <w:numPr>
          <w:ilvl w:val="0"/>
          <w:numId w:val="68"/>
        </w:numPr>
        <w:spacing w:after="120" w:line="240" w:lineRule="auto"/>
        <w:jc w:val="both"/>
        <w:rPr>
          <w:rFonts w:cs="Arial"/>
        </w:rPr>
      </w:pPr>
      <w:r w:rsidRPr="00B66276">
        <w:rPr>
          <w:rFonts w:cs="Arial"/>
        </w:rPr>
        <w:t xml:space="preserve">Z zastrzeżeniem szczegółowych postanowień Umowy, Wykonawca zobowiązany jest do naprawienia szkody wynikłej z niewykonania lub nienależytego wykonania Umowy, poniesionej </w:t>
      </w:r>
      <w:r w:rsidRPr="00B66276">
        <w:rPr>
          <w:rFonts w:cs="Arial"/>
        </w:rPr>
        <w:lastRenderedPageBreak/>
        <w:t>przez Zamawiającego, chyba że niewykonanie lub nienależyte wykonanie jest następstwem okoliczności, za które Wykonawca nie ponosi odpowiedzialności.</w:t>
      </w:r>
    </w:p>
    <w:p w14:paraId="1DBC4662" w14:textId="77777777" w:rsidR="00481094" w:rsidRPr="00B66276" w:rsidRDefault="00481094" w:rsidP="00600277">
      <w:pPr>
        <w:numPr>
          <w:ilvl w:val="0"/>
          <w:numId w:val="7"/>
        </w:numPr>
        <w:spacing w:after="120" w:line="240" w:lineRule="auto"/>
        <w:jc w:val="both"/>
        <w:rPr>
          <w:rFonts w:cs="Arial"/>
        </w:rPr>
      </w:pPr>
      <w:r w:rsidRPr="00B66276">
        <w:rPr>
          <w:rFonts w:cs="Arial"/>
        </w:rPr>
        <w:t>Od chwili protokolarnego przekazania Wykonawcy terenu prac (terenu budowy), Wykonawca ponosi odpowiedzialność za wszelkie zdarzenia na terenie budowy do czasu przekazania przedmiotu Umowy Zamawiającemu na podstawie pisemnego protokołu.</w:t>
      </w:r>
    </w:p>
    <w:p w14:paraId="5AE4F052" w14:textId="77777777" w:rsidR="00481094" w:rsidRPr="00B66276" w:rsidRDefault="00481094" w:rsidP="00600277">
      <w:pPr>
        <w:numPr>
          <w:ilvl w:val="0"/>
          <w:numId w:val="7"/>
        </w:numPr>
        <w:spacing w:after="120" w:line="240" w:lineRule="auto"/>
        <w:jc w:val="both"/>
        <w:rPr>
          <w:rFonts w:cs="Arial"/>
        </w:rPr>
      </w:pPr>
      <w:r w:rsidRPr="00B66276">
        <w:rPr>
          <w:rFonts w:cs="Arial"/>
        </w:rPr>
        <w:t xml:space="preserve">Wykonawca jest odpowiedzialny jak za własne działanie lub zaniechanie z tytułu działania i/lub zaniechania osób i podmiotów, z pomocą których wykonuje Przedmiot Umowy, jak również osób </w:t>
      </w:r>
      <w:r w:rsidR="006F2374" w:rsidRPr="00B66276">
        <w:rPr>
          <w:rFonts w:cs="Arial"/>
        </w:rPr>
        <w:br/>
      </w:r>
      <w:r w:rsidRPr="00B66276">
        <w:rPr>
          <w:rFonts w:cs="Arial"/>
        </w:rPr>
        <w:t>i podmiotów, którym wykonanie Przedmiotu Umowy powierza, w całości lub w części.</w:t>
      </w:r>
    </w:p>
    <w:p w14:paraId="1BE46803" w14:textId="77777777" w:rsidR="00481094" w:rsidRPr="00B66276" w:rsidRDefault="00481094" w:rsidP="00600277">
      <w:pPr>
        <w:numPr>
          <w:ilvl w:val="0"/>
          <w:numId w:val="7"/>
        </w:numPr>
        <w:spacing w:after="120" w:line="240" w:lineRule="auto"/>
        <w:jc w:val="both"/>
        <w:rPr>
          <w:rFonts w:cs="Arial"/>
        </w:rPr>
      </w:pPr>
      <w:r w:rsidRPr="00B66276">
        <w:rPr>
          <w:rFonts w:cs="Arial"/>
        </w:rPr>
        <w:t xml:space="preserve">Wykonawca jest odpowiedzialny za stan, należyte zabezpieczenie i nadzorowanie urządzeń, maszyn, instalacji do momentu protokolarnego przekazania Zamawiającemu terenu budowy. </w:t>
      </w:r>
    </w:p>
    <w:p w14:paraId="2476F5FC" w14:textId="77777777" w:rsidR="00481094" w:rsidRPr="00B66276" w:rsidRDefault="00481094" w:rsidP="00600277">
      <w:pPr>
        <w:numPr>
          <w:ilvl w:val="0"/>
          <w:numId w:val="7"/>
        </w:numPr>
        <w:spacing w:after="120" w:line="240" w:lineRule="auto"/>
        <w:jc w:val="both"/>
        <w:rPr>
          <w:rFonts w:cs="Arial"/>
        </w:rPr>
      </w:pPr>
      <w:r w:rsidRPr="00B66276">
        <w:rPr>
          <w:rFonts w:cs="Arial"/>
        </w:rPr>
        <w:t>Zamawiający nie ponosi odpowiedzialności za sprzęt, urządzenia, z pomocą których Wykonawca realizuje Przedmiot Umowy.</w:t>
      </w:r>
    </w:p>
    <w:p w14:paraId="02C7958C" w14:textId="77777777" w:rsidR="00481094" w:rsidRPr="00B66276" w:rsidRDefault="00481094" w:rsidP="00600277">
      <w:pPr>
        <w:numPr>
          <w:ilvl w:val="0"/>
          <w:numId w:val="7"/>
        </w:numPr>
        <w:spacing w:after="120" w:line="240" w:lineRule="auto"/>
        <w:jc w:val="both"/>
        <w:rPr>
          <w:rFonts w:cs="Arial"/>
        </w:rPr>
      </w:pPr>
      <w:r w:rsidRPr="00B66276">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3DC0DCE6" w14:textId="77777777" w:rsidR="00481094" w:rsidRPr="00B66276" w:rsidRDefault="00481094" w:rsidP="00600277">
      <w:pPr>
        <w:pStyle w:val="Bezodstpw"/>
        <w:numPr>
          <w:ilvl w:val="1"/>
          <w:numId w:val="7"/>
        </w:numPr>
        <w:jc w:val="both"/>
        <w:rPr>
          <w:rFonts w:cs="Arial"/>
          <w:sz w:val="20"/>
          <w:szCs w:val="20"/>
        </w:rPr>
      </w:pPr>
      <w:r w:rsidRPr="00B66276">
        <w:rPr>
          <w:rFonts w:cs="Arial"/>
          <w:sz w:val="20"/>
          <w:szCs w:val="20"/>
        </w:rPr>
        <w:t xml:space="preserve">uszkodzenia ciała, rozstroju zdrowia lub zgonu jakiejkolwiek osoby zaistniałych w związku </w:t>
      </w:r>
      <w:r w:rsidR="006F2374" w:rsidRPr="00B66276">
        <w:rPr>
          <w:rFonts w:cs="Arial"/>
          <w:sz w:val="20"/>
          <w:szCs w:val="20"/>
        </w:rPr>
        <w:br/>
      </w:r>
      <w:r w:rsidRPr="00B66276">
        <w:rPr>
          <w:rFonts w:cs="Arial"/>
          <w:sz w:val="20"/>
          <w:szCs w:val="20"/>
        </w:rPr>
        <w:t xml:space="preserve">z wykonywaniem Przedmiotu Umowy; </w:t>
      </w:r>
    </w:p>
    <w:p w14:paraId="2AE73083" w14:textId="77777777" w:rsidR="00481094" w:rsidRPr="00B66276" w:rsidRDefault="00481094" w:rsidP="00600277">
      <w:pPr>
        <w:pStyle w:val="Bezodstpw"/>
        <w:numPr>
          <w:ilvl w:val="1"/>
          <w:numId w:val="7"/>
        </w:numPr>
        <w:jc w:val="both"/>
        <w:rPr>
          <w:rFonts w:cs="Arial"/>
          <w:bCs/>
          <w:sz w:val="20"/>
          <w:szCs w:val="20"/>
          <w:lang w:eastAsia="pl-PL"/>
        </w:rPr>
      </w:pPr>
      <w:r w:rsidRPr="00B66276">
        <w:rPr>
          <w:rFonts w:cs="Arial"/>
          <w:sz w:val="20"/>
          <w:szCs w:val="20"/>
        </w:rPr>
        <w:t xml:space="preserve">uszkodzenia lub zniszczenia mienia ruchomego lub nieruchomości, jeżeli uszkodzenie lub zniszczenie spowodowane zostało prowadzeniem </w:t>
      </w:r>
      <w:r w:rsidR="00CA2C77" w:rsidRPr="00B66276">
        <w:rPr>
          <w:rFonts w:cs="Arial"/>
          <w:sz w:val="20"/>
          <w:szCs w:val="20"/>
        </w:rPr>
        <w:t xml:space="preserve">Prac </w:t>
      </w:r>
      <w:r w:rsidRPr="00B66276">
        <w:rPr>
          <w:rFonts w:cs="Arial"/>
          <w:sz w:val="20"/>
          <w:szCs w:val="20"/>
        </w:rPr>
        <w:t>przez Wykonawcę</w:t>
      </w:r>
      <w:r w:rsidR="00CA2C77" w:rsidRPr="00B66276">
        <w:rPr>
          <w:rFonts w:cs="Arial"/>
          <w:sz w:val="20"/>
          <w:szCs w:val="20"/>
        </w:rPr>
        <w:t xml:space="preserve"> lub w związku z tymi Pracami</w:t>
      </w:r>
      <w:r w:rsidRPr="00B66276">
        <w:rPr>
          <w:rFonts w:cs="Arial"/>
          <w:sz w:val="20"/>
          <w:szCs w:val="20"/>
        </w:rPr>
        <w:t>.</w:t>
      </w:r>
    </w:p>
    <w:p w14:paraId="023CCA9D" w14:textId="77777777" w:rsidR="00481094" w:rsidRPr="00B66276" w:rsidRDefault="00481094" w:rsidP="00481094">
      <w:pPr>
        <w:pStyle w:val="Bezodstpw"/>
        <w:ind w:left="720"/>
        <w:jc w:val="both"/>
        <w:rPr>
          <w:rFonts w:cs="Arial"/>
          <w:sz w:val="20"/>
          <w:szCs w:val="20"/>
        </w:rPr>
      </w:pPr>
      <w:r w:rsidRPr="00B66276">
        <w:rPr>
          <w:rFonts w:cs="Arial"/>
          <w:sz w:val="20"/>
          <w:szCs w:val="20"/>
        </w:rPr>
        <w:t>a w braku możliwości zwolnienia Zamawiającego z odpowiedzialności, Wykonawca pokryje wszystkie koszty poniesione przez Zamawiającego z tego tytułu.</w:t>
      </w:r>
      <w:bookmarkStart w:id="57" w:name="_Toc64037119"/>
      <w:bookmarkStart w:id="58" w:name="_Toc65495301"/>
      <w:bookmarkStart w:id="59" w:name="_Toc65498610"/>
      <w:bookmarkStart w:id="60" w:name="_Toc65498655"/>
    </w:p>
    <w:p w14:paraId="7135A546" w14:textId="77777777" w:rsidR="00481094" w:rsidRPr="00B66276" w:rsidRDefault="00481094" w:rsidP="00A95B01">
      <w:pPr>
        <w:pStyle w:val="Nagwek1"/>
        <w:rPr>
          <w:szCs w:val="20"/>
        </w:rPr>
      </w:pPr>
      <w:bookmarkStart w:id="61" w:name="_Toc167795037"/>
      <w:r w:rsidRPr="00B66276">
        <w:rPr>
          <w:szCs w:val="20"/>
        </w:rPr>
        <w:t>§12</w:t>
      </w:r>
      <w:r w:rsidRPr="00B66276">
        <w:rPr>
          <w:szCs w:val="20"/>
        </w:rPr>
        <w:br/>
        <w:t>Gwarancja i rękojmia</w:t>
      </w:r>
      <w:bookmarkEnd w:id="57"/>
      <w:bookmarkEnd w:id="58"/>
      <w:bookmarkEnd w:id="59"/>
      <w:bookmarkEnd w:id="60"/>
      <w:bookmarkEnd w:id="61"/>
    </w:p>
    <w:p w14:paraId="32127022" w14:textId="3B25F4B1" w:rsidR="00481094" w:rsidRPr="00B66276" w:rsidRDefault="00481094" w:rsidP="00600277">
      <w:pPr>
        <w:numPr>
          <w:ilvl w:val="0"/>
          <w:numId w:val="6"/>
        </w:numPr>
        <w:spacing w:after="120" w:line="240" w:lineRule="auto"/>
        <w:ind w:left="357" w:hanging="357"/>
        <w:jc w:val="both"/>
        <w:rPr>
          <w:rFonts w:cs="Arial"/>
        </w:rPr>
      </w:pPr>
      <w:r w:rsidRPr="00B66276">
        <w:rPr>
          <w:rFonts w:cs="Arial"/>
        </w:rPr>
        <w:t xml:space="preserve">Wykonawca oświadcza, że Przedmiot Umowy </w:t>
      </w:r>
      <w:r w:rsidR="00FD1DF4">
        <w:rPr>
          <w:rFonts w:cs="Arial"/>
        </w:rPr>
        <w:t>będzie w chwili odbioru</w:t>
      </w:r>
      <w:r w:rsidR="00FD1DF4" w:rsidRPr="00B66276">
        <w:rPr>
          <w:rFonts w:cs="Arial"/>
        </w:rPr>
        <w:t xml:space="preserve"> </w:t>
      </w:r>
      <w:r w:rsidRPr="00B66276">
        <w:rPr>
          <w:rFonts w:cs="Arial"/>
        </w:rPr>
        <w:t>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2214059B" w14:textId="6EB53E9E" w:rsidR="00E87576" w:rsidRPr="00B66276" w:rsidRDefault="00E87576" w:rsidP="00E87576">
      <w:pPr>
        <w:numPr>
          <w:ilvl w:val="0"/>
          <w:numId w:val="6"/>
        </w:numPr>
        <w:spacing w:after="120" w:line="240" w:lineRule="auto"/>
        <w:ind w:left="357" w:hanging="357"/>
        <w:jc w:val="both"/>
        <w:rPr>
          <w:rFonts w:cs="Arial"/>
        </w:rPr>
      </w:pPr>
      <w:r w:rsidRPr="00B66276">
        <w:rPr>
          <w:rFonts w:cs="Arial"/>
        </w:rPr>
        <w:t xml:space="preserve">Na całość Przedmiotu Umowy, w tym wykonane prace, dokumentację projektową, dostarczone urządzenia, maszyny, systemy, instalacje Wykonawca udziela </w:t>
      </w:r>
      <w:r w:rsidR="00B35058">
        <w:rPr>
          <w:rFonts w:cs="Arial"/>
          <w:b/>
        </w:rPr>
        <w:t>………</w:t>
      </w:r>
      <w:r w:rsidRPr="00B66276">
        <w:rPr>
          <w:rFonts w:cs="Arial"/>
          <w:b/>
        </w:rPr>
        <w:t xml:space="preserve"> miesięcznej gwarancji</w:t>
      </w:r>
      <w:r w:rsidR="00FD1DF4">
        <w:rPr>
          <w:rFonts w:cs="Arial"/>
          <w:b/>
        </w:rPr>
        <w:t xml:space="preserve"> jakości</w:t>
      </w:r>
      <w:r w:rsidRPr="00B66276">
        <w:rPr>
          <w:rFonts w:cs="Arial"/>
        </w:rPr>
        <w:t xml:space="preserve">, licząc od daty podpisania przez Zamawiającego Protokołu Odbioru Końcowego. </w:t>
      </w:r>
      <w:r w:rsidRPr="00B66276">
        <w:rPr>
          <w:rFonts w:cs="Arial"/>
        </w:rPr>
        <w:br/>
        <w:t xml:space="preserve">W przypadku podpisania przez Zamawiającego Protokołu Odbioru Końcowego ze wskazaniem wad nielimitujących w sposób podany w §8 ust. 4 lit a) Umowy - termin gwarancji biegnie odpowiednio od daty podpisania przez Zamawiającego Protokołu Odbioru Końcowego, zaś dla przedmiotu wskazanych w nim wad nielimitujących – od daty podpisania przez Zamawiającego bez zastrzeżeń lub </w:t>
      </w:r>
      <w:r>
        <w:rPr>
          <w:rFonts w:cs="Arial"/>
        </w:rPr>
        <w:t>p</w:t>
      </w:r>
      <w:r w:rsidRPr="00B66276">
        <w:rPr>
          <w:rFonts w:cs="Arial"/>
        </w:rPr>
        <w:t xml:space="preserve">rotokołu </w:t>
      </w:r>
      <w:r>
        <w:rPr>
          <w:rFonts w:eastAsia="MS Mincho" w:cs="Arial"/>
        </w:rPr>
        <w:t>u</w:t>
      </w:r>
      <w:r w:rsidRPr="00B66276">
        <w:rPr>
          <w:rFonts w:eastAsia="MS Mincho" w:cs="Arial"/>
        </w:rPr>
        <w:t xml:space="preserve">sunięcia </w:t>
      </w:r>
      <w:r>
        <w:rPr>
          <w:rFonts w:eastAsia="MS Mincho" w:cs="Arial"/>
        </w:rPr>
        <w:t>w</w:t>
      </w:r>
      <w:r w:rsidRPr="00B66276">
        <w:rPr>
          <w:rFonts w:eastAsia="MS Mincho" w:cs="Arial"/>
        </w:rPr>
        <w:t xml:space="preserve">ad </w:t>
      </w:r>
      <w:r>
        <w:rPr>
          <w:rFonts w:eastAsia="MS Mincho" w:cs="Arial"/>
        </w:rPr>
        <w:t>n</w:t>
      </w:r>
      <w:r w:rsidRPr="00B66276">
        <w:rPr>
          <w:rFonts w:eastAsia="MS Mincho" w:cs="Arial"/>
        </w:rPr>
        <w:t>ielimitujących</w:t>
      </w:r>
      <w:r w:rsidRPr="00B66276">
        <w:rPr>
          <w:rFonts w:cs="Arial"/>
        </w:rPr>
        <w:t>.</w:t>
      </w:r>
    </w:p>
    <w:p w14:paraId="17CBC22F" w14:textId="77777777" w:rsidR="00481094" w:rsidRPr="00B66276" w:rsidRDefault="00481094" w:rsidP="00600277">
      <w:pPr>
        <w:numPr>
          <w:ilvl w:val="0"/>
          <w:numId w:val="6"/>
        </w:numPr>
        <w:spacing w:after="120" w:line="240" w:lineRule="auto"/>
        <w:ind w:left="357" w:hanging="357"/>
        <w:jc w:val="both"/>
        <w:rPr>
          <w:rFonts w:cs="Arial"/>
        </w:rPr>
      </w:pPr>
      <w:r w:rsidRPr="00B66276">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sidRPr="00B66276">
        <w:rPr>
          <w:rFonts w:cs="Arial"/>
          <w:b/>
        </w:rPr>
        <w:t>Załączniku nr 7.</w:t>
      </w:r>
    </w:p>
    <w:p w14:paraId="7EE53540" w14:textId="77777777" w:rsidR="00481094" w:rsidRPr="00B66276" w:rsidRDefault="00481094" w:rsidP="00600277">
      <w:pPr>
        <w:numPr>
          <w:ilvl w:val="0"/>
          <w:numId w:val="6"/>
        </w:numPr>
        <w:spacing w:after="120" w:line="240" w:lineRule="auto"/>
        <w:ind w:left="357" w:hanging="357"/>
        <w:jc w:val="both"/>
        <w:rPr>
          <w:rFonts w:cs="Arial"/>
        </w:rPr>
      </w:pPr>
      <w:r w:rsidRPr="00B66276">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3A38D096" w14:textId="77777777" w:rsidR="00481094" w:rsidRPr="00B66276" w:rsidRDefault="00481094" w:rsidP="00600277">
      <w:pPr>
        <w:numPr>
          <w:ilvl w:val="0"/>
          <w:numId w:val="6"/>
        </w:numPr>
        <w:spacing w:after="120" w:line="240" w:lineRule="auto"/>
        <w:ind w:left="357" w:hanging="357"/>
        <w:jc w:val="both"/>
        <w:rPr>
          <w:rFonts w:cs="Arial"/>
        </w:rPr>
      </w:pPr>
      <w:r w:rsidRPr="00B66276">
        <w:rPr>
          <w:rFonts w:cs="Arial"/>
        </w:rPr>
        <w:t xml:space="preserve">Za wady lub usterki Wykonawca ponosi odpowiedzialność również z tytułu rękojmi na zasadach ogólnych. Bieg rękojmi rozpoczyna się od daty podpisania Protokołu Odbioru Końcowego. Rękojmia ta obejmuje całość Przedmiotu Umowy, w tym wszystkie dostarczone maszyny, urządzenia, systemy i instalacje oraz wykonane prace. Do kwalifikowania wad, sposobu i terminu usuwania stosuje się odpowiednio zasady określone w </w:t>
      </w:r>
      <w:r w:rsidRPr="00B66276">
        <w:rPr>
          <w:rFonts w:cs="Arial"/>
          <w:b/>
        </w:rPr>
        <w:t>Załączniku nr 7</w:t>
      </w:r>
      <w:r w:rsidRPr="00B66276">
        <w:rPr>
          <w:rFonts w:cs="Arial"/>
        </w:rPr>
        <w:t xml:space="preserve">. </w:t>
      </w:r>
    </w:p>
    <w:p w14:paraId="30A6D98B" w14:textId="1C1D5408" w:rsidR="00481094" w:rsidRPr="00B66276" w:rsidRDefault="00481094" w:rsidP="00600277">
      <w:pPr>
        <w:numPr>
          <w:ilvl w:val="0"/>
          <w:numId w:val="6"/>
        </w:numPr>
        <w:spacing w:after="0" w:line="240" w:lineRule="auto"/>
        <w:ind w:left="284" w:hanging="284"/>
        <w:jc w:val="both"/>
        <w:rPr>
          <w:rFonts w:cs="Arial"/>
          <w:b/>
          <w:bCs/>
        </w:rPr>
      </w:pPr>
      <w:r w:rsidRPr="00B66276">
        <w:rPr>
          <w:rFonts w:cs="Arial"/>
        </w:rPr>
        <w:t xml:space="preserve">Strony uzgadniają, że Wykonawca przystąpi do usuwania wad i usterek oraz skutecznie je usunie </w:t>
      </w:r>
      <w:r w:rsidR="006F2374" w:rsidRPr="00B66276">
        <w:rPr>
          <w:rFonts w:cs="Arial"/>
        </w:rPr>
        <w:br/>
      </w:r>
      <w:r w:rsidRPr="00B66276">
        <w:rPr>
          <w:rFonts w:cs="Arial"/>
        </w:rPr>
        <w:t>w ramach udzielonej gwarancji</w:t>
      </w:r>
      <w:r w:rsidR="00BB269E" w:rsidRPr="00B66276">
        <w:rPr>
          <w:rFonts w:cs="Arial"/>
        </w:rPr>
        <w:t xml:space="preserve"> lub rękojmi</w:t>
      </w:r>
      <w:r w:rsidRPr="00B66276">
        <w:rPr>
          <w:rFonts w:cs="Arial"/>
        </w:rPr>
        <w:t>, w terminach i na zasadach określonych w </w:t>
      </w:r>
      <w:r w:rsidRPr="00B66276">
        <w:rPr>
          <w:rFonts w:cs="Arial"/>
          <w:b/>
        </w:rPr>
        <w:t>Załączniku nr 7.</w:t>
      </w:r>
      <w:r w:rsidRPr="00B66276">
        <w:rPr>
          <w:rFonts w:cs="Arial"/>
        </w:rPr>
        <w:t xml:space="preserve"> W przypadku, gdy Wykonawca nie usunie wad i usterek w terminach, o których mowa powyżej, Zamawiający niezależnie od naliczenia kar umownych w wysokości określonej w § 9 ust. 1 lit. </w:t>
      </w:r>
      <w:r w:rsidR="00047A70">
        <w:rPr>
          <w:rFonts w:cs="Arial"/>
        </w:rPr>
        <w:t>b</w:t>
      </w:r>
      <w:r w:rsidRPr="00B66276">
        <w:rPr>
          <w:rFonts w:cs="Arial"/>
        </w:rPr>
        <w:t xml:space="preserve">) </w:t>
      </w:r>
      <w:r w:rsidRPr="00B66276">
        <w:rPr>
          <w:rFonts w:cs="Arial"/>
        </w:rPr>
        <w:lastRenderedPageBreak/>
        <w:t xml:space="preserve">powyżej, może zlecić wykonawstwo zastępcze lub samodzielnie je usunąć i jego kosztami obciążyć Wykonawcę, na co Wykonawca niniejszym wyraża zgodę. Zamawiający poinformuje Wykonawcę </w:t>
      </w:r>
      <w:r w:rsidR="006F2374" w:rsidRPr="00B66276">
        <w:rPr>
          <w:rFonts w:cs="Arial"/>
        </w:rPr>
        <w:br/>
      </w:r>
      <w:r w:rsidRPr="00B66276">
        <w:rPr>
          <w:rFonts w:cs="Arial"/>
        </w:rPr>
        <w:t xml:space="preserve">o sposobie wykonania wykonawstwa zastępczego wraz ze wskazaniem wybranego podmiotu oraz kosztów ich usunięcia. Wykonanie zastępczego wykonania nie pozbawia Zamawiającego uprawnień z gwarancji i rękojmi, jak również nie wymaga upoważnienia sądowego. </w:t>
      </w:r>
    </w:p>
    <w:p w14:paraId="0BF4752D" w14:textId="77777777" w:rsidR="00D7149D" w:rsidRPr="003E1F82" w:rsidRDefault="00CA2C77" w:rsidP="003E1F82">
      <w:pPr>
        <w:numPr>
          <w:ilvl w:val="0"/>
          <w:numId w:val="6"/>
        </w:numPr>
        <w:spacing w:after="0" w:line="240" w:lineRule="auto"/>
        <w:ind w:left="284" w:hanging="284"/>
        <w:jc w:val="both"/>
        <w:rPr>
          <w:rFonts w:cs="Arial"/>
        </w:rPr>
      </w:pPr>
      <w:r w:rsidRPr="00B66276">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r w:rsidR="00BB269E" w:rsidRPr="00B66276">
        <w:rPr>
          <w:rFonts w:cs="Arial"/>
        </w:rPr>
        <w:t xml:space="preserve"> oraz zobowiązuje się do jej zapłaty </w:t>
      </w:r>
      <w:r w:rsidR="006F2374" w:rsidRPr="00B66276">
        <w:rPr>
          <w:rFonts w:cs="Arial"/>
        </w:rPr>
        <w:br/>
      </w:r>
      <w:r w:rsidR="00BB269E" w:rsidRPr="00B66276">
        <w:rPr>
          <w:rFonts w:cs="Arial"/>
        </w:rPr>
        <w:t>w terminie 14 dni od dnia jej doręczenia.</w:t>
      </w:r>
    </w:p>
    <w:p w14:paraId="3C40045B" w14:textId="77777777" w:rsidR="00481094" w:rsidRPr="00B66276" w:rsidRDefault="00481094" w:rsidP="00A95B01">
      <w:pPr>
        <w:pStyle w:val="Nagwek1"/>
        <w:rPr>
          <w:szCs w:val="20"/>
          <w:highlight w:val="red"/>
        </w:rPr>
      </w:pPr>
      <w:bookmarkStart w:id="62" w:name="_Toc64037121"/>
      <w:bookmarkStart w:id="63" w:name="_Toc65495303"/>
      <w:bookmarkStart w:id="64" w:name="_Toc65498612"/>
      <w:bookmarkStart w:id="65" w:name="_Toc65498657"/>
      <w:bookmarkStart w:id="66" w:name="_Toc167795039"/>
      <w:r w:rsidRPr="00B66276">
        <w:rPr>
          <w:szCs w:val="20"/>
        </w:rPr>
        <w:t>§</w:t>
      </w:r>
      <w:r w:rsidR="0027196C" w:rsidRPr="00B66276">
        <w:rPr>
          <w:szCs w:val="20"/>
        </w:rPr>
        <w:t>13</w:t>
      </w:r>
      <w:r w:rsidRPr="00B66276">
        <w:rPr>
          <w:szCs w:val="20"/>
        </w:rPr>
        <w:br/>
        <w:t>Podwykonawcy</w:t>
      </w:r>
      <w:bookmarkEnd w:id="62"/>
      <w:bookmarkEnd w:id="63"/>
      <w:bookmarkEnd w:id="64"/>
      <w:bookmarkEnd w:id="65"/>
      <w:bookmarkEnd w:id="66"/>
    </w:p>
    <w:p w14:paraId="7EF3FC0F" w14:textId="77777777" w:rsidR="00481094" w:rsidRPr="00B66276" w:rsidRDefault="00481094" w:rsidP="00481094">
      <w:pPr>
        <w:numPr>
          <w:ilvl w:val="0"/>
          <w:numId w:val="2"/>
        </w:numPr>
        <w:tabs>
          <w:tab w:val="left" w:pos="284"/>
        </w:tabs>
        <w:spacing w:after="120" w:line="240" w:lineRule="auto"/>
        <w:ind w:left="284" w:hanging="284"/>
        <w:jc w:val="both"/>
        <w:rPr>
          <w:rFonts w:cs="Arial"/>
        </w:rPr>
      </w:pPr>
      <w:r w:rsidRPr="00B66276">
        <w:rPr>
          <w:rFonts w:cs="Arial"/>
        </w:rPr>
        <w:t xml:space="preserve">Wykonawca będzie realizować Przedmiot Umowy siłami własnymi. Strony dopuszczają możliwość wykonywania Przedmiotu Umowy z udziałem podwykonawców na zasadach określonych </w:t>
      </w:r>
      <w:r w:rsidR="006F2374" w:rsidRPr="00B66276">
        <w:rPr>
          <w:rFonts w:cs="Arial"/>
        </w:rPr>
        <w:br/>
      </w:r>
      <w:r w:rsidRPr="00B66276">
        <w:rPr>
          <w:rFonts w:cs="Arial"/>
        </w:rPr>
        <w:t>w niniejszym paragrafie.</w:t>
      </w:r>
    </w:p>
    <w:p w14:paraId="7119C5F4" w14:textId="77777777" w:rsidR="00481094" w:rsidRPr="00B66276" w:rsidRDefault="00481094" w:rsidP="00481094">
      <w:pPr>
        <w:numPr>
          <w:ilvl w:val="0"/>
          <w:numId w:val="2"/>
        </w:numPr>
        <w:spacing w:after="0" w:line="240" w:lineRule="auto"/>
        <w:jc w:val="both"/>
        <w:rPr>
          <w:rFonts w:cs="Arial"/>
        </w:rPr>
      </w:pPr>
      <w:r w:rsidRPr="00B66276">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B66276">
        <w:rPr>
          <w:rFonts w:cs="Arial"/>
          <w:i/>
        </w:rPr>
        <w:t>osobę/osoby</w:t>
      </w:r>
      <w:r w:rsidRPr="00B66276">
        <w:rPr>
          <w:rFonts w:cs="Arial"/>
        </w:rPr>
        <w:t xml:space="preserve"> </w:t>
      </w:r>
      <w:r w:rsidRPr="00B66276">
        <w:rPr>
          <w:rFonts w:cs="Arial"/>
          <w:i/>
        </w:rPr>
        <w:t xml:space="preserve">reprezentującą/e </w:t>
      </w:r>
      <w:r w:rsidRPr="00B66276">
        <w:rPr>
          <w:rFonts w:cs="Arial"/>
        </w:rPr>
        <w:t xml:space="preserve">Zamawiającego, wskazaną/(-e) w § 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B66276">
        <w:rPr>
          <w:rFonts w:cs="Arial"/>
          <w:b/>
        </w:rPr>
        <w:t xml:space="preserve">Załączniku nr 3 </w:t>
      </w:r>
      <w:r w:rsidRPr="00B66276">
        <w:rPr>
          <w:rFonts w:cs="Arial"/>
        </w:rPr>
        <w:t>„Zakres rzeczowo – finansowy”, niniejszej Umowy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04CC213F" w14:textId="77777777" w:rsidR="00481094" w:rsidRPr="00B66276" w:rsidRDefault="00481094" w:rsidP="00481094">
      <w:pPr>
        <w:numPr>
          <w:ilvl w:val="0"/>
          <w:numId w:val="2"/>
        </w:numPr>
        <w:spacing w:after="120" w:line="240" w:lineRule="auto"/>
        <w:jc w:val="both"/>
        <w:rPr>
          <w:rFonts w:cs="Arial"/>
        </w:rPr>
      </w:pPr>
      <w:r w:rsidRPr="00B66276">
        <w:rPr>
          <w:rFonts w:cs="Arial"/>
        </w:rPr>
        <w:t xml:space="preserve">Zamawiający jest uprawniony w każdym czasie do zapłaty bezpośrednio na rzecz podwykonawcy lub dalszego podwykonawcy wynagrodzenia należnego im z tytułu realizacji prac wchodzących </w:t>
      </w:r>
      <w:r w:rsidR="006F2374" w:rsidRPr="00B66276">
        <w:rPr>
          <w:rFonts w:cs="Arial"/>
        </w:rPr>
        <w:br/>
      </w:r>
      <w:r w:rsidRPr="00B66276">
        <w:rPr>
          <w:rFonts w:cs="Arial"/>
        </w:rPr>
        <w:t>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26242E41" w14:textId="77777777" w:rsidR="00481094" w:rsidRPr="00B66276" w:rsidRDefault="00481094" w:rsidP="00481094">
      <w:pPr>
        <w:numPr>
          <w:ilvl w:val="0"/>
          <w:numId w:val="2"/>
        </w:numPr>
        <w:spacing w:after="120" w:line="240" w:lineRule="auto"/>
        <w:jc w:val="both"/>
        <w:rPr>
          <w:rFonts w:cs="Arial"/>
        </w:rPr>
      </w:pPr>
      <w:r w:rsidRPr="00B66276">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550F2836" w14:textId="77777777" w:rsidR="00481094" w:rsidRPr="00B66276" w:rsidRDefault="00481094" w:rsidP="00481094">
      <w:pPr>
        <w:numPr>
          <w:ilvl w:val="0"/>
          <w:numId w:val="2"/>
        </w:numPr>
        <w:spacing w:after="120" w:line="240" w:lineRule="auto"/>
        <w:jc w:val="both"/>
        <w:rPr>
          <w:rFonts w:cs="Arial"/>
        </w:rPr>
      </w:pPr>
      <w:r w:rsidRPr="00B66276">
        <w:rPr>
          <w:rFonts w:cs="Arial"/>
        </w:rPr>
        <w:lastRenderedPageBreak/>
        <w:t xml:space="preserve">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647(1)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t>
      </w:r>
      <w:r w:rsidR="006F2374" w:rsidRPr="00B66276">
        <w:rPr>
          <w:rFonts w:cs="Arial"/>
        </w:rPr>
        <w:br/>
      </w:r>
      <w:r w:rsidRPr="00B66276">
        <w:rPr>
          <w:rFonts w:cs="Arial"/>
        </w:rPr>
        <w:t xml:space="preserve">W pozostałym zakresie do takowej gwarancji stosuje się odpowiednio § 13 ust. 1, 3, 4, 7, 8, 9 powyżej. </w:t>
      </w:r>
    </w:p>
    <w:p w14:paraId="41868D16" w14:textId="77777777" w:rsidR="00481094" w:rsidRPr="00B66276" w:rsidRDefault="00481094" w:rsidP="00481094">
      <w:pPr>
        <w:numPr>
          <w:ilvl w:val="0"/>
          <w:numId w:val="2"/>
        </w:numPr>
        <w:spacing w:after="120" w:line="240" w:lineRule="auto"/>
        <w:jc w:val="both"/>
        <w:rPr>
          <w:rFonts w:cs="Arial"/>
        </w:rPr>
      </w:pPr>
      <w:r w:rsidRPr="00B66276">
        <w:rPr>
          <w:rFonts w:cs="Arial"/>
        </w:rPr>
        <w:t xml:space="preserve">Przez powierzenie wykonania prac podwykonawcy Wykonawca nie zostaje zwolniony </w:t>
      </w:r>
      <w:r w:rsidR="006F2374" w:rsidRPr="00B66276">
        <w:rPr>
          <w:rFonts w:cs="Arial"/>
        </w:rPr>
        <w:br/>
      </w:r>
      <w:r w:rsidRPr="00B66276">
        <w:rPr>
          <w:rFonts w:cs="Arial"/>
        </w:rPr>
        <w:t xml:space="preserve">z jakiegokolwiek obowiązku, odpowiedzialności ani zobowiązania wynikającego z Umowy </w:t>
      </w:r>
      <w:r w:rsidR="006F2374" w:rsidRPr="00B66276">
        <w:rPr>
          <w:rFonts w:cs="Arial"/>
        </w:rPr>
        <w:br/>
      </w:r>
      <w:r w:rsidRPr="00B66276">
        <w:rPr>
          <w:rFonts w:cs="Arial"/>
        </w:rPr>
        <w:t>i pozostaje w pełni odpowiedzialny za wszelkie działania lub zaniechania podwykonawców jak za własne działania i zaniechania. W umowach z podwykonawcami Wykonawca powinien zawrzeć następujące zapisy:</w:t>
      </w:r>
    </w:p>
    <w:p w14:paraId="61DF6D4A" w14:textId="77777777" w:rsidR="00481094" w:rsidRPr="00B66276" w:rsidRDefault="00481094" w:rsidP="00481094">
      <w:pPr>
        <w:spacing w:after="120" w:line="240" w:lineRule="auto"/>
        <w:ind w:left="360"/>
        <w:jc w:val="both"/>
        <w:rPr>
          <w:rFonts w:cs="Arial"/>
        </w:rPr>
      </w:pPr>
      <w:r w:rsidRPr="00B66276">
        <w:rPr>
          <w:rFonts w:cs="Arial"/>
        </w:rPr>
        <w:t>a) Terminy płatności wynikające z umów z podwykonawcami nie mogą przekraczać 30 dni,</w:t>
      </w:r>
    </w:p>
    <w:p w14:paraId="5370AA17" w14:textId="77777777" w:rsidR="00481094" w:rsidRPr="00B66276" w:rsidRDefault="00481094" w:rsidP="00481094">
      <w:pPr>
        <w:spacing w:after="120" w:line="240" w:lineRule="auto"/>
        <w:ind w:left="360"/>
        <w:jc w:val="both"/>
        <w:rPr>
          <w:rFonts w:cs="Arial"/>
        </w:rPr>
      </w:pPr>
      <w:r w:rsidRPr="00B66276">
        <w:rPr>
          <w:rFonts w:cs="Arial"/>
        </w:rPr>
        <w:t xml:space="preserve">b) Jeśli podwykonawca zatrudniony będzie przez Wykonawcę na okres dłuższy niż miesiąc, rozliczenie z podwykonawcą powinno następować w okresach nie dłuższych niż okresy miesięczne. </w:t>
      </w:r>
    </w:p>
    <w:p w14:paraId="243A1803" w14:textId="77777777" w:rsidR="00481094" w:rsidRPr="00B66276" w:rsidRDefault="00481094" w:rsidP="00481094">
      <w:pPr>
        <w:spacing w:after="120" w:line="240" w:lineRule="auto"/>
        <w:ind w:left="360"/>
        <w:jc w:val="both"/>
        <w:rPr>
          <w:rFonts w:cs="Arial"/>
        </w:rPr>
      </w:pPr>
      <w:r w:rsidRPr="00B66276">
        <w:rPr>
          <w:rFonts w:cs="Arial"/>
        </w:rPr>
        <w:t>c) Zamawiający ma prawo w każdym czasie zwrócić się do podwykonawcy o przedstawienie stanu rozliczeń z Wykonawcą, a podwykonawca ma obowiązek w ciągu 5 dni przedstawić stan rozliczeń.</w:t>
      </w:r>
    </w:p>
    <w:p w14:paraId="63B7F4E4" w14:textId="77777777" w:rsidR="00481094" w:rsidRPr="00B66276" w:rsidRDefault="00481094" w:rsidP="00481094">
      <w:pPr>
        <w:numPr>
          <w:ilvl w:val="0"/>
          <w:numId w:val="2"/>
        </w:numPr>
        <w:spacing w:after="120" w:line="240" w:lineRule="auto"/>
        <w:jc w:val="both"/>
        <w:rPr>
          <w:rFonts w:cs="Arial"/>
        </w:rPr>
      </w:pPr>
      <w:r w:rsidRPr="00B66276">
        <w:rPr>
          <w:rFonts w:cs="Arial"/>
        </w:rPr>
        <w:t xml:space="preserve">W przypadku powierzenia podwykonawcom lub dalszym podwykonawcom prac przez Wykonawcę bez zachowania zasad opisanych w niniejszym paragrafie Umowy, Zamawiający będzie miał prawo naliczyć Wykonawcy karę umowną w wysokości </w:t>
      </w:r>
      <w:r w:rsidR="004A65A5" w:rsidRPr="00B66276">
        <w:rPr>
          <w:rFonts w:cs="Arial"/>
        </w:rPr>
        <w:t xml:space="preserve">5% Wynagrodzenia netto </w:t>
      </w:r>
      <w:r w:rsidRPr="00B66276">
        <w:rPr>
          <w:rFonts w:cs="Arial"/>
        </w:rPr>
        <w:t>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233ACBD0" w14:textId="77777777" w:rsidR="00481094" w:rsidRPr="00B66276" w:rsidRDefault="00481094" w:rsidP="00481094">
      <w:pPr>
        <w:numPr>
          <w:ilvl w:val="0"/>
          <w:numId w:val="2"/>
        </w:numPr>
        <w:spacing w:after="120" w:line="240" w:lineRule="auto"/>
        <w:jc w:val="both"/>
        <w:rPr>
          <w:rFonts w:cs="Arial"/>
        </w:rPr>
      </w:pPr>
      <w:r w:rsidRPr="00B66276">
        <w:rPr>
          <w:rFonts w:cs="Arial"/>
        </w:rPr>
        <w:t>Postanowienia powyższe stosuje się odpowiednio do umów podwykonawcy z dalszymi podwykonawcami oraz umów dalszych podwykonawców z dalszymi podwykonawcami.</w:t>
      </w:r>
    </w:p>
    <w:p w14:paraId="21A99D24" w14:textId="77777777" w:rsidR="00481094" w:rsidRPr="00B66276" w:rsidRDefault="00481094" w:rsidP="00481094">
      <w:pPr>
        <w:numPr>
          <w:ilvl w:val="0"/>
          <w:numId w:val="2"/>
        </w:numPr>
        <w:spacing w:after="120" w:line="240" w:lineRule="auto"/>
        <w:jc w:val="both"/>
        <w:rPr>
          <w:rFonts w:cs="Arial"/>
        </w:rPr>
      </w:pPr>
      <w:r w:rsidRPr="00B66276">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02FE38DC" w14:textId="77777777" w:rsidR="00481094" w:rsidRPr="00B66276" w:rsidRDefault="00481094" w:rsidP="00481094">
      <w:pPr>
        <w:numPr>
          <w:ilvl w:val="0"/>
          <w:numId w:val="2"/>
        </w:numPr>
        <w:spacing w:after="120" w:line="240" w:lineRule="auto"/>
        <w:jc w:val="both"/>
        <w:rPr>
          <w:rFonts w:cs="Arial"/>
        </w:rPr>
      </w:pPr>
      <w:r w:rsidRPr="00B66276">
        <w:rPr>
          <w:rFonts w:cs="Arial"/>
        </w:rPr>
        <w:t>Wykonawca zobowiązuje się przekazać Zamawiającemu oświadczenie podpisane przez jego podwykonawcę</w:t>
      </w:r>
      <w:r w:rsidR="00694501" w:rsidRPr="00B66276">
        <w:rPr>
          <w:rFonts w:cs="Arial"/>
        </w:rPr>
        <w:t xml:space="preserve"> lub dalszego podwykonawcę</w:t>
      </w:r>
      <w:r w:rsidRPr="00B66276">
        <w:rPr>
          <w:rFonts w:cs="Arial"/>
        </w:rPr>
        <w:t xml:space="preserve">, zawierające informacje, o których mowa w ust. 2 powyżej lub poświadczoną za zgodność z oryginałem kopię umowy </w:t>
      </w:r>
      <w:r w:rsidR="00694501" w:rsidRPr="00B66276">
        <w:rPr>
          <w:rFonts w:cs="Arial"/>
        </w:rPr>
        <w:t xml:space="preserve">Wykonawcy z podwykonawcą lub </w:t>
      </w:r>
      <w:r w:rsidRPr="00B66276">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6DD80E09" w14:textId="77777777" w:rsidR="00481094" w:rsidRPr="00B66276" w:rsidRDefault="00481094" w:rsidP="00481094">
      <w:pPr>
        <w:numPr>
          <w:ilvl w:val="0"/>
          <w:numId w:val="2"/>
        </w:numPr>
        <w:spacing w:after="120" w:line="240" w:lineRule="auto"/>
        <w:jc w:val="both"/>
        <w:rPr>
          <w:rFonts w:cs="Arial"/>
        </w:rPr>
      </w:pPr>
      <w:r w:rsidRPr="00B66276">
        <w:rPr>
          <w:rFonts w:cs="Arial"/>
        </w:rPr>
        <w:t>Wykonawca zapewnia, że okres i zakres odpowiedzialności za wady, zarówno z tytułu gwarancji jakości, jak i rękojmi za wady wynikające z umów zawartych z podwykonawcami będzie w pełni zgodny z odpowiednimi postanowieniami niniejszej umowy, a w szczególności okres odpowiedzialności za wady podwykonawców będzie dokładnie taki sam jak okres odpowiedzialności Wykonawcy wobec Zamawiającego.</w:t>
      </w:r>
    </w:p>
    <w:p w14:paraId="149F5F5E" w14:textId="77777777" w:rsidR="00481094" w:rsidRPr="00B66276" w:rsidRDefault="00481094" w:rsidP="00481094">
      <w:pPr>
        <w:numPr>
          <w:ilvl w:val="0"/>
          <w:numId w:val="2"/>
        </w:numPr>
        <w:tabs>
          <w:tab w:val="left" w:pos="284"/>
        </w:tabs>
        <w:autoSpaceDE w:val="0"/>
        <w:spacing w:after="0" w:line="240" w:lineRule="auto"/>
        <w:contextualSpacing/>
        <w:jc w:val="both"/>
        <w:rPr>
          <w:rFonts w:cs="Arial"/>
        </w:rPr>
      </w:pPr>
      <w:r w:rsidRPr="00B66276">
        <w:rPr>
          <w:rFonts w:cs="Arial"/>
        </w:rPr>
        <w:lastRenderedPageBreak/>
        <w:t xml:space="preserve">Wykonawca  zobowiązuje  się  regulować  w  terminie i ustalonej  wysokości  umówione wynagrodzenie należne jego podwykonawcom oraz oświadcza, że dołoży wszelkich starań, aby żaden podwykonawców lub dalszych podwykonawców nie wystąpił do Zamawiającego </w:t>
      </w:r>
      <w:r w:rsidR="006F2374" w:rsidRPr="00B66276">
        <w:rPr>
          <w:rFonts w:cs="Arial"/>
        </w:rPr>
        <w:br/>
      </w:r>
      <w:r w:rsidRPr="00B66276">
        <w:rPr>
          <w:rFonts w:cs="Arial"/>
        </w:rPr>
        <w:t xml:space="preserve">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w:t>
      </w:r>
      <w:r w:rsidR="006F2374" w:rsidRPr="00B66276">
        <w:rPr>
          <w:rFonts w:cs="Arial"/>
        </w:rPr>
        <w:br/>
      </w:r>
      <w:r w:rsidRPr="00B66276">
        <w:rPr>
          <w:rFonts w:cs="Arial"/>
        </w:rPr>
        <w:t xml:space="preserve">z roszczeniem przez podwykonawcę lub dalszego podwykonawcę wobec niego. Wykonawca zobowiązuje się w terminie 7 dni przed upływem terminu zapłaty faktur częściowych oraz faktury końcowej doręczyć Zamawiającemu oświadczenia wszystkich podwykonawców złożone w formie pisemnej pod rygorem nieważności wedle wzorów stanowiących </w:t>
      </w:r>
      <w:r w:rsidRPr="00B66276">
        <w:rPr>
          <w:rFonts w:cs="Arial"/>
          <w:b/>
        </w:rPr>
        <w:t xml:space="preserve">Załącznik nr </w:t>
      </w:r>
      <w:r w:rsidR="007A1F01" w:rsidRPr="00B66276">
        <w:rPr>
          <w:rFonts w:cs="Arial"/>
          <w:b/>
        </w:rPr>
        <w:t xml:space="preserve">9a </w:t>
      </w:r>
      <w:r w:rsidRPr="00B66276">
        <w:rPr>
          <w:rFonts w:cs="Arial"/>
          <w:b/>
        </w:rPr>
        <w:t xml:space="preserve">i </w:t>
      </w:r>
      <w:r w:rsidR="007A1F01" w:rsidRPr="00B66276">
        <w:rPr>
          <w:rFonts w:cs="Arial"/>
          <w:b/>
        </w:rPr>
        <w:t>9b</w:t>
      </w:r>
      <w:r w:rsidR="007A1F01" w:rsidRPr="00B66276">
        <w:rPr>
          <w:rFonts w:cs="Arial"/>
        </w:rPr>
        <w:t xml:space="preserve"> </w:t>
      </w:r>
      <w:r w:rsidRPr="00B66276">
        <w:rPr>
          <w:rFonts w:cs="Arial"/>
        </w:rPr>
        <w:t xml:space="preserve">do Umowy, że wszystkie należne im od Wykonawcy kwoty związane z realizacją Przedmiotu Umowy zostały przez Wykonawcę zapłacone, a w przypadku, gdy podwykonawcy realizują prace związane </w:t>
      </w:r>
      <w:r w:rsidR="006F2374" w:rsidRPr="00B66276">
        <w:rPr>
          <w:rFonts w:cs="Arial"/>
        </w:rPr>
        <w:br/>
      </w:r>
      <w:r w:rsidRPr="00B66276">
        <w:rPr>
          <w:rFonts w:cs="Arial"/>
        </w:rPr>
        <w:t xml:space="preserve">z realizacją Przedmiotu Umowy na rzecz Wykonawcy za pomocą dalszych podwykonawców, również odpowiednie oświadczenia wszystkich dalszych podwykonawców złożone w formie pisemnej pod rygorem nieważności wedle wzorów stanowiących </w:t>
      </w:r>
      <w:r w:rsidRPr="00B66276">
        <w:rPr>
          <w:rFonts w:cs="Arial"/>
          <w:b/>
        </w:rPr>
        <w:t xml:space="preserve">Załącznik nr </w:t>
      </w:r>
      <w:r w:rsidR="007A1F01" w:rsidRPr="00B66276">
        <w:rPr>
          <w:rFonts w:cs="Arial"/>
          <w:b/>
        </w:rPr>
        <w:t xml:space="preserve">9a </w:t>
      </w:r>
      <w:r w:rsidRPr="00B66276">
        <w:rPr>
          <w:rFonts w:cs="Arial"/>
          <w:b/>
        </w:rPr>
        <w:t xml:space="preserve">i </w:t>
      </w:r>
      <w:r w:rsidR="007A1F01" w:rsidRPr="00B66276">
        <w:rPr>
          <w:rFonts w:cs="Arial"/>
          <w:b/>
        </w:rPr>
        <w:t>9b</w:t>
      </w:r>
      <w:r w:rsidR="007A1F01" w:rsidRPr="00B66276">
        <w:rPr>
          <w:rFonts w:cs="Arial"/>
        </w:rPr>
        <w:t xml:space="preserve"> </w:t>
      </w:r>
      <w:r w:rsidRPr="00B66276">
        <w:rPr>
          <w:rFonts w:cs="Arial"/>
        </w:rPr>
        <w:t xml:space="preserve">do Umowy, że wszystkie należne im od w/w podwykonawców kwoty związane z realizacją Przedmiotu Umowy zostały przez w/w podwykonawców zapłacone. </w:t>
      </w:r>
    </w:p>
    <w:p w14:paraId="411A5983" w14:textId="77777777" w:rsidR="00481094" w:rsidRPr="00B66276" w:rsidRDefault="00481094" w:rsidP="00481094">
      <w:pPr>
        <w:numPr>
          <w:ilvl w:val="0"/>
          <w:numId w:val="2"/>
        </w:numPr>
        <w:spacing w:after="120" w:line="240" w:lineRule="auto"/>
        <w:jc w:val="both"/>
        <w:rPr>
          <w:rFonts w:cs="Arial"/>
          <w:b/>
          <w:bCs/>
        </w:rPr>
      </w:pPr>
      <w:r w:rsidRPr="00B66276">
        <w:rPr>
          <w:rFonts w:cs="Arial"/>
        </w:rPr>
        <w:t>W przypadku, gdyby Wykonawca nie dostarczył wymienionych w ustępie poprzedzającym oświadczeń w terminie lub dostarczył oświadczenia niekompletne, 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zgodnie z postanowieniami §2 ust.11.</w:t>
      </w:r>
    </w:p>
    <w:p w14:paraId="2AE8D18E" w14:textId="77777777" w:rsidR="00481094" w:rsidRPr="00B66276" w:rsidRDefault="00481094" w:rsidP="00A95B01">
      <w:pPr>
        <w:pStyle w:val="Nagwek1"/>
        <w:rPr>
          <w:szCs w:val="20"/>
        </w:rPr>
      </w:pPr>
      <w:bookmarkStart w:id="67" w:name="_Toc64037122"/>
      <w:bookmarkStart w:id="68" w:name="_Toc65495304"/>
      <w:bookmarkStart w:id="69" w:name="_Toc65498613"/>
      <w:bookmarkStart w:id="70" w:name="_Toc65498658"/>
      <w:bookmarkStart w:id="71" w:name="_Toc167795040"/>
      <w:r w:rsidRPr="00B66276">
        <w:rPr>
          <w:szCs w:val="20"/>
        </w:rPr>
        <w:t>§</w:t>
      </w:r>
      <w:r w:rsidR="0027196C" w:rsidRPr="00B66276">
        <w:rPr>
          <w:szCs w:val="20"/>
        </w:rPr>
        <w:t>14</w:t>
      </w:r>
      <w:r w:rsidRPr="00B66276">
        <w:rPr>
          <w:szCs w:val="20"/>
        </w:rPr>
        <w:br/>
        <w:t>Siła wyższa</w:t>
      </w:r>
      <w:bookmarkEnd w:id="67"/>
      <w:bookmarkEnd w:id="68"/>
      <w:bookmarkEnd w:id="69"/>
      <w:bookmarkEnd w:id="70"/>
      <w:bookmarkEnd w:id="71"/>
    </w:p>
    <w:p w14:paraId="40BBFBB1" w14:textId="77777777" w:rsidR="00043E28" w:rsidRPr="00B66276" w:rsidRDefault="00043E28" w:rsidP="00620EE7">
      <w:pPr>
        <w:suppressAutoHyphens w:val="0"/>
        <w:autoSpaceDE w:val="0"/>
        <w:autoSpaceDN w:val="0"/>
        <w:adjustRightInd w:val="0"/>
        <w:spacing w:after="0"/>
        <w:ind w:left="284" w:hanging="284"/>
        <w:jc w:val="both"/>
        <w:rPr>
          <w:rFonts w:cs="Arial"/>
          <w:color w:val="000000"/>
        </w:rPr>
      </w:pPr>
      <w:r w:rsidRPr="00B66276">
        <w:rPr>
          <w:rFonts w:cs="Arial"/>
          <w:color w:val="000000"/>
        </w:rPr>
        <w:t xml:space="preserve">1. Żadna ze Stron nie ponosi odpowiedzialności za niewykonanie lub nienależyte wykonanie Umowy oraz jakiekolwiek szkody spowodowane wystąpieniem zdarzenia Siły Wyższej. </w:t>
      </w:r>
    </w:p>
    <w:p w14:paraId="06B39D9B" w14:textId="77777777" w:rsidR="00043E28" w:rsidRPr="00B66276" w:rsidRDefault="00043E28" w:rsidP="00620EE7">
      <w:pPr>
        <w:suppressAutoHyphens w:val="0"/>
        <w:autoSpaceDE w:val="0"/>
        <w:autoSpaceDN w:val="0"/>
        <w:adjustRightInd w:val="0"/>
        <w:spacing w:after="0"/>
        <w:ind w:left="284" w:hanging="284"/>
        <w:jc w:val="both"/>
        <w:rPr>
          <w:rFonts w:cs="Arial"/>
          <w:color w:val="000000"/>
        </w:rPr>
      </w:pPr>
      <w:r w:rsidRPr="00B66276">
        <w:rPr>
          <w:rFonts w:cs="Arial"/>
          <w:color w:val="000000"/>
        </w:rPr>
        <w:t xml:space="preserve">2. Wystąpienie zdarzenia Siły Wyższej oraz jego wpływ na wykonanie Umowy i powstanie szkody musi być wykazane przez Stronę powołującą się na Siłę Wyższą i potwierdzone przez drugą Stronę. </w:t>
      </w:r>
    </w:p>
    <w:p w14:paraId="33B1F0CB" w14:textId="77777777" w:rsidR="00043E28" w:rsidRPr="00B66276" w:rsidRDefault="00043E28" w:rsidP="00620EE7">
      <w:pPr>
        <w:suppressAutoHyphens w:val="0"/>
        <w:autoSpaceDE w:val="0"/>
        <w:autoSpaceDN w:val="0"/>
        <w:adjustRightInd w:val="0"/>
        <w:spacing w:after="0"/>
        <w:ind w:left="284" w:hanging="284"/>
        <w:jc w:val="both"/>
        <w:rPr>
          <w:rFonts w:cs="Arial"/>
          <w:color w:val="000000"/>
        </w:rPr>
      </w:pPr>
      <w:r w:rsidRPr="00B66276">
        <w:rPr>
          <w:rFonts w:cs="Arial"/>
          <w:color w:val="000000"/>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4C6F5909" w14:textId="77777777" w:rsidR="00043E28" w:rsidRPr="00B66276" w:rsidRDefault="00043E28" w:rsidP="00620EE7">
      <w:pPr>
        <w:suppressAutoHyphens w:val="0"/>
        <w:autoSpaceDE w:val="0"/>
        <w:autoSpaceDN w:val="0"/>
        <w:adjustRightInd w:val="0"/>
        <w:spacing w:after="0"/>
        <w:ind w:left="284" w:hanging="284"/>
        <w:jc w:val="both"/>
        <w:rPr>
          <w:rFonts w:cs="Arial"/>
          <w:color w:val="000000"/>
        </w:rPr>
      </w:pPr>
      <w:r w:rsidRPr="00B66276">
        <w:rPr>
          <w:rFonts w:cs="Arial"/>
          <w:color w:val="000000"/>
        </w:rPr>
        <w:t xml:space="preserve">4. Ta ze Stron, która nie jest w stanie wywiązać się ze swoich zobowiązań z powodu działania Siły Wyższej, zobowiązana będzie do: </w:t>
      </w:r>
    </w:p>
    <w:p w14:paraId="66B79E6F" w14:textId="77777777" w:rsidR="00043E28" w:rsidRPr="00B66276" w:rsidRDefault="00043E28" w:rsidP="00620EE7">
      <w:pPr>
        <w:suppressAutoHyphens w:val="0"/>
        <w:autoSpaceDE w:val="0"/>
        <w:autoSpaceDN w:val="0"/>
        <w:adjustRightInd w:val="0"/>
        <w:spacing w:after="0"/>
        <w:ind w:left="426" w:hanging="142"/>
        <w:jc w:val="both"/>
        <w:rPr>
          <w:rFonts w:cs="Arial"/>
          <w:color w:val="000000"/>
        </w:rPr>
      </w:pPr>
      <w:r w:rsidRPr="00B66276">
        <w:rPr>
          <w:rFonts w:cs="Arial"/>
          <w:color w:val="000000"/>
        </w:rPr>
        <w:t xml:space="preserve">a) niezwłocznego powiadomienia drugiej Strony o tym fakcie, nie później niż w ciągu 24 (słownie: dwudziestu czterech) godzin od zaistnienia takiego zdarzenia; </w:t>
      </w:r>
    </w:p>
    <w:p w14:paraId="2D46054E" w14:textId="77777777" w:rsidR="00043E28" w:rsidRPr="00B66276" w:rsidRDefault="00043E28" w:rsidP="00620EE7">
      <w:pPr>
        <w:suppressAutoHyphens w:val="0"/>
        <w:autoSpaceDE w:val="0"/>
        <w:autoSpaceDN w:val="0"/>
        <w:adjustRightInd w:val="0"/>
        <w:spacing w:after="0"/>
        <w:ind w:left="426" w:hanging="142"/>
        <w:jc w:val="both"/>
        <w:rPr>
          <w:rFonts w:cs="Arial"/>
          <w:color w:val="000000"/>
        </w:rPr>
      </w:pPr>
      <w:r w:rsidRPr="00B66276">
        <w:rPr>
          <w:rFonts w:cs="Arial"/>
          <w:color w:val="000000"/>
        </w:rPr>
        <w:t xml:space="preserve">b) przedstawienia na powyższe wiarygodnych dowodów w ciągu 48 (słownie: czterdziestu ośmiu) godzin od zaistnienia takiego zdarzenia; </w:t>
      </w:r>
    </w:p>
    <w:p w14:paraId="72465A46" w14:textId="77777777" w:rsidR="00043E28" w:rsidRPr="00B66276" w:rsidRDefault="00043E28" w:rsidP="00620EE7">
      <w:pPr>
        <w:suppressAutoHyphens w:val="0"/>
        <w:autoSpaceDE w:val="0"/>
        <w:autoSpaceDN w:val="0"/>
        <w:adjustRightInd w:val="0"/>
        <w:spacing w:after="0"/>
        <w:ind w:left="426" w:hanging="142"/>
        <w:jc w:val="both"/>
        <w:rPr>
          <w:rFonts w:cs="Arial"/>
          <w:color w:val="000000"/>
        </w:rPr>
      </w:pPr>
      <w:r w:rsidRPr="00B66276">
        <w:rPr>
          <w:rFonts w:cs="Arial"/>
          <w:color w:val="000000"/>
        </w:rPr>
        <w:t xml:space="preserve">pod rygorem utraty prawa do powoływania się na Siłę Wyższą. </w:t>
      </w:r>
    </w:p>
    <w:p w14:paraId="10022093" w14:textId="77777777" w:rsidR="00043E28" w:rsidRPr="00B66276" w:rsidRDefault="00043E28" w:rsidP="0090641B">
      <w:pPr>
        <w:widowControl w:val="0"/>
        <w:tabs>
          <w:tab w:val="left" w:pos="426"/>
        </w:tabs>
        <w:suppressAutoHyphens w:val="0"/>
        <w:spacing w:after="0"/>
        <w:ind w:left="284" w:hanging="284"/>
        <w:jc w:val="both"/>
        <w:rPr>
          <w:rFonts w:cs="Arial"/>
        </w:rPr>
      </w:pPr>
      <w:r w:rsidRPr="00B66276">
        <w:rPr>
          <w:rFonts w:cs="Arial"/>
          <w:color w:val="00000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3CA865AB" w14:textId="77777777" w:rsidR="00481094" w:rsidRPr="00B66276" w:rsidRDefault="00481094" w:rsidP="00A95B01">
      <w:pPr>
        <w:pStyle w:val="Nagwek1"/>
        <w:rPr>
          <w:szCs w:val="20"/>
        </w:rPr>
      </w:pPr>
      <w:bookmarkStart w:id="72" w:name="_Toc64037123"/>
      <w:bookmarkStart w:id="73" w:name="_Toc65495305"/>
      <w:bookmarkStart w:id="74" w:name="_Toc65498614"/>
      <w:bookmarkStart w:id="75" w:name="_Toc65498659"/>
      <w:bookmarkStart w:id="76" w:name="_Toc167795041"/>
      <w:r w:rsidRPr="00B66276">
        <w:rPr>
          <w:szCs w:val="20"/>
        </w:rPr>
        <w:lastRenderedPageBreak/>
        <w:t>§</w:t>
      </w:r>
      <w:r w:rsidR="0027196C" w:rsidRPr="00B66276">
        <w:rPr>
          <w:szCs w:val="20"/>
        </w:rPr>
        <w:t>15</w:t>
      </w:r>
      <w:r w:rsidRPr="00B66276">
        <w:rPr>
          <w:szCs w:val="20"/>
        </w:rPr>
        <w:br/>
        <w:t>Gospodarka odpadami</w:t>
      </w:r>
      <w:bookmarkEnd w:id="72"/>
      <w:bookmarkEnd w:id="73"/>
      <w:bookmarkEnd w:id="74"/>
      <w:bookmarkEnd w:id="75"/>
      <w:bookmarkEnd w:id="76"/>
    </w:p>
    <w:p w14:paraId="235128CA" w14:textId="45840315" w:rsidR="00481094" w:rsidRPr="00B66276" w:rsidRDefault="00481094">
      <w:pPr>
        <w:numPr>
          <w:ilvl w:val="0"/>
          <w:numId w:val="72"/>
        </w:numPr>
        <w:spacing w:after="120" w:line="240" w:lineRule="auto"/>
        <w:ind w:left="357" w:hanging="357"/>
        <w:jc w:val="both"/>
        <w:rPr>
          <w:rFonts w:cs="Arial"/>
        </w:rPr>
      </w:pPr>
      <w:bookmarkStart w:id="77" w:name="_Toc64037124"/>
      <w:bookmarkStart w:id="78" w:name="_Toc65495306"/>
      <w:bookmarkStart w:id="79" w:name="_Toc65498615"/>
      <w:bookmarkStart w:id="80" w:name="_Toc65498660"/>
      <w:r w:rsidRPr="00B66276">
        <w:rPr>
          <w:rFonts w:cs="Arial"/>
        </w:rPr>
        <w:t xml:space="preserve">Wykonawca jest wytwórcą odpadów powstałych w związku z realizacją Umowy w rozumieniu obowiązujących przepisów, w szczególności Ustawy z dnia 14.12.2012 r. o odpadach ( </w:t>
      </w:r>
      <w:r w:rsidR="006C6587" w:rsidRPr="00B66276">
        <w:rPr>
          <w:rFonts w:cs="Arial"/>
        </w:rPr>
        <w:t>tj.</w:t>
      </w:r>
      <w:r w:rsidRPr="00B66276">
        <w:rPr>
          <w:rFonts w:cs="Arial"/>
        </w:rPr>
        <w:t xml:space="preserve">.: Dz.U </w:t>
      </w:r>
      <w:r w:rsidR="006F2374" w:rsidRPr="00B66276">
        <w:rPr>
          <w:rFonts w:cs="Arial"/>
        </w:rPr>
        <w:br/>
      </w:r>
      <w:r w:rsidRPr="00B66276">
        <w:rPr>
          <w:rFonts w:cs="Arial"/>
        </w:rPr>
        <w:t>z 2023 r. poz. 1587 z późn.zm.) z zastrzeżeniem, że wytwórcą i właścicielem odpadów</w:t>
      </w:r>
      <w:r w:rsidR="00ED7EDF" w:rsidRPr="00B66276">
        <w:rPr>
          <w:rFonts w:cs="Arial"/>
        </w:rPr>
        <w:t xml:space="preserve"> typu</w:t>
      </w:r>
      <w:r w:rsidRPr="00B66276">
        <w:rPr>
          <w:rFonts w:cs="Arial"/>
        </w:rPr>
        <w:t xml:space="preserve"> </w:t>
      </w:r>
      <w:r w:rsidR="00ED7EDF" w:rsidRPr="00B66276">
        <w:rPr>
          <w:rFonts w:cs="Arial"/>
        </w:rPr>
        <w:t>żelazo i stal</w:t>
      </w:r>
      <w:r w:rsidRPr="00B66276">
        <w:rPr>
          <w:rFonts w:cs="Arial"/>
        </w:rPr>
        <w:t xml:space="preserve">, jest Zamawiający. </w:t>
      </w:r>
    </w:p>
    <w:p w14:paraId="7B9694C9" w14:textId="77777777" w:rsidR="00481094" w:rsidRPr="00B66276" w:rsidRDefault="00481094">
      <w:pPr>
        <w:numPr>
          <w:ilvl w:val="0"/>
          <w:numId w:val="72"/>
        </w:numPr>
        <w:spacing w:after="120" w:line="240" w:lineRule="auto"/>
        <w:ind w:left="357" w:hanging="357"/>
        <w:jc w:val="both"/>
        <w:rPr>
          <w:rFonts w:cs="Arial"/>
        </w:rPr>
      </w:pPr>
      <w:r w:rsidRPr="00B66276">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5AD6E731" w14:textId="77777777" w:rsidR="00481094" w:rsidRPr="00B66276" w:rsidRDefault="00481094">
      <w:pPr>
        <w:numPr>
          <w:ilvl w:val="0"/>
          <w:numId w:val="72"/>
        </w:numPr>
        <w:spacing w:after="0" w:line="240" w:lineRule="auto"/>
        <w:jc w:val="both"/>
        <w:rPr>
          <w:rFonts w:cs="Arial"/>
          <w:b/>
          <w:bCs/>
        </w:rPr>
      </w:pPr>
      <w:r w:rsidRPr="00B66276">
        <w:rPr>
          <w:rFonts w:cs="Arial"/>
        </w:rPr>
        <w:t>Wykonawca jest zobowiązany do usunięcia we własnym zakresie i na własny koszt z terenu realizacji Przedmiotu Umowy wszelkich odpadów powstałych przy realizacji Umowy, w tym ziemi, urobku itp.</w:t>
      </w:r>
      <w:r w:rsidR="00694501" w:rsidRPr="00B66276">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p>
    <w:p w14:paraId="01702C87" w14:textId="77777777" w:rsidR="00B27279" w:rsidRPr="00B66276" w:rsidRDefault="00481094">
      <w:pPr>
        <w:numPr>
          <w:ilvl w:val="0"/>
          <w:numId w:val="72"/>
        </w:numPr>
        <w:spacing w:after="0" w:line="240" w:lineRule="auto"/>
        <w:jc w:val="both"/>
        <w:rPr>
          <w:rFonts w:cs="Arial"/>
          <w:b/>
          <w:bCs/>
        </w:rPr>
      </w:pPr>
      <w:r w:rsidRPr="00B66276">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4768F5D5" w14:textId="77777777" w:rsidR="00F95133" w:rsidRPr="00B66276" w:rsidRDefault="00F95133">
      <w:pPr>
        <w:numPr>
          <w:ilvl w:val="0"/>
          <w:numId w:val="72"/>
        </w:numPr>
        <w:spacing w:after="0" w:line="240" w:lineRule="auto"/>
        <w:jc w:val="both"/>
        <w:rPr>
          <w:rFonts w:cs="Arial"/>
          <w:bCs/>
        </w:rPr>
      </w:pPr>
      <w:r w:rsidRPr="00B66276">
        <w:rPr>
          <w:rFonts w:cs="Arial"/>
          <w:bCs/>
        </w:rPr>
        <w:t>Wykonawca zobowiązany jest do przekazania Zamawiającemu podczas odbioru końcowego zestawienia odpadów wytworzonych w ramach usług świadczonych na rzecz ORLEN OIL</w:t>
      </w:r>
      <w:r w:rsidR="00620EE7" w:rsidRPr="00B66276">
        <w:rPr>
          <w:rFonts w:cs="Arial"/>
          <w:bCs/>
        </w:rPr>
        <w:t xml:space="preserve"> zgodnie ze wzorem stanowiącym Z</w:t>
      </w:r>
      <w:r w:rsidRPr="00B66276">
        <w:rPr>
          <w:rFonts w:cs="Arial"/>
          <w:bCs/>
        </w:rPr>
        <w:t xml:space="preserve">ałącznik nr </w:t>
      </w:r>
      <w:r w:rsidR="007A1F01" w:rsidRPr="00B66276">
        <w:rPr>
          <w:rFonts w:cs="Arial"/>
          <w:bCs/>
        </w:rPr>
        <w:t xml:space="preserve">14 </w:t>
      </w:r>
      <w:r w:rsidRPr="00B66276">
        <w:rPr>
          <w:rFonts w:cs="Arial"/>
          <w:bCs/>
        </w:rPr>
        <w:t>do niniejszej Umowy.</w:t>
      </w:r>
      <w:r w:rsidR="00A467DA" w:rsidRPr="00B66276">
        <w:rPr>
          <w:rFonts w:cs="Arial"/>
        </w:rPr>
        <w:t xml:space="preserve"> Wykonawca przyjmuje do wiadomości i akceptuje, że brak przekazania zestawienia odpadów jest podstawą do wstrzymania płatności za wykonanie Przedmiotu Umowy przez Zamawiającego lub odmowy dokonania odbioru Przedmiotu Umowy</w:t>
      </w:r>
      <w:r w:rsidR="00FD57BB" w:rsidRPr="00B66276">
        <w:rPr>
          <w:rFonts w:cs="Arial"/>
        </w:rPr>
        <w:t>.</w:t>
      </w:r>
    </w:p>
    <w:p w14:paraId="20ABCE77" w14:textId="0803A2D1" w:rsidR="00FD57BB" w:rsidRPr="00B66276" w:rsidRDefault="00FD57BB">
      <w:pPr>
        <w:numPr>
          <w:ilvl w:val="0"/>
          <w:numId w:val="72"/>
        </w:numPr>
        <w:spacing w:after="0" w:line="240" w:lineRule="auto"/>
        <w:jc w:val="both"/>
        <w:rPr>
          <w:rFonts w:cs="Arial"/>
          <w:bCs/>
        </w:rPr>
      </w:pPr>
      <w:r w:rsidRPr="00B66276">
        <w:rPr>
          <w:rFonts w:cs="Arial"/>
          <w:bCs/>
        </w:rPr>
        <w:t xml:space="preserve">Wykonawca zobowiązany jest do przewiezienia i zgromadzenia złomu na terenie Zakładu </w:t>
      </w:r>
      <w:r w:rsidR="00E87576">
        <w:rPr>
          <w:rFonts w:cs="Arial"/>
          <w:bCs/>
        </w:rPr>
        <w:t xml:space="preserve">Produkcyjnego </w:t>
      </w:r>
      <w:r w:rsidRPr="00B66276">
        <w:rPr>
          <w:rFonts w:cs="Arial"/>
          <w:bCs/>
        </w:rPr>
        <w:t>w miejscu wskazanym przez Zamawiającego.</w:t>
      </w:r>
    </w:p>
    <w:p w14:paraId="7A1C6140" w14:textId="77777777" w:rsidR="00F52CF1" w:rsidRPr="00B66276" w:rsidRDefault="00481094" w:rsidP="00A95B01">
      <w:pPr>
        <w:pStyle w:val="Nagwek1"/>
        <w:rPr>
          <w:szCs w:val="20"/>
        </w:rPr>
      </w:pPr>
      <w:r w:rsidRPr="00B66276">
        <w:rPr>
          <w:szCs w:val="20"/>
        </w:rPr>
        <w:t>§</w:t>
      </w:r>
      <w:r w:rsidR="0027196C" w:rsidRPr="00B66276">
        <w:rPr>
          <w:szCs w:val="20"/>
        </w:rPr>
        <w:t>16</w:t>
      </w:r>
      <w:r w:rsidR="00926765" w:rsidRPr="00B66276">
        <w:rPr>
          <w:szCs w:val="20"/>
        </w:rPr>
        <w:br/>
      </w:r>
      <w:r w:rsidR="000A7E86" w:rsidRPr="00B66276">
        <w:rPr>
          <w:szCs w:val="20"/>
        </w:rPr>
        <w:t>Ochrona informacji - Tajemnica Przedsiębiorstwa</w:t>
      </w:r>
      <w:bookmarkStart w:id="81" w:name="_Toc64037125"/>
      <w:bookmarkStart w:id="82" w:name="_Toc65495307"/>
      <w:bookmarkStart w:id="83" w:name="_Toc65498616"/>
      <w:bookmarkStart w:id="84" w:name="_Toc65498661"/>
      <w:bookmarkStart w:id="85" w:name="_Toc167795042"/>
      <w:bookmarkEnd w:id="77"/>
      <w:bookmarkEnd w:id="78"/>
      <w:bookmarkEnd w:id="79"/>
      <w:bookmarkEnd w:id="80"/>
    </w:p>
    <w:p w14:paraId="2DCBD308" w14:textId="77777777" w:rsidR="00F52CF1" w:rsidRPr="00B66276" w:rsidRDefault="00F52CF1">
      <w:pPr>
        <w:numPr>
          <w:ilvl w:val="0"/>
          <w:numId w:val="73"/>
        </w:numPr>
        <w:spacing w:after="120" w:line="240" w:lineRule="auto"/>
        <w:jc w:val="both"/>
        <w:rPr>
          <w:rFonts w:cs="Arial"/>
        </w:rPr>
      </w:pPr>
      <w:r w:rsidRPr="00B66276">
        <w:rPr>
          <w:rFonts w:cs="Arial"/>
        </w:rPr>
        <w:t xml:space="preserve">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t>
      </w:r>
      <w:r w:rsidR="006F2374" w:rsidRPr="00B66276">
        <w:rPr>
          <w:rFonts w:cs="Arial"/>
        </w:rPr>
        <w:br/>
      </w:r>
      <w:r w:rsidRPr="00B66276">
        <w:rPr>
          <w:rFonts w:cs="Arial"/>
        </w:rPr>
        <w:t xml:space="preserve">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w:t>
      </w:r>
      <w:r w:rsidR="006F2374" w:rsidRPr="00B66276">
        <w:rPr>
          <w:rFonts w:cs="Arial"/>
        </w:rPr>
        <w:br/>
      </w:r>
      <w:r w:rsidRPr="00B66276">
        <w:rPr>
          <w:rFonts w:cs="Arial"/>
        </w:rPr>
        <w:t>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7F6B9A44" w14:textId="77777777" w:rsidR="00F52CF1" w:rsidRPr="00B66276" w:rsidRDefault="00F52CF1">
      <w:pPr>
        <w:numPr>
          <w:ilvl w:val="0"/>
          <w:numId w:val="73"/>
        </w:numPr>
        <w:spacing w:after="120" w:line="240" w:lineRule="auto"/>
        <w:jc w:val="both"/>
        <w:rPr>
          <w:rFonts w:cs="Arial"/>
        </w:rPr>
      </w:pPr>
      <w:r w:rsidRPr="00B66276">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E0A2407" w14:textId="77777777" w:rsidR="00F52CF1" w:rsidRPr="00B66276" w:rsidRDefault="00F52CF1">
      <w:pPr>
        <w:pStyle w:val="Akapitzlist"/>
        <w:numPr>
          <w:ilvl w:val="1"/>
          <w:numId w:val="74"/>
        </w:numPr>
        <w:spacing w:after="120"/>
        <w:jc w:val="both"/>
        <w:rPr>
          <w:rFonts w:ascii="Arial" w:hAnsi="Arial" w:cs="Arial"/>
          <w:sz w:val="20"/>
          <w:szCs w:val="20"/>
        </w:rPr>
      </w:pPr>
      <w:r w:rsidRPr="00B66276">
        <w:rPr>
          <w:rFonts w:ascii="Arial" w:hAnsi="Arial" w:cs="Arial"/>
          <w:sz w:val="20"/>
          <w:szCs w:val="20"/>
        </w:rPr>
        <w:t>ujawnienie lub wykorzystanie informacji jest konieczne do prawidłowego wykonania Umowy lub</w:t>
      </w:r>
    </w:p>
    <w:p w14:paraId="46150E2A" w14:textId="77777777" w:rsidR="00F52CF1" w:rsidRPr="00B66276" w:rsidRDefault="00F52CF1">
      <w:pPr>
        <w:pStyle w:val="Akapitzlist"/>
        <w:numPr>
          <w:ilvl w:val="1"/>
          <w:numId w:val="74"/>
        </w:numPr>
        <w:spacing w:after="120"/>
        <w:jc w:val="both"/>
        <w:rPr>
          <w:rFonts w:ascii="Arial" w:hAnsi="Arial" w:cs="Arial"/>
          <w:sz w:val="20"/>
          <w:szCs w:val="20"/>
        </w:rPr>
      </w:pPr>
      <w:r w:rsidRPr="00B66276">
        <w:rPr>
          <w:rFonts w:ascii="Arial" w:hAnsi="Arial" w:cs="Arial"/>
          <w:sz w:val="20"/>
          <w:szCs w:val="20"/>
        </w:rPr>
        <w:t xml:space="preserve">Informacje w chwili ich ujawnienia są już publicznie dostępne, a ich ujawnienie zostało dokonane przez Zamawiającego lub za jego zgodą lub w sposób inny niż poprzez niezgodne </w:t>
      </w:r>
      <w:r w:rsidR="006F2374" w:rsidRPr="00B66276">
        <w:rPr>
          <w:rFonts w:ascii="Arial" w:hAnsi="Arial" w:cs="Arial"/>
          <w:sz w:val="20"/>
          <w:szCs w:val="20"/>
        </w:rPr>
        <w:br/>
      </w:r>
      <w:r w:rsidRPr="00B66276">
        <w:rPr>
          <w:rFonts w:ascii="Arial" w:hAnsi="Arial" w:cs="Arial"/>
          <w:sz w:val="20"/>
          <w:szCs w:val="20"/>
        </w:rPr>
        <w:t>z prawem lub jakąkolwiek umową działanie lub zaniechanie lub</w:t>
      </w:r>
    </w:p>
    <w:p w14:paraId="30CD3122" w14:textId="77777777" w:rsidR="00F52CF1" w:rsidRPr="00B66276" w:rsidRDefault="00F52CF1">
      <w:pPr>
        <w:pStyle w:val="Akapitzlist"/>
        <w:numPr>
          <w:ilvl w:val="1"/>
          <w:numId w:val="74"/>
        </w:numPr>
        <w:spacing w:after="120"/>
        <w:jc w:val="both"/>
        <w:rPr>
          <w:rFonts w:ascii="Arial" w:hAnsi="Arial" w:cs="Arial"/>
          <w:sz w:val="20"/>
          <w:szCs w:val="20"/>
        </w:rPr>
      </w:pPr>
      <w:r w:rsidRPr="00B66276">
        <w:rPr>
          <w:rFonts w:ascii="Arial" w:hAnsi="Arial" w:cs="Arial"/>
          <w:sz w:val="20"/>
          <w:szCs w:val="20"/>
        </w:rPr>
        <w:t xml:space="preserve">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w:t>
      </w:r>
      <w:r w:rsidRPr="00B66276">
        <w:rPr>
          <w:rFonts w:ascii="Arial" w:hAnsi="Arial" w:cs="Arial"/>
          <w:sz w:val="20"/>
          <w:szCs w:val="20"/>
        </w:rPr>
        <w:lastRenderedPageBreak/>
        <w:t>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AE2B0F4" w14:textId="77777777" w:rsidR="00F52CF1" w:rsidRPr="00B66276" w:rsidRDefault="00F52CF1">
      <w:pPr>
        <w:pStyle w:val="Akapitzlist"/>
        <w:numPr>
          <w:ilvl w:val="1"/>
          <w:numId w:val="74"/>
        </w:numPr>
        <w:spacing w:after="120"/>
        <w:jc w:val="both"/>
        <w:rPr>
          <w:rFonts w:ascii="Arial" w:hAnsi="Arial" w:cs="Arial"/>
          <w:sz w:val="20"/>
          <w:szCs w:val="20"/>
        </w:rPr>
      </w:pPr>
      <w:r w:rsidRPr="00B66276">
        <w:rPr>
          <w:rFonts w:ascii="Arial" w:hAnsi="Arial" w:cs="Arial"/>
          <w:sz w:val="20"/>
          <w:szCs w:val="20"/>
        </w:rPr>
        <w:t xml:space="preserve">Zamawiający wyraził Wykonawcy pisemną zgodę na ujawnienie lub wykorzystanie informacji </w:t>
      </w:r>
      <w:r w:rsidR="006F2374" w:rsidRPr="00B66276">
        <w:rPr>
          <w:rFonts w:ascii="Arial" w:hAnsi="Arial" w:cs="Arial"/>
          <w:sz w:val="20"/>
          <w:szCs w:val="20"/>
        </w:rPr>
        <w:br/>
      </w:r>
      <w:r w:rsidRPr="00B66276">
        <w:rPr>
          <w:rFonts w:ascii="Arial" w:hAnsi="Arial" w:cs="Arial"/>
          <w:sz w:val="20"/>
          <w:szCs w:val="20"/>
        </w:rPr>
        <w:t>w określonym celu, we wskazany przez Zamawiającego sposób.</w:t>
      </w:r>
    </w:p>
    <w:p w14:paraId="75AB650B" w14:textId="7719CE43" w:rsidR="00F52CF1" w:rsidRPr="00B66276" w:rsidRDefault="00F52CF1">
      <w:pPr>
        <w:numPr>
          <w:ilvl w:val="0"/>
          <w:numId w:val="73"/>
        </w:numPr>
        <w:spacing w:after="120" w:line="240" w:lineRule="auto"/>
        <w:jc w:val="both"/>
        <w:rPr>
          <w:rFonts w:cs="Arial"/>
        </w:rPr>
      </w:pPr>
      <w:r w:rsidRPr="00B66276">
        <w:rPr>
          <w:rFonts w:cs="Arial"/>
        </w:rPr>
        <w:t xml:space="preserve">Wykonawca zobowiązany jest przedsięwziąć takie środki bezpieczeństwa i sposoby postępowania, jakie będą odpowiednie i wystarczające, dla zapewnienia bezpiecznego, w tym zgodnego </w:t>
      </w:r>
      <w:r w:rsidR="006F2374" w:rsidRPr="00B66276">
        <w:rPr>
          <w:rFonts w:cs="Arial"/>
        </w:rPr>
        <w:br/>
      </w:r>
      <w:r w:rsidRPr="00B66276">
        <w:rPr>
          <w:rFonts w:cs="Arial"/>
        </w:rPr>
        <w:t xml:space="preserve">z niniejszą Umową i przepisami prawa, przetwarzania Tajemnicy Przedsiębiorstwa, aby zapobiec jakiemukolwiek nieautoryzowanemu wykorzystaniu, przekazaniu, </w:t>
      </w:r>
      <w:r w:rsidR="006C6587" w:rsidRPr="00B66276">
        <w:rPr>
          <w:rFonts w:cs="Arial"/>
        </w:rPr>
        <w:t>ujawnieniu</w:t>
      </w:r>
      <w:r w:rsidRPr="00B66276">
        <w:rPr>
          <w:rFonts w:cs="Arial"/>
        </w:rPr>
        <w:t xml:space="preserve"> czy dostępowi do tych informacji. </w:t>
      </w:r>
      <w:r w:rsidR="006C6587" w:rsidRPr="00B66276">
        <w:rPr>
          <w:rFonts w:cs="Arial"/>
        </w:rPr>
        <w:t>Wykonawca nie</w:t>
      </w:r>
      <w:r w:rsidRPr="00B66276">
        <w:rPr>
          <w:rFonts w:cs="Arial"/>
        </w:rPr>
        <w:t xml:space="preserve"> będzie, w szczególności kopiował lub utrwalał Tajemnicy Przedsiębiorstwa, jeżeli nie będzie to uzasadnione należytym wykonaniem przez Wykonawcę Umowy. Wykonawca zobowiązany jest do niezwłocznego powiadomienia Zamawiającego </w:t>
      </w:r>
      <w:r w:rsidR="006F2374" w:rsidRPr="00B66276">
        <w:rPr>
          <w:rFonts w:cs="Arial"/>
        </w:rPr>
        <w:br/>
      </w:r>
      <w:r w:rsidRPr="00B66276">
        <w:rPr>
          <w:rFonts w:cs="Arial"/>
        </w:rPr>
        <w:t>o zaistniałych naruszeniach zasad ochrony lub nieuprawnionym ujawnieniu lub wykorzystaniu Tajemnicy Przedsiębiorstwa przetwarzanej w związku z realizacją Umowy.</w:t>
      </w:r>
    </w:p>
    <w:p w14:paraId="4B50401F" w14:textId="62CC6B57" w:rsidR="00F52CF1" w:rsidRPr="00B66276" w:rsidRDefault="00F52CF1">
      <w:pPr>
        <w:numPr>
          <w:ilvl w:val="0"/>
          <w:numId w:val="73"/>
        </w:numPr>
        <w:spacing w:after="120" w:line="240" w:lineRule="auto"/>
        <w:jc w:val="both"/>
        <w:rPr>
          <w:rFonts w:cs="Arial"/>
        </w:rPr>
      </w:pPr>
      <w:r w:rsidRPr="00B66276">
        <w:rPr>
          <w:rFonts w:cs="Arial"/>
        </w:rPr>
        <w:t xml:space="preserve">Obowiązek zachowania w tajemnicy informacji, o których mowa w ust. 1 powyżej rozciąga się również na pracowników Wykonawcy i inne osoby, w tym w szczególności audytorów, doradców </w:t>
      </w:r>
      <w:r w:rsidR="006F2374" w:rsidRPr="00B66276">
        <w:rPr>
          <w:rFonts w:cs="Arial"/>
        </w:rPr>
        <w:br/>
      </w:r>
      <w:r w:rsidRPr="00B66276">
        <w:rPr>
          <w:rFonts w:cs="Arial"/>
        </w:rPr>
        <w:t xml:space="preserve">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w:t>
      </w:r>
      <w:r w:rsidR="006C6587" w:rsidRPr="00B66276">
        <w:rPr>
          <w:rFonts w:cs="Arial"/>
        </w:rPr>
        <w:t>odpowiedzialność,</w:t>
      </w:r>
      <w:r w:rsidRPr="00B66276">
        <w:rPr>
          <w:rFonts w:cs="Arial"/>
        </w:rPr>
        <w:t xml:space="preserve"> o której mowa w ust. 8 poniżej.</w:t>
      </w:r>
    </w:p>
    <w:p w14:paraId="60B8B91B" w14:textId="77777777" w:rsidR="00F52CF1" w:rsidRPr="00B66276" w:rsidRDefault="00F52CF1">
      <w:pPr>
        <w:numPr>
          <w:ilvl w:val="0"/>
          <w:numId w:val="73"/>
        </w:numPr>
        <w:spacing w:after="120" w:line="240" w:lineRule="auto"/>
        <w:jc w:val="both"/>
        <w:rPr>
          <w:rFonts w:cs="Arial"/>
        </w:rPr>
      </w:pPr>
      <w:r w:rsidRPr="00B66276">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29A22477" w14:textId="77777777" w:rsidR="00F52CF1" w:rsidRPr="00B66276" w:rsidRDefault="00F52CF1">
      <w:pPr>
        <w:numPr>
          <w:ilvl w:val="0"/>
          <w:numId w:val="73"/>
        </w:numPr>
        <w:spacing w:after="120" w:line="240" w:lineRule="auto"/>
        <w:jc w:val="both"/>
        <w:rPr>
          <w:rFonts w:cs="Arial"/>
        </w:rPr>
      </w:pPr>
      <w:r w:rsidRPr="00B66276">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4C5DB309" w14:textId="22EC2515" w:rsidR="00F52CF1" w:rsidRPr="00B66276" w:rsidRDefault="00F52CF1">
      <w:pPr>
        <w:numPr>
          <w:ilvl w:val="0"/>
          <w:numId w:val="73"/>
        </w:numPr>
        <w:spacing w:after="120" w:line="240" w:lineRule="auto"/>
        <w:jc w:val="both"/>
        <w:rPr>
          <w:rFonts w:cs="Arial"/>
        </w:rPr>
      </w:pPr>
      <w:r w:rsidRPr="00B66276">
        <w:rPr>
          <w:rFonts w:cs="Arial"/>
        </w:rPr>
        <w:t xml:space="preserve">Nie później niż w terminie 3 (trzy) dni roboczych po upływie okresu </w:t>
      </w:r>
      <w:r w:rsidR="006C6587" w:rsidRPr="00B66276">
        <w:rPr>
          <w:rFonts w:cs="Arial"/>
        </w:rPr>
        <w:t>ochrony, o</w:t>
      </w:r>
      <w:r w:rsidRPr="00B66276">
        <w:rPr>
          <w:rFonts w:cs="Arial"/>
        </w:rPr>
        <w:t xml:space="preserve"> którym mowa w ust. 6 powyżej Wykonawca oraz wszelkie osoby, którym Wykonawca przekazał Tajemnicę Przedsiębiorstwa zobowiązane są zwrócić Zamawiającemu lub trwale zniszczyć wszelkie materiały ją zawierające.</w:t>
      </w:r>
    </w:p>
    <w:p w14:paraId="41AA36E3" w14:textId="77777777" w:rsidR="00F52CF1" w:rsidRPr="00B66276" w:rsidRDefault="00F52CF1">
      <w:pPr>
        <w:numPr>
          <w:ilvl w:val="0"/>
          <w:numId w:val="73"/>
        </w:numPr>
        <w:spacing w:after="120" w:line="240" w:lineRule="auto"/>
        <w:jc w:val="both"/>
        <w:rPr>
          <w:rFonts w:cs="Arial"/>
        </w:rPr>
      </w:pPr>
      <w:r w:rsidRPr="00B66276">
        <w:rPr>
          <w:rFonts w:cs="Arial"/>
        </w:rPr>
        <w:t xml:space="preserve">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t>
      </w:r>
      <w:r w:rsidR="006F2374" w:rsidRPr="00B66276">
        <w:rPr>
          <w:rFonts w:cs="Arial"/>
        </w:rPr>
        <w:br/>
      </w:r>
      <w:r w:rsidRPr="00B66276">
        <w:rPr>
          <w:rFonts w:cs="Arial"/>
        </w:rPr>
        <w:t xml:space="preserve">w żaden sposób innych sankcji i uprawnień Zamawiającego określonych w przepisach prawa, </w:t>
      </w:r>
      <w:r w:rsidR="00B66276">
        <w:rPr>
          <w:rFonts w:cs="Arial"/>
        </w:rPr>
        <w:br/>
      </w:r>
      <w:r w:rsidRPr="00B66276">
        <w:rPr>
          <w:rFonts w:cs="Arial"/>
        </w:rPr>
        <w:t>w tym w ustawie z 16 kwietnia 1993 roku - o zwalczaniu nieuczciwej konkurencji.</w:t>
      </w:r>
    </w:p>
    <w:p w14:paraId="3A087B68" w14:textId="77777777" w:rsidR="00F52CF1" w:rsidRPr="00B66276" w:rsidRDefault="00F52CF1">
      <w:pPr>
        <w:numPr>
          <w:ilvl w:val="0"/>
          <w:numId w:val="73"/>
        </w:numPr>
        <w:spacing w:after="120" w:line="240" w:lineRule="auto"/>
        <w:jc w:val="both"/>
        <w:rPr>
          <w:rFonts w:cs="Arial"/>
        </w:rPr>
      </w:pPr>
      <w:r w:rsidRPr="00B66276">
        <w:rPr>
          <w:rFonts w:cs="Arial"/>
        </w:rPr>
        <w:t xml:space="preserve">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w:t>
      </w:r>
      <w:r w:rsidR="006F2374" w:rsidRPr="00B66276">
        <w:rPr>
          <w:rFonts w:cs="Arial"/>
        </w:rPr>
        <w:br/>
      </w:r>
      <w:r w:rsidRPr="00B66276">
        <w:rPr>
          <w:rFonts w:cs="Arial"/>
        </w:rPr>
        <w:t>i warunki ochrony oraz przetwarzania tych danych.</w:t>
      </w:r>
    </w:p>
    <w:p w14:paraId="72730F8F" w14:textId="3C12BD69" w:rsidR="00F52CF1" w:rsidRPr="00B66276" w:rsidRDefault="00F52CF1">
      <w:pPr>
        <w:numPr>
          <w:ilvl w:val="0"/>
          <w:numId w:val="73"/>
        </w:numPr>
        <w:spacing w:after="120" w:line="240" w:lineRule="auto"/>
        <w:jc w:val="both"/>
        <w:rPr>
          <w:rFonts w:cs="Arial"/>
        </w:rPr>
      </w:pPr>
      <w:r w:rsidRPr="00B66276">
        <w:rPr>
          <w:rFonts w:cs="Arial"/>
        </w:rPr>
        <w:lastRenderedPageBreak/>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w:t>
      </w:r>
      <w:r w:rsidR="00E87576">
        <w:rPr>
          <w:rFonts w:cs="Arial"/>
        </w:rPr>
        <w:t>m</w:t>
      </w:r>
      <w:r w:rsidRPr="00B66276">
        <w:rPr>
          <w:rFonts w:cs="Arial"/>
        </w:rPr>
        <w:t xml:space="preserve">, przed otrzymaniem i rozpoczęciem przetwarzania takich informacji, aneksu do Umowy, zgodnego </w:t>
      </w:r>
      <w:r w:rsidR="006F2374" w:rsidRPr="00B66276">
        <w:rPr>
          <w:rFonts w:cs="Arial"/>
        </w:rPr>
        <w:br/>
      </w:r>
      <w:r w:rsidRPr="00B66276">
        <w:rPr>
          <w:rFonts w:cs="Arial"/>
        </w:rPr>
        <w:t>z wewnętrznymi aktami Zamawiającego, którego przedmiotem będą zasady i warunki ochrony Tajemnicy Spółki Zamawiającego.</w:t>
      </w:r>
    </w:p>
    <w:p w14:paraId="4328C56E" w14:textId="77777777" w:rsidR="00F52CF1" w:rsidRPr="00B66276" w:rsidRDefault="00F52CF1">
      <w:pPr>
        <w:numPr>
          <w:ilvl w:val="0"/>
          <w:numId w:val="73"/>
        </w:numPr>
        <w:spacing w:after="120" w:line="240" w:lineRule="auto"/>
        <w:jc w:val="both"/>
        <w:rPr>
          <w:rFonts w:cs="Arial"/>
        </w:rPr>
      </w:pPr>
      <w:r w:rsidRPr="00B66276">
        <w:rPr>
          <w:rFonts w:cs="Arial"/>
        </w:rPr>
        <w:t xml:space="preserve">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w:t>
      </w:r>
      <w:r w:rsidR="00B66276">
        <w:rPr>
          <w:rFonts w:cs="Arial"/>
        </w:rPr>
        <w:br/>
      </w:r>
      <w:r w:rsidRPr="00B66276">
        <w:rPr>
          <w:rFonts w:cs="Arial"/>
        </w:rPr>
        <w:t>o otrzymaniu pouczenia o obowiązkach i konsekwencjach prawnych związanych z takim dostępem, w tym o odpowiedzialności karnej.</w:t>
      </w:r>
    </w:p>
    <w:p w14:paraId="0E2AD6C5" w14:textId="77777777" w:rsidR="00F52CF1" w:rsidRPr="00B66276" w:rsidRDefault="00F52CF1">
      <w:pPr>
        <w:pStyle w:val="Akapitzlist"/>
        <w:numPr>
          <w:ilvl w:val="0"/>
          <w:numId w:val="73"/>
        </w:numPr>
        <w:autoSpaceDE w:val="0"/>
        <w:spacing w:after="120"/>
        <w:jc w:val="both"/>
        <w:rPr>
          <w:rFonts w:ascii="Arial" w:hAnsi="Arial" w:cs="Arial"/>
          <w:sz w:val="20"/>
          <w:szCs w:val="20"/>
        </w:rPr>
      </w:pPr>
      <w:r w:rsidRPr="00B66276">
        <w:rPr>
          <w:rFonts w:ascii="Arial" w:hAnsi="Arial" w:cs="Arial"/>
          <w:sz w:val="20"/>
          <w:szCs w:val="20"/>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p>
    <w:p w14:paraId="1C7DF3D3" w14:textId="77777777" w:rsidR="00891231" w:rsidRPr="00B66276" w:rsidRDefault="00891231">
      <w:pPr>
        <w:pStyle w:val="Akapitzlist"/>
        <w:numPr>
          <w:ilvl w:val="0"/>
          <w:numId w:val="73"/>
        </w:numPr>
        <w:rPr>
          <w:rFonts w:ascii="Arial" w:hAnsi="Arial" w:cs="Arial"/>
          <w:sz w:val="20"/>
          <w:szCs w:val="20"/>
        </w:rPr>
      </w:pPr>
      <w:r w:rsidRPr="00B66276">
        <w:rPr>
          <w:rFonts w:ascii="Arial" w:hAnsi="Arial" w:cs="Arial"/>
          <w:sz w:val="20"/>
          <w:szCs w:val="20"/>
        </w:rPr>
        <w:t>Wykonawca oświadcza, iż wyraża zgodę na udostępnienie treści niniejszej Umowy oraz informacji i danych związanych z jej realizacją Spółkom należącym do Grupy Kapitałowej ORLEN.</w:t>
      </w:r>
    </w:p>
    <w:p w14:paraId="26FF983B" w14:textId="77777777" w:rsidR="00481094" w:rsidRPr="00B66276" w:rsidRDefault="00481094" w:rsidP="00A95B01">
      <w:pPr>
        <w:pStyle w:val="Nagwek1"/>
        <w:rPr>
          <w:szCs w:val="20"/>
        </w:rPr>
      </w:pPr>
      <w:r w:rsidRPr="00B66276">
        <w:rPr>
          <w:szCs w:val="20"/>
        </w:rPr>
        <w:t>§</w:t>
      </w:r>
      <w:r w:rsidR="0027196C" w:rsidRPr="00B66276">
        <w:rPr>
          <w:szCs w:val="20"/>
        </w:rPr>
        <w:t>17</w:t>
      </w:r>
      <w:r w:rsidR="00926765" w:rsidRPr="00B66276">
        <w:rPr>
          <w:szCs w:val="20"/>
        </w:rPr>
        <w:br/>
      </w:r>
      <w:r w:rsidRPr="00B66276">
        <w:rPr>
          <w:szCs w:val="20"/>
        </w:rPr>
        <w:t>Prawa autorskie</w:t>
      </w:r>
      <w:bookmarkEnd w:id="81"/>
      <w:bookmarkEnd w:id="82"/>
      <w:bookmarkEnd w:id="83"/>
      <w:bookmarkEnd w:id="84"/>
      <w:bookmarkEnd w:id="85"/>
    </w:p>
    <w:p w14:paraId="367FDA37" w14:textId="77777777" w:rsidR="00481094" w:rsidRPr="00B66276" w:rsidRDefault="00481094">
      <w:pPr>
        <w:pStyle w:val="Akapitzlist"/>
        <w:numPr>
          <w:ilvl w:val="0"/>
          <w:numId w:val="69"/>
        </w:numPr>
        <w:suppressAutoHyphens w:val="0"/>
        <w:spacing w:after="60"/>
        <w:jc w:val="both"/>
        <w:rPr>
          <w:rFonts w:ascii="Arial" w:eastAsia="Calibri" w:hAnsi="Arial" w:cs="Arial"/>
          <w:sz w:val="20"/>
          <w:szCs w:val="20"/>
          <w:lang w:eastAsia="en-US"/>
        </w:rPr>
      </w:pPr>
      <w:bookmarkStart w:id="86" w:name="_Hlk525222050"/>
      <w:r w:rsidRPr="00B66276">
        <w:rPr>
          <w:rFonts w:ascii="Arial" w:eastAsia="Calibri" w:hAnsi="Arial" w:cs="Arial"/>
          <w:sz w:val="20"/>
          <w:szCs w:val="20"/>
          <w:lang w:eastAsia="en-US"/>
        </w:rPr>
        <w:t xml:space="preserve">Autorskie prawa majątkowe do wszelkich rezultatów prac Wykonawcy o znamionach utworu </w:t>
      </w:r>
      <w:r w:rsidR="006F2374" w:rsidRPr="00B66276">
        <w:rPr>
          <w:rFonts w:ascii="Arial" w:eastAsia="Calibri" w:hAnsi="Arial" w:cs="Arial"/>
          <w:sz w:val="20"/>
          <w:szCs w:val="20"/>
          <w:lang w:eastAsia="en-US"/>
        </w:rPr>
        <w:br/>
      </w:r>
      <w:r w:rsidRPr="00B66276">
        <w:rPr>
          <w:rFonts w:ascii="Arial" w:eastAsia="Calibri" w:hAnsi="Arial" w:cs="Arial"/>
          <w:sz w:val="20"/>
          <w:szCs w:val="20"/>
          <w:lang w:eastAsia="en-US"/>
        </w:rPr>
        <w:t xml:space="preserve">w rozumieniu ustawy z dnia 4 lutego 1994 r. o prawie autorskim i prawach pokrewnych, </w:t>
      </w:r>
      <w:r w:rsidR="006F2374" w:rsidRPr="00B66276">
        <w:rPr>
          <w:rFonts w:ascii="Arial" w:eastAsia="Calibri" w:hAnsi="Arial" w:cs="Arial"/>
          <w:sz w:val="20"/>
          <w:szCs w:val="20"/>
          <w:lang w:eastAsia="en-US"/>
        </w:rPr>
        <w:br/>
      </w:r>
      <w:r w:rsidRPr="00B66276">
        <w:rPr>
          <w:rFonts w:ascii="Arial" w:eastAsia="Calibri" w:hAnsi="Arial" w:cs="Arial"/>
          <w:sz w:val="20"/>
          <w:szCs w:val="20"/>
          <w:lang w:eastAsia="en-US"/>
        </w:rPr>
        <w:t>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61E32E18" w14:textId="77777777" w:rsidR="00481094" w:rsidRPr="00B66276" w:rsidRDefault="00481094">
      <w:pPr>
        <w:pStyle w:val="Akapitzlist"/>
        <w:numPr>
          <w:ilvl w:val="0"/>
          <w:numId w:val="69"/>
        </w:numPr>
        <w:suppressAutoHyphens w:val="0"/>
        <w:spacing w:after="60"/>
        <w:jc w:val="both"/>
        <w:rPr>
          <w:rFonts w:ascii="Arial" w:eastAsia="Calibri" w:hAnsi="Arial" w:cs="Arial"/>
          <w:sz w:val="20"/>
          <w:szCs w:val="20"/>
          <w:lang w:eastAsia="en-US"/>
        </w:rPr>
      </w:pPr>
      <w:r w:rsidRPr="00B66276">
        <w:rPr>
          <w:rFonts w:ascii="Arial" w:eastAsia="Calibri" w:hAnsi="Arial" w:cs="Arial"/>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636C3ECF" w14:textId="77777777" w:rsidR="00481094" w:rsidRPr="00B66276" w:rsidRDefault="00481094">
      <w:pPr>
        <w:pStyle w:val="Akapitzlist"/>
        <w:numPr>
          <w:ilvl w:val="0"/>
          <w:numId w:val="69"/>
        </w:numPr>
        <w:suppressAutoHyphens w:val="0"/>
        <w:spacing w:after="60"/>
        <w:ind w:hanging="357"/>
        <w:jc w:val="both"/>
        <w:rPr>
          <w:rFonts w:ascii="Arial" w:eastAsia="Calibri" w:hAnsi="Arial" w:cs="Arial"/>
          <w:sz w:val="20"/>
          <w:szCs w:val="20"/>
          <w:lang w:eastAsia="en-US"/>
        </w:rPr>
      </w:pPr>
      <w:r w:rsidRPr="00B66276">
        <w:rPr>
          <w:rFonts w:ascii="Arial" w:eastAsia="Calibri" w:hAnsi="Arial" w:cs="Arial"/>
          <w:sz w:val="20"/>
          <w:szCs w:val="20"/>
          <w:lang w:eastAsia="en-US"/>
        </w:rPr>
        <w:t>W związku z powyższym Wykonawca oświadcza, że wszystkie Utwory zostaną wykonane:</w:t>
      </w:r>
    </w:p>
    <w:p w14:paraId="4AB28136" w14:textId="77777777" w:rsidR="00481094" w:rsidRPr="00B66276" w:rsidRDefault="00481094">
      <w:pPr>
        <w:numPr>
          <w:ilvl w:val="1"/>
          <w:numId w:val="70"/>
        </w:numPr>
        <w:suppressAutoHyphens w:val="0"/>
        <w:spacing w:after="60" w:line="240" w:lineRule="auto"/>
        <w:ind w:left="709" w:hanging="357"/>
        <w:jc w:val="both"/>
        <w:rPr>
          <w:rFonts w:eastAsia="Calibri" w:cs="Arial"/>
          <w:lang w:eastAsia="en-US"/>
        </w:rPr>
      </w:pPr>
      <w:r w:rsidRPr="00B66276">
        <w:rPr>
          <w:rFonts w:eastAsia="Calibri" w:cs="Arial"/>
          <w:lang w:eastAsia="en-US"/>
        </w:rPr>
        <w:t xml:space="preserve">przez jego pracowników, w wyniku wykonywania obowiązków ze stosunku pracy, a zawarte </w:t>
      </w:r>
      <w:r w:rsidR="006F2374" w:rsidRPr="00B66276">
        <w:rPr>
          <w:rFonts w:eastAsia="Calibri" w:cs="Arial"/>
          <w:lang w:eastAsia="en-US"/>
        </w:rPr>
        <w:br/>
      </w:r>
      <w:r w:rsidRPr="00B66276">
        <w:rPr>
          <w:rFonts w:eastAsia="Calibri" w:cs="Arial"/>
          <w:lang w:eastAsia="en-US"/>
        </w:rPr>
        <w:t xml:space="preserve">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3D13D1AE" w14:textId="77777777" w:rsidR="00481094" w:rsidRPr="00B66276" w:rsidRDefault="00481094">
      <w:pPr>
        <w:numPr>
          <w:ilvl w:val="1"/>
          <w:numId w:val="70"/>
        </w:numPr>
        <w:suppressAutoHyphens w:val="0"/>
        <w:spacing w:after="60" w:line="240" w:lineRule="auto"/>
        <w:ind w:left="709" w:hanging="357"/>
        <w:jc w:val="both"/>
        <w:rPr>
          <w:rFonts w:eastAsia="Calibri" w:cs="Arial"/>
          <w:lang w:eastAsia="en-US"/>
        </w:rPr>
      </w:pPr>
      <w:r w:rsidRPr="00B66276">
        <w:rPr>
          <w:rFonts w:eastAsia="Calibri" w:cs="Arial"/>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3C5FCA9E" w14:textId="77777777" w:rsidR="00481094" w:rsidRPr="00B66276" w:rsidRDefault="00481094">
      <w:pPr>
        <w:pStyle w:val="Akapitzlist"/>
        <w:numPr>
          <w:ilvl w:val="0"/>
          <w:numId w:val="69"/>
        </w:numPr>
        <w:suppressAutoHyphens w:val="0"/>
        <w:spacing w:after="60"/>
        <w:ind w:hanging="357"/>
        <w:jc w:val="both"/>
        <w:rPr>
          <w:rFonts w:ascii="Arial" w:eastAsia="Calibri" w:hAnsi="Arial" w:cs="Arial"/>
          <w:sz w:val="20"/>
          <w:szCs w:val="20"/>
          <w:lang w:eastAsia="en-US"/>
        </w:rPr>
      </w:pPr>
      <w:r w:rsidRPr="00B66276">
        <w:rPr>
          <w:rFonts w:ascii="Arial" w:eastAsia="Calibri" w:hAnsi="Arial" w:cs="Arial"/>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41ECD109" w14:textId="77777777" w:rsidR="00481094" w:rsidRPr="00B66276" w:rsidRDefault="00481094">
      <w:pPr>
        <w:numPr>
          <w:ilvl w:val="0"/>
          <w:numId w:val="69"/>
        </w:numPr>
        <w:spacing w:after="60" w:line="240" w:lineRule="auto"/>
        <w:ind w:left="357" w:hanging="357"/>
        <w:jc w:val="both"/>
        <w:rPr>
          <w:rFonts w:eastAsia="Calibri" w:cs="Arial"/>
          <w:lang w:eastAsia="en-US"/>
        </w:rPr>
      </w:pPr>
      <w:r w:rsidRPr="00B66276">
        <w:rPr>
          <w:rFonts w:eastAsia="Calibri" w:cs="Arial"/>
          <w:lang w:eastAsia="en-US"/>
        </w:rPr>
        <w:t xml:space="preserve">Wykonawca oświadcza, że Utwory nie naruszają żadnych praw własności intelektualnej osób trzecich, a także nie są obciążone żadnymi prawami oraz roszczeniami osób trzecich. </w:t>
      </w:r>
      <w:r w:rsidR="006F2374" w:rsidRPr="00B66276">
        <w:rPr>
          <w:rFonts w:eastAsia="Calibri" w:cs="Arial"/>
          <w:lang w:eastAsia="en-US"/>
        </w:rPr>
        <w:br/>
      </w:r>
      <w:r w:rsidRPr="00B66276">
        <w:rPr>
          <w:rFonts w:eastAsia="Calibri" w:cs="Arial"/>
          <w:lang w:eastAsia="en-US"/>
        </w:rPr>
        <w:t xml:space="preserve">W przeciwnym wypadku Wykonawca zwalnia Zamawiającego z odpowiedzialności oraz naprawi wszelką szkodę związaną z naruszeniem praw własności intelektualnej lub dóbr osobistych osób trzecich. </w:t>
      </w:r>
    </w:p>
    <w:p w14:paraId="351C249B" w14:textId="77777777" w:rsidR="00481094" w:rsidRPr="00B66276" w:rsidRDefault="00481094">
      <w:pPr>
        <w:numPr>
          <w:ilvl w:val="0"/>
          <w:numId w:val="69"/>
        </w:numPr>
        <w:suppressAutoHyphens w:val="0"/>
        <w:spacing w:after="120" w:line="240" w:lineRule="auto"/>
        <w:jc w:val="both"/>
        <w:rPr>
          <w:rFonts w:eastAsia="Calibri" w:cs="Arial"/>
          <w:lang w:eastAsia="en-US"/>
        </w:rPr>
      </w:pPr>
      <w:r w:rsidRPr="00B66276">
        <w:rPr>
          <w:rFonts w:eastAsia="Calibri" w:cs="Arial"/>
          <w:lang w:eastAsia="en-US"/>
        </w:rPr>
        <w:lastRenderedPageBreak/>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13B51C16"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 xml:space="preserve">wykorzystanie Utworów, ich części albo egzemplarzy do wszelkiej działalności gospodarczej, </w:t>
      </w:r>
      <w:r w:rsidR="006F2374" w:rsidRPr="00B66276">
        <w:rPr>
          <w:rFonts w:eastAsia="Calibri" w:cs="Arial"/>
          <w:lang w:eastAsia="en-US"/>
        </w:rPr>
        <w:br/>
      </w:r>
      <w:r w:rsidRPr="00B66276">
        <w:rPr>
          <w:rFonts w:eastAsia="Calibri" w:cs="Arial"/>
          <w:lang w:eastAsia="en-US"/>
        </w:rPr>
        <w:t xml:space="preserve">w tym jako elementy komercyjne i niekomercyjne, w tym m. in.: marketingowe, badawcze, rozwojowe, eksperymentalne, wdrożeniowe, inwestycyjne, wykonywania nowych opracowań, </w:t>
      </w:r>
      <w:r w:rsidR="006F2374" w:rsidRPr="00B66276">
        <w:rPr>
          <w:rFonts w:eastAsia="Calibri" w:cs="Arial"/>
          <w:lang w:eastAsia="en-US"/>
        </w:rPr>
        <w:br/>
      </w:r>
      <w:r w:rsidRPr="00B66276">
        <w:rPr>
          <w:rFonts w:eastAsia="Calibri" w:cs="Arial"/>
          <w:lang w:eastAsia="en-US"/>
        </w:rPr>
        <w:t>w tym projektów, strategii, koncepcji i planów, technologii,</w:t>
      </w:r>
    </w:p>
    <w:p w14:paraId="2603404D" w14:textId="77777777" w:rsidR="00481094" w:rsidRPr="00B66276" w:rsidRDefault="00481094">
      <w:pPr>
        <w:widowControl w:val="0"/>
        <w:numPr>
          <w:ilvl w:val="0"/>
          <w:numId w:val="71"/>
        </w:numPr>
        <w:suppressAutoHyphens w:val="0"/>
        <w:autoSpaceDE w:val="0"/>
        <w:autoSpaceDN w:val="0"/>
        <w:adjustRightInd w:val="0"/>
        <w:spacing w:after="0" w:line="240" w:lineRule="auto"/>
        <w:jc w:val="both"/>
        <w:rPr>
          <w:rFonts w:eastAsia="Calibri" w:cs="Arial"/>
          <w:lang w:eastAsia="en-US"/>
        </w:rPr>
      </w:pPr>
      <w:r w:rsidRPr="00B66276">
        <w:rPr>
          <w:rFonts w:eastAsia="Calibri" w:cs="Arial"/>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65C68850"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utrwalanie na wszelkich znanych w chwili zawarcia Umowy nośnikach danych oraz każdą znaną w chwili zawarcia Umowy techniką,</w:t>
      </w:r>
    </w:p>
    <w:p w14:paraId="0C6843B3"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zwielokrotnianie każdą znaną w chwili zawarcia Umowy techniką na wszelkich znanych w chwili zawarcia Umowy nośnikach danych,</w:t>
      </w:r>
    </w:p>
    <w:p w14:paraId="16F9ED51"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wprowadzanie do obrotu oryginału lub egzemplarzy Utworów w dowolnej formie bez jakichkolwiek ograniczeń,</w:t>
      </w:r>
    </w:p>
    <w:p w14:paraId="0D11F440"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 xml:space="preserve">wprowadzanie do pamięci komputera i serwerów sieci komputerowych, także zamieszczanie </w:t>
      </w:r>
      <w:r w:rsidR="006F2374" w:rsidRPr="00B66276">
        <w:rPr>
          <w:rFonts w:eastAsia="Calibri" w:cs="Arial"/>
          <w:lang w:eastAsia="en-US"/>
        </w:rPr>
        <w:br/>
      </w:r>
      <w:r w:rsidRPr="00B66276">
        <w:rPr>
          <w:rFonts w:eastAsia="Calibri" w:cs="Arial"/>
          <w:lang w:eastAsia="en-US"/>
        </w:rPr>
        <w:t>i udostępniania, bez jakichkolwiek ograniczeń, w Internecie, intranecie, extranecie i innych zasobach Zamawiającego</w:t>
      </w:r>
    </w:p>
    <w:p w14:paraId="04D3FB18"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 xml:space="preserve">wprowadzanie do i rozpowszechnianie za pośrednictwem sieci komputerowych, serwerów sieci komputerowych, sieci Internet, sieci intranet, ekstranet,  innych zasobach Zamawiającego, </w:t>
      </w:r>
      <w:r w:rsidR="006F2374" w:rsidRPr="00B66276">
        <w:rPr>
          <w:rFonts w:eastAsia="Calibri" w:cs="Arial"/>
          <w:lang w:eastAsia="en-US"/>
        </w:rPr>
        <w:br/>
      </w:r>
      <w:r w:rsidRPr="00B66276">
        <w:rPr>
          <w:rFonts w:eastAsia="Calibri" w:cs="Arial"/>
          <w:lang w:eastAsia="en-US"/>
        </w:rPr>
        <w:t>a także w treści korespondencji Zamawiającego i materiałów przesyłanych drogą elektroniczną przez Zamawiającego,</w:t>
      </w:r>
    </w:p>
    <w:p w14:paraId="535471E7"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najem, dzierżawa lub użyczanie Utworów lub ich kopii,</w:t>
      </w:r>
    </w:p>
    <w:p w14:paraId="69A28EDF"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 xml:space="preserve">publiczne wykonywanie, wyświetlanie i odtwarzanie, publiczne udostępnianie prac projektowych w taki sposób, aby każdy mógł mieć do niego dostęp w miejscu i czasie przez siebie wybranym, </w:t>
      </w:r>
    </w:p>
    <w:p w14:paraId="1C4FE6B1"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publikowanie w formie broszur, wydawnictw, ulotek i folderów oraz innego rodzaju prezentacje branżowe.</w:t>
      </w:r>
    </w:p>
    <w:p w14:paraId="4051DA6F"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wykorzystanie Utworów na potrzeby prac projektowych, w tym architektonicznych oraz szeroko rozumianego procesu inwestycyjnego, w tym do realizacji (robót budowlanych) wszelkiego rodzaju inwestycji budowlanych i innych,</w:t>
      </w:r>
    </w:p>
    <w:p w14:paraId="1F35AEC4"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tłumaczenia Utworów w całości lub części,</w:t>
      </w:r>
    </w:p>
    <w:p w14:paraId="697E51E5"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 xml:space="preserve">sporządzania kopii Utworów, bez ograniczeń ilościowych, </w:t>
      </w:r>
    </w:p>
    <w:p w14:paraId="2E189CFA" w14:textId="77777777" w:rsidR="00481094" w:rsidRPr="00B66276" w:rsidRDefault="00481094">
      <w:pPr>
        <w:widowControl w:val="0"/>
        <w:numPr>
          <w:ilvl w:val="0"/>
          <w:numId w:val="71"/>
        </w:numPr>
        <w:suppressAutoHyphens w:val="0"/>
        <w:autoSpaceDE w:val="0"/>
        <w:autoSpaceDN w:val="0"/>
        <w:adjustRightInd w:val="0"/>
        <w:spacing w:after="0" w:line="240" w:lineRule="auto"/>
        <w:jc w:val="both"/>
        <w:rPr>
          <w:rFonts w:eastAsia="Calibri" w:cs="Arial"/>
          <w:lang w:eastAsia="en-US"/>
        </w:rPr>
      </w:pPr>
      <w:r w:rsidRPr="00B66276">
        <w:rPr>
          <w:rFonts w:eastAsia="Calibri" w:cs="Arial"/>
          <w:lang w:eastAsia="en-US"/>
        </w:rPr>
        <w:t xml:space="preserve">łączenie Utworów oraz ich fragmentów z innymi utworami, także takimi, które nie powstały </w:t>
      </w:r>
      <w:r w:rsidR="006F2374" w:rsidRPr="00B66276">
        <w:rPr>
          <w:rFonts w:eastAsia="Calibri" w:cs="Arial"/>
          <w:lang w:eastAsia="en-US"/>
        </w:rPr>
        <w:br/>
      </w:r>
      <w:r w:rsidRPr="00B66276">
        <w:rPr>
          <w:rFonts w:eastAsia="Calibri" w:cs="Arial"/>
          <w:lang w:eastAsia="en-US"/>
        </w:rPr>
        <w:t xml:space="preserve">w wyniku działań Wykonawcy,  </w:t>
      </w:r>
    </w:p>
    <w:p w14:paraId="014AF40C"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modyfikowanie Utworów, przerabianie Utworów,</w:t>
      </w:r>
    </w:p>
    <w:p w14:paraId="33811FF1" w14:textId="77777777" w:rsidR="00481094" w:rsidRPr="00B66276" w:rsidRDefault="00481094">
      <w:pPr>
        <w:numPr>
          <w:ilvl w:val="0"/>
          <w:numId w:val="71"/>
        </w:numPr>
        <w:spacing w:after="0" w:line="240" w:lineRule="auto"/>
        <w:jc w:val="both"/>
        <w:rPr>
          <w:rFonts w:eastAsia="Calibri" w:cs="Arial"/>
          <w:lang w:eastAsia="en-US"/>
        </w:rPr>
      </w:pPr>
      <w:r w:rsidRPr="00B66276">
        <w:rPr>
          <w:rFonts w:eastAsia="Calibri" w:cs="Arial"/>
          <w:lang w:eastAsia="en-US"/>
        </w:rPr>
        <w:t>wykonywania praw zależnych,</w:t>
      </w:r>
    </w:p>
    <w:p w14:paraId="7BB32123" w14:textId="77777777" w:rsidR="00481094" w:rsidRPr="00B66276" w:rsidRDefault="00481094">
      <w:pPr>
        <w:numPr>
          <w:ilvl w:val="0"/>
          <w:numId w:val="71"/>
        </w:numPr>
        <w:spacing w:after="60" w:line="240" w:lineRule="auto"/>
        <w:ind w:hanging="357"/>
        <w:jc w:val="both"/>
        <w:rPr>
          <w:rFonts w:eastAsia="Calibri" w:cs="Arial"/>
          <w:lang w:eastAsia="en-US"/>
        </w:rPr>
      </w:pPr>
      <w:r w:rsidRPr="00B66276">
        <w:rPr>
          <w:rFonts w:eastAsia="Calibri" w:cs="Arial"/>
          <w:lang w:eastAsia="en-US"/>
        </w:rPr>
        <w:t xml:space="preserve">modyfikacji klucza źródłowego, wprowadzania do tego klucza źródłowego zmian </w:t>
      </w:r>
    </w:p>
    <w:p w14:paraId="220B3716" w14:textId="77777777" w:rsidR="00481094" w:rsidRPr="00B66276" w:rsidRDefault="00481094">
      <w:pPr>
        <w:numPr>
          <w:ilvl w:val="0"/>
          <w:numId w:val="69"/>
        </w:numPr>
        <w:spacing w:after="60" w:line="240" w:lineRule="auto"/>
        <w:ind w:hanging="357"/>
        <w:jc w:val="both"/>
        <w:rPr>
          <w:rFonts w:eastAsia="Calibri" w:cs="Arial"/>
          <w:lang w:eastAsia="en-US"/>
        </w:rPr>
      </w:pPr>
      <w:r w:rsidRPr="00B66276">
        <w:rPr>
          <w:rFonts w:eastAsia="Calibri" w:cs="Arial"/>
          <w:lang w:eastAsia="en-US"/>
        </w:rPr>
        <w:t xml:space="preserve">W ramach Wynagrodzenia Wykonawca przenosi na Zamawiającego, jednocześnie </w:t>
      </w:r>
      <w:r w:rsidR="006F2374" w:rsidRPr="00B66276">
        <w:rPr>
          <w:rFonts w:eastAsia="Calibri" w:cs="Arial"/>
          <w:lang w:eastAsia="en-US"/>
        </w:rPr>
        <w:br/>
      </w:r>
      <w:r w:rsidRPr="00B66276">
        <w:rPr>
          <w:rFonts w:eastAsia="Calibri" w:cs="Arial"/>
          <w:lang w:eastAsia="en-US"/>
        </w:rPr>
        <w:t xml:space="preserve">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w:t>
      </w:r>
      <w:r w:rsidR="006F2374" w:rsidRPr="00B66276">
        <w:rPr>
          <w:rFonts w:eastAsia="Calibri" w:cs="Arial"/>
          <w:lang w:eastAsia="en-US"/>
        </w:rPr>
        <w:br/>
      </w:r>
      <w:r w:rsidRPr="00B66276">
        <w:rPr>
          <w:rFonts w:eastAsia="Calibri" w:cs="Arial"/>
          <w:lang w:eastAsia="en-US"/>
        </w:rPr>
        <w:t xml:space="preserve">i zezwalania osobom trzecim na wykonywanie zależnych praw autorskich Zamawiający może przenieść na inne osoby wedle własnego uznania. </w:t>
      </w:r>
    </w:p>
    <w:p w14:paraId="234D1080" w14:textId="77777777" w:rsidR="00481094" w:rsidRPr="00B66276" w:rsidRDefault="00481094">
      <w:pPr>
        <w:numPr>
          <w:ilvl w:val="0"/>
          <w:numId w:val="32"/>
        </w:numPr>
        <w:spacing w:after="120" w:line="240" w:lineRule="auto"/>
        <w:jc w:val="both"/>
        <w:rPr>
          <w:rFonts w:cs="Arial"/>
        </w:rPr>
      </w:pPr>
      <w:r w:rsidRPr="00B66276">
        <w:rPr>
          <w:rFonts w:cs="Arial"/>
        </w:rPr>
        <w:t>Z dniem, o którym mowa w ust. 6 Wykonawca w ramach Wynagrodzenia automatycznie, bez konieczności składania dodatkowych oświadczeń, w tym oświadczenia Zamawiającego o przyjęciu, przenosi na rzecz Zamawiającego własność egzemplarza/egzemplarzy, na którym/których utrwalone zostały Utwory</w:t>
      </w:r>
      <w:r w:rsidRPr="00B66276">
        <w:rPr>
          <w:rFonts w:eastAsia="Calibri" w:cs="Arial"/>
          <w:lang w:eastAsia="en-US"/>
        </w:rPr>
        <w:t>, w formie papierowej, elektronicznej lub innej (na dowolnym nośniku jednokrotnego zapisu typu CD, DVD, pendrive)</w:t>
      </w:r>
      <w:r w:rsidRPr="00B66276">
        <w:rPr>
          <w:rFonts w:cs="Arial"/>
        </w:rPr>
        <w:t>.</w:t>
      </w:r>
    </w:p>
    <w:p w14:paraId="5E7EB93E" w14:textId="77777777" w:rsidR="00481094" w:rsidRPr="00B66276" w:rsidRDefault="00481094">
      <w:pPr>
        <w:numPr>
          <w:ilvl w:val="0"/>
          <w:numId w:val="32"/>
        </w:numPr>
        <w:suppressAutoHyphens w:val="0"/>
        <w:spacing w:after="60" w:line="240" w:lineRule="auto"/>
        <w:ind w:left="357"/>
        <w:jc w:val="both"/>
        <w:rPr>
          <w:rFonts w:eastAsia="Calibri" w:cs="Arial"/>
          <w:lang w:eastAsia="en-US"/>
        </w:rPr>
      </w:pPr>
      <w:r w:rsidRPr="00B66276">
        <w:rPr>
          <w:rFonts w:eastAsia="Calibri" w:cs="Arial"/>
          <w:lang w:eastAsia="en-US"/>
        </w:rPr>
        <w:t>Własność nośników, na których będą dostarczane Utwory przechodzi na Zamawiającego w ramach Wynagrodzenia, z chwilą dokonania ich odbioru przez Zamawiającego lub przedstawiciela Zamawiającego.</w:t>
      </w:r>
    </w:p>
    <w:p w14:paraId="3E9568F3" w14:textId="77777777" w:rsidR="00481094" w:rsidRPr="00B66276" w:rsidRDefault="00481094">
      <w:pPr>
        <w:numPr>
          <w:ilvl w:val="0"/>
          <w:numId w:val="32"/>
        </w:numPr>
        <w:suppressAutoHyphens w:val="0"/>
        <w:spacing w:after="60" w:line="240" w:lineRule="auto"/>
        <w:jc w:val="both"/>
        <w:rPr>
          <w:rFonts w:eastAsia="Calibri" w:cs="Arial"/>
          <w:lang w:eastAsia="en-US"/>
        </w:rPr>
      </w:pPr>
      <w:r w:rsidRPr="00B66276">
        <w:rPr>
          <w:rFonts w:eastAsia="Calibri" w:cs="Arial"/>
          <w:lang w:eastAsia="en-US"/>
        </w:rPr>
        <w:lastRenderedPageBreak/>
        <w:t>Wykonawca zobowiązuje się, że w razie powstania nowych pól eksploatacji przeniesie na Zamawiającego autorskie prawa majątkowe do rozporządzania oraz korzystania z Utworów na takich nowych polach eksploatacji.</w:t>
      </w:r>
    </w:p>
    <w:bookmarkEnd w:id="86"/>
    <w:p w14:paraId="04E7FB90" w14:textId="77777777" w:rsidR="00481094" w:rsidRPr="00B66276" w:rsidRDefault="00481094">
      <w:pPr>
        <w:numPr>
          <w:ilvl w:val="0"/>
          <w:numId w:val="32"/>
        </w:numPr>
        <w:suppressAutoHyphens w:val="0"/>
        <w:spacing w:after="60" w:line="240" w:lineRule="auto"/>
        <w:ind w:left="357"/>
        <w:jc w:val="both"/>
        <w:rPr>
          <w:rFonts w:eastAsia="Calibri" w:cs="Arial"/>
          <w:lang w:eastAsia="en-US"/>
        </w:rPr>
      </w:pPr>
      <w:r w:rsidRPr="00B66276">
        <w:rPr>
          <w:rFonts w:eastAsia="Calibri" w:cs="Arial"/>
          <w:lang w:eastAsia="en-US"/>
        </w:rPr>
        <w:t xml:space="preserve">Zamawiający będzie uprawniony upoważnić inne podmioty należące do Grupy Kapitałowej  </w:t>
      </w:r>
      <w:r w:rsidR="006F2374" w:rsidRPr="00B66276">
        <w:rPr>
          <w:rFonts w:eastAsia="Calibri" w:cs="Arial"/>
          <w:lang w:eastAsia="en-US"/>
        </w:rPr>
        <w:t xml:space="preserve">ORLEN </w:t>
      </w:r>
      <w:r w:rsidRPr="00B66276">
        <w:rPr>
          <w:rFonts w:eastAsia="Calibri" w:cs="Arial"/>
          <w:lang w:eastAsia="en-US"/>
        </w:rPr>
        <w:t xml:space="preserve">oraz inne podmioty gospodarcze lub inne osoby współpracujące z Zamawiającym do korzystania </w:t>
      </w:r>
      <w:r w:rsidR="006F2374" w:rsidRPr="00B66276">
        <w:rPr>
          <w:rFonts w:eastAsia="Calibri" w:cs="Arial"/>
          <w:lang w:eastAsia="en-US"/>
        </w:rPr>
        <w:br/>
      </w:r>
      <w:r w:rsidRPr="00B66276">
        <w:rPr>
          <w:rFonts w:eastAsia="Calibri" w:cs="Arial"/>
          <w:lang w:eastAsia="en-US"/>
        </w:rPr>
        <w:t>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52AA6927" w14:textId="77777777" w:rsidR="00481094" w:rsidRPr="00B66276" w:rsidRDefault="00481094">
      <w:pPr>
        <w:numPr>
          <w:ilvl w:val="0"/>
          <w:numId w:val="32"/>
        </w:numPr>
        <w:suppressAutoHyphens w:val="0"/>
        <w:spacing w:after="60" w:line="240" w:lineRule="auto"/>
        <w:ind w:left="357"/>
        <w:jc w:val="both"/>
        <w:rPr>
          <w:rFonts w:eastAsia="Calibri" w:cs="Arial"/>
          <w:lang w:eastAsia="en-US"/>
        </w:rPr>
      </w:pPr>
      <w:r w:rsidRPr="00B66276">
        <w:rPr>
          <w:rFonts w:eastAsia="Calibri" w:cs="Arial"/>
          <w:lang w:eastAsia="en-US"/>
        </w:rPr>
        <w:t xml:space="preserve">Wynagrodzenie z tytułu przeniesienia autorskich praw majątkowych (w tym praw zależnych </w:t>
      </w:r>
      <w:r w:rsidR="00B66276">
        <w:rPr>
          <w:rFonts w:eastAsia="Calibri" w:cs="Arial"/>
          <w:lang w:eastAsia="en-US"/>
        </w:rPr>
        <w:br/>
      </w:r>
      <w:r w:rsidRPr="00B66276">
        <w:rPr>
          <w:rFonts w:eastAsia="Calibri" w:cs="Arial"/>
          <w:lang w:eastAsia="en-US"/>
        </w:rPr>
        <w:t>i pokrewnych) do Utworów zawarte jest w Wynagrodzeniu.</w:t>
      </w:r>
    </w:p>
    <w:p w14:paraId="6E90CC97" w14:textId="77777777" w:rsidR="00481094" w:rsidRPr="00B66276" w:rsidRDefault="00481094">
      <w:pPr>
        <w:numPr>
          <w:ilvl w:val="0"/>
          <w:numId w:val="32"/>
        </w:numPr>
        <w:spacing w:after="120" w:line="240" w:lineRule="auto"/>
        <w:jc w:val="both"/>
        <w:rPr>
          <w:rFonts w:cs="Arial"/>
        </w:rPr>
      </w:pPr>
      <w:r w:rsidRPr="00B66276">
        <w:rPr>
          <w:rFonts w:cs="Arial"/>
        </w:rPr>
        <w:t>Wykonawca umieści na każdej stronie Dokumentacji projektowej, w tym również na stronie zawierającej rysunki, w sposób widoczny i czytelny dla odbiorcy, następującą formułę: Wszelkie prawa autorskie oraz prawa pokrewne do niniejszej dokumentacji należą do ORLEN OIL sp. z o.o.</w:t>
      </w:r>
    </w:p>
    <w:p w14:paraId="4405AB60" w14:textId="77777777" w:rsidR="00481094" w:rsidRPr="00B66276" w:rsidRDefault="00481094">
      <w:pPr>
        <w:numPr>
          <w:ilvl w:val="0"/>
          <w:numId w:val="32"/>
        </w:numPr>
        <w:suppressAutoHyphens w:val="0"/>
        <w:spacing w:after="60" w:line="240" w:lineRule="auto"/>
        <w:ind w:left="357"/>
        <w:jc w:val="both"/>
        <w:rPr>
          <w:rFonts w:eastAsia="Calibri" w:cs="Arial"/>
          <w:lang w:eastAsia="en-US"/>
        </w:rPr>
      </w:pPr>
      <w:r w:rsidRPr="00B66276">
        <w:rPr>
          <w:rFonts w:eastAsia="Calibri" w:cs="Arial"/>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288C58B8" w14:textId="77777777" w:rsidR="00481094" w:rsidRPr="00B66276" w:rsidRDefault="00481094">
      <w:pPr>
        <w:numPr>
          <w:ilvl w:val="0"/>
          <w:numId w:val="32"/>
        </w:numPr>
        <w:spacing w:after="120" w:line="240" w:lineRule="auto"/>
        <w:jc w:val="both"/>
        <w:rPr>
          <w:rFonts w:cs="Arial"/>
        </w:rPr>
      </w:pPr>
      <w:r w:rsidRPr="00B66276">
        <w:rPr>
          <w:rFonts w:cs="Arial"/>
        </w:rPr>
        <w:t xml:space="preserve">W wypadku skierowania przez osoby trzecie wobec Zamawiającego roszczeń związanych </w:t>
      </w:r>
      <w:r w:rsidR="006F2374" w:rsidRPr="00B66276">
        <w:rPr>
          <w:rFonts w:cs="Arial"/>
        </w:rPr>
        <w:br/>
      </w:r>
      <w:r w:rsidRPr="00B66276">
        <w:rPr>
          <w:rFonts w:cs="Arial"/>
        </w:rPr>
        <w:t xml:space="preserve">z naruszeniem praw autorskich do Utworów, które zgodnie z postanowieniami niniejszej Umowy przeszły skutecznie na Zamawiającego, Wykonawca zobowiązuje się zwolnić Zamawiającego </w:t>
      </w:r>
      <w:r w:rsidR="006F2374" w:rsidRPr="00B66276">
        <w:rPr>
          <w:rFonts w:cs="Arial"/>
        </w:rPr>
        <w:br/>
      </w:r>
      <w:r w:rsidRPr="00B66276">
        <w:rPr>
          <w:rFonts w:cs="Arial"/>
        </w:rPr>
        <w:t>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2B345254" w14:textId="77777777" w:rsidR="00481094" w:rsidRPr="00B66276" w:rsidRDefault="00481094">
      <w:pPr>
        <w:numPr>
          <w:ilvl w:val="0"/>
          <w:numId w:val="32"/>
        </w:numPr>
        <w:spacing w:after="120" w:line="240" w:lineRule="auto"/>
        <w:jc w:val="both"/>
        <w:rPr>
          <w:rFonts w:cs="Arial"/>
        </w:rPr>
      </w:pPr>
      <w:r w:rsidRPr="00B66276">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11471EEF" w14:textId="77777777" w:rsidR="00481094" w:rsidRPr="00B66276" w:rsidRDefault="00481094" w:rsidP="00A95B01">
      <w:pPr>
        <w:pStyle w:val="Nagwek1"/>
        <w:rPr>
          <w:szCs w:val="20"/>
        </w:rPr>
      </w:pPr>
      <w:bookmarkStart w:id="87" w:name="_Toc64037126"/>
      <w:bookmarkStart w:id="88" w:name="_Toc65495308"/>
      <w:bookmarkStart w:id="89" w:name="_Toc65498617"/>
      <w:bookmarkStart w:id="90" w:name="_Toc65498662"/>
      <w:bookmarkStart w:id="91" w:name="_Toc167795043"/>
      <w:r w:rsidRPr="00B66276">
        <w:rPr>
          <w:szCs w:val="20"/>
        </w:rPr>
        <w:t>§</w:t>
      </w:r>
      <w:r w:rsidR="0027196C" w:rsidRPr="00B66276">
        <w:rPr>
          <w:szCs w:val="20"/>
        </w:rPr>
        <w:t>18</w:t>
      </w:r>
      <w:r w:rsidR="0084128F" w:rsidRPr="00B66276">
        <w:rPr>
          <w:szCs w:val="20"/>
        </w:rPr>
        <w:br/>
      </w:r>
      <w:r w:rsidRPr="00B66276">
        <w:rPr>
          <w:szCs w:val="20"/>
        </w:rPr>
        <w:t>Komunikacja zewnętrzna</w:t>
      </w:r>
      <w:bookmarkEnd w:id="87"/>
      <w:bookmarkEnd w:id="88"/>
      <w:bookmarkEnd w:id="89"/>
      <w:bookmarkEnd w:id="90"/>
      <w:bookmarkEnd w:id="91"/>
    </w:p>
    <w:p w14:paraId="707A7610" w14:textId="77777777" w:rsidR="00481094" w:rsidRPr="00B66276" w:rsidRDefault="00481094" w:rsidP="00600277">
      <w:pPr>
        <w:numPr>
          <w:ilvl w:val="0"/>
          <w:numId w:val="13"/>
        </w:numPr>
        <w:spacing w:after="120" w:line="240" w:lineRule="auto"/>
        <w:ind w:left="567" w:hanging="425"/>
        <w:jc w:val="both"/>
        <w:rPr>
          <w:rFonts w:cs="Arial"/>
          <w:color w:val="000000"/>
        </w:rPr>
      </w:pPr>
      <w:r w:rsidRPr="00B66276">
        <w:rPr>
          <w:rFonts w:cs="Arial"/>
          <w:color w:val="000000"/>
        </w:rPr>
        <w:t xml:space="preserve">Wykonawca zobowiązuje się uzyskać uprzednią pisemną zgodę Zamawiającego na zamieszczenie firmy spółki, znaku towarowego lub logo Zamawiającego na swojej stronie internetowej, liście kontrahentów, w broszurach, reklamach oraz wszelkich innych materiałach </w:t>
      </w:r>
      <w:r w:rsidR="006F2374" w:rsidRPr="00B66276">
        <w:rPr>
          <w:rFonts w:cs="Arial"/>
          <w:color w:val="000000"/>
        </w:rPr>
        <w:br/>
      </w:r>
      <w:r w:rsidRPr="00B66276">
        <w:rPr>
          <w:rFonts w:cs="Arial"/>
          <w:color w:val="000000"/>
        </w:rPr>
        <w:t>o charakterze reklamowym. W takim przypadku, Wykonawca jest zobowiązany do przedłożenia Zamawiającemu wniosku o wyrażenie zgody wraz z projektem materiału, w których dane te miałyby zostać zamieszczone.</w:t>
      </w:r>
    </w:p>
    <w:p w14:paraId="25102958" w14:textId="77777777" w:rsidR="00694501" w:rsidRPr="00B66276" w:rsidRDefault="00694501" w:rsidP="00600277">
      <w:pPr>
        <w:numPr>
          <w:ilvl w:val="0"/>
          <w:numId w:val="13"/>
        </w:numPr>
        <w:spacing w:after="120" w:line="240" w:lineRule="auto"/>
        <w:ind w:left="567" w:hanging="425"/>
        <w:jc w:val="both"/>
        <w:rPr>
          <w:rFonts w:cs="Arial"/>
          <w:color w:val="000000"/>
        </w:rPr>
      </w:pPr>
      <w:r w:rsidRPr="00B66276">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780ECD3D" w14:textId="77777777" w:rsidR="00694501" w:rsidRPr="00B66276" w:rsidRDefault="00694501" w:rsidP="00600277">
      <w:pPr>
        <w:numPr>
          <w:ilvl w:val="0"/>
          <w:numId w:val="13"/>
        </w:numPr>
        <w:spacing w:after="120" w:line="240" w:lineRule="auto"/>
        <w:ind w:left="567" w:hanging="425"/>
        <w:jc w:val="both"/>
        <w:rPr>
          <w:rFonts w:cs="Arial"/>
          <w:color w:val="000000"/>
        </w:rPr>
      </w:pPr>
      <w:r w:rsidRPr="00B66276">
        <w:rPr>
          <w:rFonts w:cs="Arial"/>
          <w:color w:val="000000"/>
        </w:rPr>
        <w:t>Obowiązek uzyskania zgody, o której mowa w ust. 1 i 2 powyżej, nie dotyczy:</w:t>
      </w:r>
    </w:p>
    <w:p w14:paraId="6AE486CF" w14:textId="77777777" w:rsidR="00694501" w:rsidRPr="00B66276" w:rsidRDefault="00694501">
      <w:pPr>
        <w:pStyle w:val="Akapitzlist"/>
        <w:numPr>
          <w:ilvl w:val="1"/>
          <w:numId w:val="32"/>
        </w:numPr>
        <w:spacing w:after="120"/>
        <w:jc w:val="both"/>
        <w:rPr>
          <w:rFonts w:ascii="Arial" w:hAnsi="Arial" w:cs="Arial"/>
          <w:color w:val="000000"/>
          <w:sz w:val="20"/>
          <w:szCs w:val="20"/>
        </w:rPr>
      </w:pPr>
      <w:r w:rsidRPr="00B66276">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5C149188" w14:textId="77777777" w:rsidR="00694501" w:rsidRPr="00B66276" w:rsidRDefault="00694501">
      <w:pPr>
        <w:pStyle w:val="Akapitzlist"/>
        <w:numPr>
          <w:ilvl w:val="1"/>
          <w:numId w:val="32"/>
        </w:numPr>
        <w:spacing w:after="120"/>
        <w:jc w:val="both"/>
        <w:rPr>
          <w:rFonts w:ascii="Arial" w:hAnsi="Arial" w:cs="Arial"/>
          <w:color w:val="000000"/>
          <w:sz w:val="20"/>
          <w:szCs w:val="20"/>
        </w:rPr>
      </w:pPr>
      <w:r w:rsidRPr="00B66276">
        <w:rPr>
          <w:rFonts w:ascii="Arial" w:hAnsi="Arial" w:cs="Arial"/>
          <w:color w:val="000000"/>
          <w:sz w:val="20"/>
          <w:szCs w:val="20"/>
        </w:rPr>
        <w:t>przypadku wypełniania przez Wykonawcę będącą spółką publiczną obowiązków informacyjnych wynikających z obowiązujących takie spółki przepisów prawa</w:t>
      </w:r>
      <w:r w:rsidRPr="00B66276">
        <w:rPr>
          <w:rFonts w:ascii="Arial" w:hAnsi="Arial" w:cs="Arial"/>
          <w:sz w:val="20"/>
          <w:szCs w:val="20"/>
        </w:rPr>
        <w:t>.</w:t>
      </w:r>
      <w:r w:rsidR="00856747" w:rsidRPr="00B66276">
        <w:rPr>
          <w:rFonts w:ascii="Arial" w:hAnsi="Arial" w:cs="Arial"/>
          <w:sz w:val="20"/>
          <w:szCs w:val="20"/>
        </w:rPr>
        <w:t xml:space="preserve"> </w:t>
      </w:r>
      <w:r w:rsidR="00481094" w:rsidRPr="00B66276">
        <w:rPr>
          <w:rFonts w:ascii="Arial" w:hAnsi="Arial" w:cs="Arial"/>
          <w:color w:val="000000"/>
          <w:sz w:val="20"/>
          <w:szCs w:val="20"/>
        </w:rPr>
        <w:t xml:space="preserve">W przypadku naruszenia zobowiązania określonego w ust. 1 powyżej, </w:t>
      </w:r>
    </w:p>
    <w:p w14:paraId="1C20029F" w14:textId="77777777" w:rsidR="00694501" w:rsidRPr="00B66276" w:rsidRDefault="00694501" w:rsidP="00600277">
      <w:pPr>
        <w:numPr>
          <w:ilvl w:val="0"/>
          <w:numId w:val="13"/>
        </w:numPr>
        <w:spacing w:after="120" w:line="240" w:lineRule="auto"/>
        <w:ind w:left="567" w:hanging="425"/>
        <w:jc w:val="both"/>
        <w:rPr>
          <w:rFonts w:cs="Arial"/>
          <w:color w:val="000000"/>
        </w:rPr>
      </w:pPr>
      <w:r w:rsidRPr="00B66276">
        <w:rPr>
          <w:rFonts w:cs="Arial"/>
          <w:color w:val="000000"/>
        </w:rPr>
        <w:t xml:space="preserve">W razie niewykonania lub nienależytego wykonania zobowiązań określonych w niniejszym paragrafie, ORLEN OIL jest uprawniony do naliczenia kary umownej w wysokości 100.000 zł </w:t>
      </w:r>
      <w:r w:rsidRPr="00B66276">
        <w:rPr>
          <w:rFonts w:cs="Arial"/>
          <w:color w:val="000000"/>
        </w:rPr>
        <w:lastRenderedPageBreak/>
        <w:t>(słownie: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3115D0A" w14:textId="77777777" w:rsidR="0084128F" w:rsidRPr="00B66276" w:rsidRDefault="00694501" w:rsidP="00786611">
      <w:pPr>
        <w:numPr>
          <w:ilvl w:val="0"/>
          <w:numId w:val="13"/>
        </w:numPr>
        <w:spacing w:after="120" w:line="240" w:lineRule="auto"/>
        <w:ind w:left="567" w:hanging="425"/>
        <w:jc w:val="both"/>
        <w:rPr>
          <w:rFonts w:cs="Arial"/>
          <w:color w:val="000000"/>
        </w:rPr>
      </w:pPr>
      <w:r w:rsidRPr="00B66276">
        <w:rPr>
          <w:rFonts w:cs="Arial"/>
          <w:color w:val="000000"/>
        </w:rPr>
        <w:t xml:space="preserve">Wykonawca przyjmuje do wiadomości, że wszelkie prawa do oznaczeń wykorzystywanych </w:t>
      </w:r>
      <w:r w:rsidR="006F2374" w:rsidRPr="00B66276">
        <w:rPr>
          <w:rFonts w:cs="Arial"/>
          <w:color w:val="000000"/>
        </w:rPr>
        <w:br/>
      </w:r>
      <w:r w:rsidRPr="00B66276">
        <w:rPr>
          <w:rFonts w:cs="Arial"/>
          <w:color w:val="000000"/>
        </w:rPr>
        <w:t>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1C2B02DB" w14:textId="77777777" w:rsidR="0084128F" w:rsidRPr="00B66276" w:rsidRDefault="0084128F" w:rsidP="00A95B01">
      <w:pPr>
        <w:pStyle w:val="Nagwek1"/>
        <w:rPr>
          <w:szCs w:val="20"/>
        </w:rPr>
      </w:pPr>
      <w:r w:rsidRPr="00B66276">
        <w:rPr>
          <w:szCs w:val="20"/>
        </w:rPr>
        <w:t>§</w:t>
      </w:r>
      <w:r w:rsidR="0027196C" w:rsidRPr="00B66276">
        <w:rPr>
          <w:szCs w:val="20"/>
        </w:rPr>
        <w:t>19</w:t>
      </w:r>
      <w:r w:rsidR="00A95B01" w:rsidRPr="00B66276">
        <w:rPr>
          <w:szCs w:val="20"/>
        </w:rPr>
        <w:br/>
      </w:r>
      <w:r w:rsidR="00694501" w:rsidRPr="00B66276">
        <w:rPr>
          <w:szCs w:val="20"/>
        </w:rPr>
        <w:t>Ochrona danych osobowych</w:t>
      </w:r>
    </w:p>
    <w:p w14:paraId="39194435" w14:textId="77777777" w:rsidR="00A2552E" w:rsidRPr="00B66276" w:rsidRDefault="00A2552E">
      <w:pPr>
        <w:numPr>
          <w:ilvl w:val="1"/>
          <w:numId w:val="75"/>
        </w:numPr>
        <w:suppressAutoHyphens w:val="0"/>
        <w:spacing w:after="0" w:line="288" w:lineRule="auto"/>
        <w:ind w:left="426" w:hanging="426"/>
        <w:jc w:val="both"/>
        <w:rPr>
          <w:rFonts w:cs="Arial"/>
          <w:lang w:eastAsia="ar-SA"/>
        </w:rPr>
      </w:pPr>
      <w:r w:rsidRPr="00B66276">
        <w:rPr>
          <w:rFonts w:cs="Arial"/>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195A6505" w14:textId="77777777" w:rsidR="00A2552E" w:rsidRPr="00B66276" w:rsidRDefault="00A2552E">
      <w:pPr>
        <w:numPr>
          <w:ilvl w:val="1"/>
          <w:numId w:val="75"/>
        </w:numPr>
        <w:suppressAutoHyphens w:val="0"/>
        <w:spacing w:after="0" w:line="288" w:lineRule="auto"/>
        <w:ind w:left="425" w:hanging="425"/>
        <w:jc w:val="both"/>
        <w:rPr>
          <w:rFonts w:cs="Arial"/>
          <w:lang w:eastAsia="ar-SA"/>
        </w:rPr>
      </w:pPr>
      <w:r w:rsidRPr="00B66276">
        <w:rPr>
          <w:rFonts w:cs="Arial"/>
          <w:lang w:eastAsia="ar-SA"/>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3BE23A66" w14:textId="77777777" w:rsidR="00A2552E" w:rsidRPr="00B66276" w:rsidRDefault="00A2552E">
      <w:pPr>
        <w:pStyle w:val="Tekstpodstawowy"/>
        <w:numPr>
          <w:ilvl w:val="1"/>
          <w:numId w:val="75"/>
        </w:numPr>
        <w:suppressAutoHyphens w:val="0"/>
        <w:spacing w:after="0" w:line="288" w:lineRule="auto"/>
        <w:ind w:left="425" w:hanging="425"/>
        <w:jc w:val="both"/>
        <w:rPr>
          <w:rFonts w:cs="Arial"/>
        </w:rPr>
      </w:pPr>
      <w:r w:rsidRPr="00B66276">
        <w:rPr>
          <w:rFonts w:cs="Arial"/>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70E71CC4" w14:textId="77777777" w:rsidR="00A2552E" w:rsidRPr="00B66276" w:rsidRDefault="00A2552E">
      <w:pPr>
        <w:pStyle w:val="Tekstpodstawowy"/>
        <w:numPr>
          <w:ilvl w:val="1"/>
          <w:numId w:val="75"/>
        </w:numPr>
        <w:suppressAutoHyphens w:val="0"/>
        <w:spacing w:after="0" w:line="288" w:lineRule="auto"/>
        <w:ind w:left="425" w:hanging="425"/>
        <w:jc w:val="both"/>
        <w:rPr>
          <w:rFonts w:cs="Arial"/>
        </w:rPr>
      </w:pPr>
      <w:r w:rsidRPr="00B66276">
        <w:rPr>
          <w:rFonts w:cs="Arial"/>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w:t>
      </w:r>
      <w:r w:rsidR="006F2374" w:rsidRPr="00B66276">
        <w:rPr>
          <w:rFonts w:cs="Arial"/>
        </w:rPr>
        <w:br/>
      </w:r>
      <w:r w:rsidRPr="00B66276">
        <w:rPr>
          <w:rFonts w:cs="Arial"/>
        </w:rPr>
        <w:t>z siedzibą: ul. Elbląska 135, 80-718 Gdańsk.</w:t>
      </w:r>
    </w:p>
    <w:p w14:paraId="6D477081" w14:textId="77777777" w:rsidR="00A2552E" w:rsidRPr="00B66276" w:rsidRDefault="00A2552E">
      <w:pPr>
        <w:pStyle w:val="Tekstpodstawowy"/>
        <w:numPr>
          <w:ilvl w:val="1"/>
          <w:numId w:val="75"/>
        </w:numPr>
        <w:suppressAutoHyphens w:val="0"/>
        <w:spacing w:after="0" w:line="288" w:lineRule="auto"/>
        <w:ind w:left="425" w:hanging="425"/>
        <w:jc w:val="both"/>
        <w:rPr>
          <w:rFonts w:cs="Arial"/>
        </w:rPr>
      </w:pPr>
      <w:r w:rsidRPr="00B66276">
        <w:rPr>
          <w:rFonts w:cs="Arial"/>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68B3F4E1" w14:textId="77777777" w:rsidR="00A2552E" w:rsidRPr="00B66276" w:rsidRDefault="00A2552E">
      <w:pPr>
        <w:pStyle w:val="Tekstpodstawowy"/>
        <w:numPr>
          <w:ilvl w:val="1"/>
          <w:numId w:val="75"/>
        </w:numPr>
        <w:suppressAutoHyphens w:val="0"/>
        <w:spacing w:after="0" w:line="288" w:lineRule="auto"/>
        <w:ind w:left="425" w:hanging="425"/>
        <w:jc w:val="both"/>
        <w:rPr>
          <w:rFonts w:cs="Arial"/>
        </w:rPr>
      </w:pPr>
      <w:r w:rsidRPr="00B66276">
        <w:rPr>
          <w:rFonts w:cs="Arial"/>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5AC64ADB" w14:textId="77777777" w:rsidR="00A2552E" w:rsidRPr="00B66276" w:rsidRDefault="00A2552E">
      <w:pPr>
        <w:numPr>
          <w:ilvl w:val="1"/>
          <w:numId w:val="75"/>
        </w:numPr>
        <w:suppressAutoHyphens w:val="0"/>
        <w:spacing w:after="0" w:line="288" w:lineRule="auto"/>
        <w:ind w:left="425" w:hanging="425"/>
        <w:jc w:val="both"/>
        <w:rPr>
          <w:rFonts w:cs="Arial"/>
          <w:lang w:eastAsia="ar-SA"/>
        </w:rPr>
      </w:pPr>
      <w:r w:rsidRPr="00B66276">
        <w:rPr>
          <w:rFonts w:cs="Arial"/>
          <w:lang w:eastAsia="ar-SA"/>
        </w:rPr>
        <w:t>Podstawą prawną przetwarzania przez ORLEN OIL Sp. z o.o. danych osobowych drugiej Strony w celach wskazanych powyżej jest:</w:t>
      </w:r>
    </w:p>
    <w:p w14:paraId="04329BB7" w14:textId="77777777" w:rsidR="00A2552E" w:rsidRPr="00B66276" w:rsidRDefault="00A2552E">
      <w:pPr>
        <w:numPr>
          <w:ilvl w:val="0"/>
          <w:numId w:val="76"/>
        </w:numPr>
        <w:suppressAutoHyphens w:val="0"/>
        <w:spacing w:after="0" w:line="288" w:lineRule="auto"/>
        <w:ind w:left="851" w:hanging="425"/>
        <w:jc w:val="both"/>
        <w:rPr>
          <w:rFonts w:cs="Arial"/>
          <w:lang w:eastAsia="ar-SA"/>
        </w:rPr>
      </w:pPr>
      <w:r w:rsidRPr="00B66276">
        <w:rPr>
          <w:rFonts w:cs="Arial"/>
          <w:lang w:eastAsia="ar-SA"/>
        </w:rPr>
        <w:t xml:space="preserve">podjęcie działań w celu zawarcia i wykonywania Umowy (w tym m.in. identyfikacja) zgodnie </w:t>
      </w:r>
      <w:r w:rsidR="006F2374" w:rsidRPr="00B66276">
        <w:rPr>
          <w:rFonts w:cs="Arial"/>
          <w:lang w:eastAsia="ar-SA"/>
        </w:rPr>
        <w:br/>
      </w:r>
      <w:r w:rsidRPr="00B66276">
        <w:rPr>
          <w:rFonts w:cs="Arial"/>
          <w:lang w:eastAsia="ar-SA"/>
        </w:rPr>
        <w:t>z art. 6 ust. 1 lit. b RODO, w przypadku kiedy stroną Umowy jest osoba fizyczna,</w:t>
      </w:r>
    </w:p>
    <w:p w14:paraId="248C5B07" w14:textId="77777777" w:rsidR="00A2552E" w:rsidRPr="00B66276" w:rsidRDefault="00A2552E">
      <w:pPr>
        <w:numPr>
          <w:ilvl w:val="0"/>
          <w:numId w:val="76"/>
        </w:numPr>
        <w:suppressAutoHyphens w:val="0"/>
        <w:spacing w:after="0" w:line="288" w:lineRule="auto"/>
        <w:ind w:left="851" w:hanging="425"/>
        <w:jc w:val="both"/>
        <w:rPr>
          <w:rFonts w:cs="Arial"/>
          <w:lang w:eastAsia="ar-SA"/>
        </w:rPr>
      </w:pPr>
      <w:r w:rsidRPr="00B66276">
        <w:rPr>
          <w:rFonts w:cs="Arial"/>
          <w:lang w:eastAsia="ar-SA"/>
        </w:rPr>
        <w:t>wypełnianie obowiązków prawnych ciążących na ORLEN OIL Sp. z o.o. zgodnie z art. 6 ust. 1 lit. c RODO związanych m.in. z:</w:t>
      </w:r>
    </w:p>
    <w:p w14:paraId="378CE114" w14:textId="77777777" w:rsidR="00A2552E" w:rsidRPr="00B66276" w:rsidRDefault="00A2552E">
      <w:pPr>
        <w:pStyle w:val="Akapitzlist"/>
        <w:numPr>
          <w:ilvl w:val="0"/>
          <w:numId w:val="78"/>
        </w:numPr>
        <w:suppressAutoHyphens w:val="0"/>
        <w:spacing w:line="288" w:lineRule="auto"/>
        <w:ind w:left="1276"/>
        <w:contextualSpacing/>
        <w:jc w:val="both"/>
        <w:rPr>
          <w:rFonts w:ascii="Arial" w:hAnsi="Arial" w:cs="Arial"/>
          <w:sz w:val="20"/>
          <w:szCs w:val="20"/>
          <w:lang w:eastAsia="ar-SA"/>
        </w:rPr>
      </w:pPr>
      <w:r w:rsidRPr="00B66276">
        <w:rPr>
          <w:rFonts w:ascii="Arial" w:hAnsi="Arial" w:cs="Arial"/>
          <w:sz w:val="20"/>
          <w:szCs w:val="20"/>
          <w:lang w:eastAsia="ar-SA"/>
        </w:rPr>
        <w:t>przepisami podatkowymi oraz przepisami o rachunkowości,</w:t>
      </w:r>
    </w:p>
    <w:p w14:paraId="32A38552" w14:textId="77777777" w:rsidR="00A2552E" w:rsidRPr="00B66276" w:rsidRDefault="00A2552E">
      <w:pPr>
        <w:pStyle w:val="Akapitzlist"/>
        <w:numPr>
          <w:ilvl w:val="0"/>
          <w:numId w:val="78"/>
        </w:numPr>
        <w:suppressAutoHyphens w:val="0"/>
        <w:spacing w:line="288" w:lineRule="auto"/>
        <w:ind w:left="1276"/>
        <w:contextualSpacing/>
        <w:jc w:val="both"/>
        <w:rPr>
          <w:rFonts w:ascii="Arial" w:hAnsi="Arial" w:cs="Arial"/>
          <w:sz w:val="20"/>
          <w:szCs w:val="20"/>
          <w:lang w:eastAsia="ar-SA"/>
        </w:rPr>
      </w:pPr>
      <w:r w:rsidRPr="00B66276">
        <w:rPr>
          <w:rFonts w:ascii="Arial" w:hAnsi="Arial" w:cs="Arial"/>
          <w:sz w:val="20"/>
          <w:szCs w:val="20"/>
          <w:lang w:eastAsia="ar-SA"/>
        </w:rPr>
        <w:t>realizacją żądań organów ścigania i na potrzeby postępowań sądowych, w przypadku zwrócenia się z żądaniem udostępnienia danych przez odpowiednie organy,</w:t>
      </w:r>
    </w:p>
    <w:p w14:paraId="463E7873" w14:textId="77777777" w:rsidR="00A2552E" w:rsidRPr="00B66276" w:rsidRDefault="00A2552E">
      <w:pPr>
        <w:numPr>
          <w:ilvl w:val="0"/>
          <w:numId w:val="76"/>
        </w:numPr>
        <w:suppressAutoHyphens w:val="0"/>
        <w:spacing w:after="0" w:line="288" w:lineRule="auto"/>
        <w:ind w:left="851" w:hanging="425"/>
        <w:jc w:val="both"/>
        <w:rPr>
          <w:rFonts w:cs="Arial"/>
          <w:lang w:eastAsia="ar-SA"/>
        </w:rPr>
      </w:pPr>
      <w:r w:rsidRPr="00B66276">
        <w:rPr>
          <w:rFonts w:cs="Arial"/>
          <w:lang w:eastAsia="ar-SA"/>
        </w:rPr>
        <w:lastRenderedPageBreak/>
        <w:t xml:space="preserve">prawnie uzasadniony interes </w:t>
      </w:r>
      <w:bookmarkStart w:id="92" w:name="_Hlk109208747"/>
      <w:r w:rsidRPr="00B66276">
        <w:rPr>
          <w:rFonts w:cs="Arial"/>
          <w:lang w:eastAsia="ar-SA"/>
        </w:rPr>
        <w:t xml:space="preserve">ORLEN OIL </w:t>
      </w:r>
      <w:bookmarkEnd w:id="92"/>
      <w:r w:rsidRPr="00B66276">
        <w:rPr>
          <w:rFonts w:cs="Arial"/>
          <w:lang w:eastAsia="ar-SA"/>
        </w:rPr>
        <w:t>Sp. z o.o. zgodnie z art. 6 ust. 1 lit. f RODO, w tym:</w:t>
      </w:r>
    </w:p>
    <w:p w14:paraId="659FAF90" w14:textId="77777777" w:rsidR="00A2552E" w:rsidRPr="00B66276" w:rsidRDefault="00A2552E">
      <w:pPr>
        <w:pStyle w:val="Akapitzlist"/>
        <w:numPr>
          <w:ilvl w:val="0"/>
          <w:numId w:val="79"/>
        </w:numPr>
        <w:suppressAutoHyphens w:val="0"/>
        <w:spacing w:line="288" w:lineRule="auto"/>
        <w:ind w:left="1276"/>
        <w:contextualSpacing/>
        <w:jc w:val="both"/>
        <w:rPr>
          <w:rFonts w:ascii="Arial" w:hAnsi="Arial" w:cs="Arial"/>
          <w:sz w:val="20"/>
          <w:szCs w:val="20"/>
          <w:lang w:eastAsia="ar-SA"/>
        </w:rPr>
      </w:pPr>
      <w:r w:rsidRPr="00B66276">
        <w:rPr>
          <w:rFonts w:ascii="Arial" w:hAnsi="Arial" w:cs="Arial"/>
          <w:sz w:val="20"/>
          <w:szCs w:val="20"/>
          <w:lang w:eastAsia="ar-SA"/>
        </w:rPr>
        <w:t xml:space="preserve">zawarcie i realizacja Umowy pomiędzy Stronami, </w:t>
      </w:r>
    </w:p>
    <w:p w14:paraId="3A1F14B5" w14:textId="77777777" w:rsidR="00A2552E" w:rsidRPr="00B66276" w:rsidRDefault="00A2552E">
      <w:pPr>
        <w:pStyle w:val="Akapitzlist"/>
        <w:numPr>
          <w:ilvl w:val="0"/>
          <w:numId w:val="79"/>
        </w:numPr>
        <w:suppressAutoHyphens w:val="0"/>
        <w:spacing w:line="288" w:lineRule="auto"/>
        <w:ind w:left="1276"/>
        <w:contextualSpacing/>
        <w:jc w:val="both"/>
        <w:rPr>
          <w:rFonts w:ascii="Arial" w:hAnsi="Arial" w:cs="Arial"/>
          <w:sz w:val="20"/>
          <w:szCs w:val="20"/>
          <w:lang w:eastAsia="ar-SA"/>
        </w:rPr>
      </w:pPr>
      <w:r w:rsidRPr="00B66276">
        <w:rPr>
          <w:rFonts w:ascii="Arial" w:hAnsi="Arial" w:cs="Arial"/>
          <w:sz w:val="20"/>
          <w:szCs w:val="20"/>
          <w:lang w:eastAsia="ar-SA"/>
        </w:rPr>
        <w:t>archiwizacja będąca realizacją prawnie uzasadnionego interesu polegającego na zabezpieczeniu informacji na wypadek prawnej potrzeby wykazania faktów, jak również na potrzeby ewentualnego ustalenia, dochodzenia lub obrony przed roszczeniami.</w:t>
      </w:r>
    </w:p>
    <w:p w14:paraId="556A4516" w14:textId="77777777" w:rsidR="00A2552E" w:rsidRPr="00B66276" w:rsidRDefault="00A2552E">
      <w:pPr>
        <w:numPr>
          <w:ilvl w:val="1"/>
          <w:numId w:val="75"/>
        </w:numPr>
        <w:suppressAutoHyphens w:val="0"/>
        <w:spacing w:after="0" w:line="288" w:lineRule="auto"/>
        <w:ind w:left="425" w:hanging="425"/>
        <w:jc w:val="both"/>
        <w:rPr>
          <w:rFonts w:cs="Arial"/>
          <w:lang w:eastAsia="ar-SA"/>
        </w:rPr>
      </w:pPr>
      <w:r w:rsidRPr="00B66276">
        <w:rPr>
          <w:rFonts w:cs="Arial"/>
          <w:lang w:eastAsia="ar-SA"/>
        </w:rPr>
        <w:t>Dane osobowe otrzymane od drugiej Strony mogą być przekazywane następującym kategoriom odbiorców:</w:t>
      </w:r>
    </w:p>
    <w:p w14:paraId="68E934F5" w14:textId="77777777" w:rsidR="00A2552E" w:rsidRPr="00B66276" w:rsidRDefault="00A2552E">
      <w:pPr>
        <w:numPr>
          <w:ilvl w:val="0"/>
          <w:numId w:val="77"/>
        </w:numPr>
        <w:suppressAutoHyphens w:val="0"/>
        <w:spacing w:after="0" w:line="288" w:lineRule="auto"/>
        <w:ind w:left="851" w:hanging="425"/>
        <w:jc w:val="both"/>
        <w:rPr>
          <w:rFonts w:cs="Arial"/>
          <w:lang w:eastAsia="ar-SA"/>
        </w:rPr>
      </w:pPr>
      <w:r w:rsidRPr="00B66276">
        <w:rPr>
          <w:rFonts w:cs="Arial"/>
          <w:lang w:eastAsia="ar-SA"/>
        </w:rPr>
        <w:t>podmiotom przetwarzającym dane osobowe na zlecenie ORLEN OIL Sp. z o.o., w tym m.in. obsługującym systemy informatyczne wykorzystywane na potrzeby realizacji Umowy, świadczącym usługi księgowe, archiwizacyjne, serwisowe,</w:t>
      </w:r>
    </w:p>
    <w:p w14:paraId="55A17E48" w14:textId="77777777" w:rsidR="00A2552E" w:rsidRPr="00B66276" w:rsidRDefault="00A2552E">
      <w:pPr>
        <w:numPr>
          <w:ilvl w:val="0"/>
          <w:numId w:val="77"/>
        </w:numPr>
        <w:suppressAutoHyphens w:val="0"/>
        <w:spacing w:after="0" w:line="288" w:lineRule="auto"/>
        <w:ind w:left="851" w:hanging="425"/>
        <w:jc w:val="both"/>
        <w:rPr>
          <w:rFonts w:cs="Arial"/>
          <w:lang w:eastAsia="ar-SA"/>
        </w:rPr>
      </w:pPr>
      <w:r w:rsidRPr="00B66276">
        <w:rPr>
          <w:rFonts w:cs="Arial"/>
          <w:lang w:eastAsia="ar-SA"/>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2F7683D9" w14:textId="77777777" w:rsidR="00A2552E" w:rsidRPr="00B66276" w:rsidRDefault="00A2552E" w:rsidP="00A2552E">
      <w:pPr>
        <w:spacing w:after="0" w:line="288" w:lineRule="auto"/>
        <w:ind w:left="426"/>
        <w:jc w:val="both"/>
        <w:rPr>
          <w:rFonts w:cs="Arial"/>
          <w:lang w:eastAsia="ar-SA"/>
        </w:rPr>
      </w:pPr>
      <w:r w:rsidRPr="00B66276">
        <w:rPr>
          <w:rFonts w:cs="Arial"/>
          <w:lang w:eastAsia="ar-SA"/>
        </w:rPr>
        <w:t>przy czym takie podmioty przetwarzają dane na podstawie umowy z ORLEN OIL Sp. z o.o. i wyłącznie zgodnie z jej poleceniami. Dane mogą być także udostępniane podmiotom uprawnionym na podstawie prawa, w tym organom administracji skarbowej.</w:t>
      </w:r>
    </w:p>
    <w:p w14:paraId="70ACE0B0" w14:textId="77777777" w:rsidR="00A2552E" w:rsidRPr="00B66276" w:rsidRDefault="00A2552E">
      <w:pPr>
        <w:numPr>
          <w:ilvl w:val="1"/>
          <w:numId w:val="75"/>
        </w:numPr>
        <w:suppressAutoHyphens w:val="0"/>
        <w:spacing w:after="0" w:line="288" w:lineRule="auto"/>
        <w:ind w:left="425" w:hanging="425"/>
        <w:jc w:val="both"/>
        <w:rPr>
          <w:rFonts w:cs="Arial"/>
          <w:lang w:eastAsia="ar-SA"/>
        </w:rPr>
      </w:pPr>
      <w:r w:rsidRPr="00B66276">
        <w:rPr>
          <w:rFonts w:cs="Arial"/>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3334BD5E" w14:textId="77777777" w:rsidR="00A2552E" w:rsidRPr="00B66276" w:rsidRDefault="00A2552E">
      <w:pPr>
        <w:numPr>
          <w:ilvl w:val="1"/>
          <w:numId w:val="75"/>
        </w:numPr>
        <w:suppressAutoHyphens w:val="0"/>
        <w:spacing w:after="0" w:line="288" w:lineRule="auto"/>
        <w:ind w:left="425" w:hanging="425"/>
        <w:jc w:val="both"/>
        <w:rPr>
          <w:rFonts w:cs="Arial"/>
          <w:lang w:eastAsia="ar-SA"/>
        </w:rPr>
      </w:pPr>
      <w:r w:rsidRPr="00B66276">
        <w:rPr>
          <w:rFonts w:cs="Arial"/>
          <w:lang w:eastAsia="ar-SA"/>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 Sp. z o.o. przetwarza dane w oparciu o swój prawnie uzasadniony interes. Sprzeciw taki można wyrazić w dowolnym momencie na adres poczty elektronicznej: dane</w:t>
      </w:r>
      <w:r w:rsidRPr="00B66276">
        <w:rPr>
          <w:rFonts w:cs="Arial"/>
        </w:rPr>
        <w:t>osobowe@orlenoil.pl lub pisemnie na adres: ORLEN OIL Sp. z o.o. ul. Elbląska 135, 80-718 Gdańsk, z dopiskiem „Inspektor Ochrony Danych”.</w:t>
      </w:r>
    </w:p>
    <w:p w14:paraId="09519BB0" w14:textId="77777777" w:rsidR="00A2552E" w:rsidRPr="00B66276" w:rsidRDefault="00A2552E">
      <w:pPr>
        <w:numPr>
          <w:ilvl w:val="1"/>
          <w:numId w:val="75"/>
        </w:numPr>
        <w:suppressAutoHyphens w:val="0"/>
        <w:spacing w:after="0" w:line="288" w:lineRule="auto"/>
        <w:ind w:left="425" w:hanging="425"/>
        <w:jc w:val="both"/>
        <w:rPr>
          <w:rFonts w:cs="Arial"/>
          <w:lang w:eastAsia="ar-SA"/>
        </w:rPr>
      </w:pPr>
      <w:r w:rsidRPr="00B66276">
        <w:rPr>
          <w:rFonts w:cs="Arial"/>
          <w:lang w:eastAsia="ar-SA"/>
        </w:rPr>
        <w:t>Każda osoba posiada również prawo wniesienia skargi do organu nadzorczego (w Polsce jest to Prezes Urzędu Ochrony Danych Osobowych) w przypadku uznania, że przetwarzanie danych osobowych narusza obowiązujące przepisy o ochronie danych osobowych.</w:t>
      </w:r>
    </w:p>
    <w:p w14:paraId="1ACE6EEE" w14:textId="2D640730" w:rsidR="00A2552E" w:rsidRPr="00B66276" w:rsidRDefault="00A2552E">
      <w:pPr>
        <w:numPr>
          <w:ilvl w:val="1"/>
          <w:numId w:val="75"/>
        </w:numPr>
        <w:suppressAutoHyphens w:val="0"/>
        <w:spacing w:after="0" w:line="288" w:lineRule="auto"/>
        <w:ind w:left="425" w:hanging="425"/>
        <w:jc w:val="both"/>
        <w:rPr>
          <w:rFonts w:cs="Arial"/>
          <w:lang w:eastAsia="ar-SA"/>
        </w:rPr>
      </w:pPr>
      <w:r w:rsidRPr="00B66276">
        <w:rPr>
          <w:rFonts w:cs="Arial"/>
          <w:lang w:eastAsia="ar-SA"/>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7C825894" w14:textId="77777777" w:rsidR="00A2552E" w:rsidRPr="00B66276" w:rsidRDefault="00A2552E">
      <w:pPr>
        <w:numPr>
          <w:ilvl w:val="1"/>
          <w:numId w:val="75"/>
        </w:numPr>
        <w:suppressAutoHyphens w:val="0"/>
        <w:spacing w:after="0" w:line="288" w:lineRule="auto"/>
        <w:ind w:left="425" w:hanging="425"/>
        <w:jc w:val="both"/>
        <w:rPr>
          <w:rFonts w:cs="Arial"/>
          <w:b/>
          <w:lang w:eastAsia="ar-SA"/>
        </w:rPr>
      </w:pPr>
      <w:r w:rsidRPr="00B66276">
        <w:rPr>
          <w:rFonts w:cs="Arial"/>
          <w:lang w:eastAsia="ar-SA"/>
        </w:rPr>
        <w:t>Dane osobowe nie będą profilowane i nie będą służyły zautomatyzowanemu podejmowaniu decyzji.</w:t>
      </w:r>
    </w:p>
    <w:p w14:paraId="2F8D27D8" w14:textId="77777777" w:rsidR="00481094" w:rsidRPr="00B66276" w:rsidRDefault="00481094" w:rsidP="00A95B01">
      <w:pPr>
        <w:pStyle w:val="Nagwek1"/>
        <w:rPr>
          <w:szCs w:val="20"/>
        </w:rPr>
      </w:pPr>
      <w:bookmarkStart w:id="93" w:name="_Toc64037131"/>
      <w:bookmarkStart w:id="94" w:name="_Toc65495313"/>
      <w:bookmarkStart w:id="95" w:name="_Toc65498619"/>
      <w:bookmarkStart w:id="96" w:name="_Toc65498664"/>
      <w:bookmarkStart w:id="97" w:name="_Toc167795044"/>
      <w:r w:rsidRPr="00B66276">
        <w:rPr>
          <w:szCs w:val="20"/>
        </w:rPr>
        <w:t>§</w:t>
      </w:r>
      <w:r w:rsidR="0027196C" w:rsidRPr="00B66276">
        <w:rPr>
          <w:szCs w:val="20"/>
        </w:rPr>
        <w:t>20</w:t>
      </w:r>
      <w:r w:rsidRPr="00B66276">
        <w:rPr>
          <w:szCs w:val="20"/>
        </w:rPr>
        <w:br/>
        <w:t>Postanowienia końcowe</w:t>
      </w:r>
      <w:bookmarkEnd w:id="93"/>
      <w:bookmarkEnd w:id="94"/>
      <w:bookmarkEnd w:id="95"/>
      <w:bookmarkEnd w:id="96"/>
      <w:bookmarkEnd w:id="97"/>
    </w:p>
    <w:p w14:paraId="553E4988" w14:textId="77777777" w:rsidR="00481094" w:rsidRPr="00B66276" w:rsidRDefault="00481094">
      <w:pPr>
        <w:numPr>
          <w:ilvl w:val="0"/>
          <w:numId w:val="33"/>
        </w:numPr>
        <w:spacing w:after="0" w:line="240" w:lineRule="auto"/>
        <w:ind w:left="538" w:hanging="425"/>
        <w:jc w:val="both"/>
        <w:rPr>
          <w:rFonts w:cs="Arial"/>
        </w:rPr>
      </w:pPr>
      <w:r w:rsidRPr="00B66276">
        <w:rPr>
          <w:rFonts w:cs="Arial"/>
        </w:rPr>
        <w:t>Działając na podstawie art. 4c ustawy z 8 marca 2013 r. - o przeciwdziałaniu nadmiernym opóźnieniom w transakcjach handlowych (Dz.U. z 2023 r. poz.711 ze zm.), ORLEN OIL Sp. z o. o. w Gdańsku oświadcza, że posiada status dużego przedsiębiorcy.</w:t>
      </w:r>
    </w:p>
    <w:p w14:paraId="5197CBDC" w14:textId="77777777" w:rsidR="00620EE7" w:rsidRPr="00B66276" w:rsidRDefault="00620EE7" w:rsidP="00620EE7">
      <w:pPr>
        <w:spacing w:after="0" w:line="240" w:lineRule="auto"/>
        <w:ind w:left="538"/>
        <w:jc w:val="both"/>
        <w:rPr>
          <w:rFonts w:cs="Arial"/>
        </w:rPr>
      </w:pPr>
    </w:p>
    <w:p w14:paraId="47748E83" w14:textId="77777777" w:rsidR="006E463F" w:rsidRPr="00B66276" w:rsidRDefault="006E463F">
      <w:pPr>
        <w:pStyle w:val="Akapitzlist"/>
        <w:numPr>
          <w:ilvl w:val="0"/>
          <w:numId w:val="33"/>
        </w:numPr>
        <w:ind w:left="567" w:hanging="425"/>
        <w:jc w:val="both"/>
        <w:rPr>
          <w:rFonts w:ascii="Arial" w:hAnsi="Arial" w:cs="Arial"/>
          <w:sz w:val="20"/>
          <w:szCs w:val="20"/>
        </w:rPr>
      </w:pPr>
      <w:r w:rsidRPr="00B66276">
        <w:rPr>
          <w:rFonts w:ascii="Arial" w:hAnsi="Arial" w:cs="Arial"/>
          <w:sz w:val="20"/>
          <w:szCs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5D8C1E64" w14:textId="77777777" w:rsidR="006E463F" w:rsidRPr="00B66276" w:rsidRDefault="006E463F" w:rsidP="006E463F">
      <w:pPr>
        <w:spacing w:after="0" w:line="240" w:lineRule="auto"/>
        <w:jc w:val="both"/>
        <w:rPr>
          <w:rFonts w:cs="Arial"/>
        </w:rPr>
      </w:pPr>
    </w:p>
    <w:p w14:paraId="6376C442" w14:textId="77777777" w:rsidR="00481094" w:rsidRPr="00B66276" w:rsidRDefault="00481094">
      <w:pPr>
        <w:numPr>
          <w:ilvl w:val="0"/>
          <w:numId w:val="33"/>
        </w:numPr>
        <w:spacing w:line="240" w:lineRule="auto"/>
        <w:ind w:left="567" w:hanging="425"/>
        <w:jc w:val="both"/>
        <w:rPr>
          <w:rFonts w:cs="Arial"/>
        </w:rPr>
      </w:pPr>
      <w:r w:rsidRPr="00B66276">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sidRPr="00B66276">
        <w:rPr>
          <w:rFonts w:cs="Arial"/>
        </w:rPr>
        <w:t xml:space="preserve"> W przypadku, gdy dłużnikiem jest duży przedsiębiorca, a wierzycielem jest mikroprzedsiębiorcą, małym </w:t>
      </w:r>
      <w:r w:rsidRPr="00B66276">
        <w:rPr>
          <w:rFonts w:cs="Arial"/>
        </w:rPr>
        <w:lastRenderedPageBreak/>
        <w:t>przedsiębiorcą albo średnim przedsiębiorcą w rozumieniu ustawy o przeciwdziałaniu nadmiernym opóźnieniom w transakcjach handlowych (</w:t>
      </w:r>
      <w:proofErr w:type="spellStart"/>
      <w:r w:rsidRPr="00B66276">
        <w:rPr>
          <w:rFonts w:cs="Arial"/>
        </w:rPr>
        <w:t>t.j</w:t>
      </w:r>
      <w:proofErr w:type="spellEnd"/>
      <w:r w:rsidRPr="00B66276">
        <w:rPr>
          <w:rFonts w:cs="Arial"/>
        </w:rPr>
        <w:t xml:space="preserve">. Dz.U. z 2023 r. poz. 711 z </w:t>
      </w:r>
      <w:proofErr w:type="spellStart"/>
      <w:r w:rsidRPr="00B66276">
        <w:rPr>
          <w:rFonts w:cs="Arial"/>
        </w:rPr>
        <w:t>późn</w:t>
      </w:r>
      <w:proofErr w:type="spellEnd"/>
      <w:r w:rsidRPr="00B66276">
        <w:rPr>
          <w:rFonts w:cs="Arial"/>
        </w:rPr>
        <w:t xml:space="preserve">. </w:t>
      </w:r>
      <w:proofErr w:type="spellStart"/>
      <w:r w:rsidRPr="00B66276">
        <w:rPr>
          <w:rFonts w:cs="Arial"/>
        </w:rPr>
        <w:t>zm</w:t>
      </w:r>
      <w:proofErr w:type="spellEnd"/>
      <w:r w:rsidRPr="00B66276">
        <w:rPr>
          <w:rFonts w:cs="Arial"/>
        </w:rPr>
        <w:t xml:space="preserve">), zastrzeżenie, o którym mowa w zdaniu pierwszym, traci moc w odniesieniu do wierzytelności, której zapłata nie nastąpiła w terminie określonym w umowie. </w:t>
      </w:r>
    </w:p>
    <w:p w14:paraId="5E540153" w14:textId="77777777" w:rsidR="00481094" w:rsidRPr="00B66276" w:rsidRDefault="00481094">
      <w:pPr>
        <w:numPr>
          <w:ilvl w:val="0"/>
          <w:numId w:val="33"/>
        </w:numPr>
        <w:spacing w:line="240" w:lineRule="auto"/>
        <w:ind w:left="567" w:hanging="425"/>
        <w:jc w:val="both"/>
        <w:rPr>
          <w:rFonts w:cs="Arial"/>
        </w:rPr>
      </w:pPr>
      <w:r w:rsidRPr="00B66276">
        <w:rPr>
          <w:rFonts w:cs="Arial"/>
        </w:rPr>
        <w:t xml:space="preserve">Strony mają obowiązek powiadomić się nawzajem o każdej zmianie dotyczącej prowadzonej działalności gospodarczej, zwłaszcza o zmianie adresu siedziby lub miejsca zamieszkania. </w:t>
      </w:r>
      <w:r w:rsidR="006F2374" w:rsidRPr="00B66276">
        <w:rPr>
          <w:rFonts w:cs="Arial"/>
        </w:rPr>
        <w:br/>
      </w:r>
      <w:r w:rsidRPr="00B66276">
        <w:rPr>
          <w:rFonts w:cs="Arial"/>
        </w:rPr>
        <w:t>W przypadku zaniedbania tego obowiązku pisma wysłane do drugiej strony uznane będą za doręczone.</w:t>
      </w:r>
    </w:p>
    <w:p w14:paraId="57C3B5D3" w14:textId="77777777" w:rsidR="00481094" w:rsidRPr="00B66276" w:rsidRDefault="00481094">
      <w:pPr>
        <w:numPr>
          <w:ilvl w:val="0"/>
          <w:numId w:val="33"/>
        </w:numPr>
        <w:spacing w:after="120" w:line="240" w:lineRule="auto"/>
        <w:ind w:left="567" w:hanging="425"/>
        <w:jc w:val="both"/>
        <w:rPr>
          <w:rFonts w:cs="Arial"/>
          <w:color w:val="000000"/>
        </w:rPr>
      </w:pPr>
      <w:r w:rsidRPr="00B66276">
        <w:rPr>
          <w:rFonts w:cs="Arial"/>
          <w:color w:val="000000"/>
        </w:rPr>
        <w:t xml:space="preserve">Nieważność lub bezskuteczność jakiejkolwiek części lub postanowienia niniejszej Umowy </w:t>
      </w:r>
      <w:r w:rsidR="006F2374" w:rsidRPr="00B66276">
        <w:rPr>
          <w:rFonts w:cs="Arial"/>
          <w:color w:val="000000"/>
        </w:rPr>
        <w:br/>
      </w:r>
      <w:r w:rsidRPr="00B66276">
        <w:rPr>
          <w:rFonts w:cs="Arial"/>
          <w:color w:val="000000"/>
        </w:rPr>
        <w:t xml:space="preserve">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 pierwotny zamiar Stron, a w braku takowego postanowienia Umowy – pozostałe części i postanowienia niniejszej Umowy zostaną uznane </w:t>
      </w:r>
      <w:r w:rsidR="006F2374" w:rsidRPr="00B66276">
        <w:rPr>
          <w:rFonts w:cs="Arial"/>
          <w:color w:val="000000"/>
        </w:rPr>
        <w:br/>
      </w:r>
      <w:r w:rsidRPr="00B66276">
        <w:rPr>
          <w:rFonts w:cs="Arial"/>
          <w:color w:val="000000"/>
        </w:rPr>
        <w:t xml:space="preserve">i wykonane tak, jakby niniejsza Umowa nie zawierała nieważnej lub bezskutecznej części lub postanowienia. </w:t>
      </w:r>
    </w:p>
    <w:p w14:paraId="0A235658" w14:textId="77777777" w:rsidR="00481094" w:rsidRPr="00B66276" w:rsidRDefault="00481094">
      <w:pPr>
        <w:numPr>
          <w:ilvl w:val="0"/>
          <w:numId w:val="33"/>
        </w:numPr>
        <w:spacing w:after="120" w:line="240" w:lineRule="auto"/>
        <w:ind w:left="567" w:hanging="425"/>
        <w:jc w:val="both"/>
        <w:rPr>
          <w:rFonts w:cs="Arial"/>
          <w:color w:val="000000"/>
        </w:rPr>
      </w:pPr>
      <w:r w:rsidRPr="00B66276">
        <w:rPr>
          <w:rFonts w:cs="Arial"/>
          <w:color w:val="000000"/>
        </w:rPr>
        <w:t xml:space="preserve">Zrzeczenie się przez Zamawiającego lub zaniechanie bądź wstrzymanie się z dochodzeniem praw i środków przysługujących mu z tytułu jakiegokolwiek naruszenia lub niedotrzymania jakichkolwiek terminów, zobowiązań, warunków lub innych postanowień niniejszej Umowy </w:t>
      </w:r>
      <w:r w:rsidR="006F2374" w:rsidRPr="00B66276">
        <w:rPr>
          <w:rFonts w:cs="Arial"/>
          <w:color w:val="000000"/>
        </w:rPr>
        <w:br/>
      </w:r>
      <w:r w:rsidRPr="00B66276">
        <w:rPr>
          <w:rFonts w:cs="Arial"/>
          <w:color w:val="000000"/>
        </w:rPr>
        <w:t>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08B416A9" w14:textId="77777777" w:rsidR="00481094" w:rsidRPr="00B66276" w:rsidRDefault="00481094">
      <w:pPr>
        <w:numPr>
          <w:ilvl w:val="0"/>
          <w:numId w:val="33"/>
        </w:numPr>
        <w:spacing w:after="120" w:line="240" w:lineRule="auto"/>
        <w:ind w:left="567" w:hanging="425"/>
        <w:jc w:val="both"/>
        <w:rPr>
          <w:rFonts w:cs="Arial"/>
          <w:color w:val="000000"/>
        </w:rPr>
      </w:pPr>
      <w:r w:rsidRPr="00B66276">
        <w:rPr>
          <w:rFonts w:cs="Arial"/>
          <w:color w:val="000000"/>
        </w:rPr>
        <w:t xml:space="preserve">Spory zaistniałe na tle wykonania niniejszej Umowy rozstrzygane będą w pierwszej kolejności </w:t>
      </w:r>
      <w:r w:rsidR="006F2374" w:rsidRPr="00B66276">
        <w:rPr>
          <w:rFonts w:cs="Arial"/>
          <w:color w:val="000000"/>
        </w:rPr>
        <w:br/>
      </w:r>
      <w:r w:rsidRPr="00B66276">
        <w:rPr>
          <w:rFonts w:cs="Arial"/>
          <w:color w:val="000000"/>
        </w:rPr>
        <w:t>w trybie polubownym; jeżeli przez okres 30 dni od dnia wszczęcia negocjacji osiągnięcie porozumienia okaże się niemożliwe – sprawę rozpozna Sąd Powszechny właściwy dla siedziby Zamawiającego.</w:t>
      </w:r>
    </w:p>
    <w:p w14:paraId="7FD5F6B5" w14:textId="77777777" w:rsidR="00481094" w:rsidRPr="00B66276" w:rsidRDefault="00481094">
      <w:pPr>
        <w:numPr>
          <w:ilvl w:val="0"/>
          <w:numId w:val="33"/>
        </w:numPr>
        <w:spacing w:after="120" w:line="240" w:lineRule="auto"/>
        <w:ind w:left="567" w:hanging="425"/>
        <w:jc w:val="both"/>
        <w:rPr>
          <w:rFonts w:cs="Arial"/>
          <w:color w:val="000000"/>
        </w:rPr>
      </w:pPr>
      <w:r w:rsidRPr="00B66276">
        <w:rPr>
          <w:rFonts w:cs="Arial"/>
          <w:color w:val="000000"/>
        </w:rPr>
        <w:t xml:space="preserve">Z zastrzeżeniem przypadków wyraźnie wskazanych w Umowie, wszelkie zmiany postanowień niniejszej Umowy wymagają zachowania formy pisemnej w postaci aneksu pod rygorem nieważności. </w:t>
      </w:r>
    </w:p>
    <w:p w14:paraId="4E666920" w14:textId="77777777" w:rsidR="00481094" w:rsidRPr="00B66276" w:rsidRDefault="00481094">
      <w:pPr>
        <w:numPr>
          <w:ilvl w:val="0"/>
          <w:numId w:val="33"/>
        </w:numPr>
        <w:spacing w:after="120" w:line="240" w:lineRule="auto"/>
        <w:ind w:left="567" w:hanging="425"/>
        <w:jc w:val="both"/>
        <w:rPr>
          <w:rFonts w:cs="Arial"/>
          <w:color w:val="000000"/>
        </w:rPr>
      </w:pPr>
      <w:r w:rsidRPr="00B66276">
        <w:rPr>
          <w:rFonts w:cs="Arial"/>
          <w:color w:val="000000"/>
        </w:rPr>
        <w:t>W sprawach nieuregulowanych niniejszą Umową zastosowanie będą miały przepisy Kodeksu Cywilnego, Prawa Budowlanego i Prawa Autorskiego.</w:t>
      </w:r>
    </w:p>
    <w:p w14:paraId="49DBD5B4" w14:textId="77777777" w:rsidR="00481094" w:rsidRPr="00B66276" w:rsidRDefault="00481094">
      <w:pPr>
        <w:numPr>
          <w:ilvl w:val="0"/>
          <w:numId w:val="33"/>
        </w:numPr>
        <w:spacing w:after="120" w:line="240" w:lineRule="auto"/>
        <w:ind w:left="567" w:hanging="425"/>
        <w:jc w:val="both"/>
        <w:rPr>
          <w:rFonts w:cs="Arial"/>
          <w:color w:val="000000"/>
        </w:rPr>
      </w:pPr>
      <w:r w:rsidRPr="00B66276">
        <w:rPr>
          <w:rFonts w:cs="Arial"/>
          <w:color w:val="000000"/>
        </w:rPr>
        <w:t>Umowę sporządzono w dwóch jednobrzmiących egzemplarzach po jednym dla każdej ze Stron.</w:t>
      </w:r>
    </w:p>
    <w:p w14:paraId="11A23582" w14:textId="77777777" w:rsidR="00481094" w:rsidRPr="00B66276" w:rsidRDefault="00481094" w:rsidP="00A95B01">
      <w:pPr>
        <w:pStyle w:val="Nagwek1"/>
        <w:rPr>
          <w:szCs w:val="20"/>
        </w:rPr>
      </w:pPr>
      <w:bookmarkStart w:id="98" w:name="_Toc64037132"/>
      <w:bookmarkStart w:id="99" w:name="_Toc65495314"/>
      <w:bookmarkStart w:id="100" w:name="_Toc65498620"/>
      <w:bookmarkStart w:id="101" w:name="_Toc65498665"/>
      <w:bookmarkStart w:id="102" w:name="_Toc167795045"/>
      <w:r w:rsidRPr="00B66276">
        <w:rPr>
          <w:szCs w:val="20"/>
        </w:rPr>
        <w:t>§</w:t>
      </w:r>
      <w:r w:rsidR="0027196C" w:rsidRPr="00B66276">
        <w:rPr>
          <w:szCs w:val="20"/>
        </w:rPr>
        <w:t>21</w:t>
      </w:r>
      <w:r w:rsidRPr="00B66276">
        <w:rPr>
          <w:szCs w:val="20"/>
        </w:rPr>
        <w:br/>
        <w:t>Załączniki</w:t>
      </w:r>
      <w:bookmarkEnd w:id="98"/>
      <w:bookmarkEnd w:id="99"/>
      <w:bookmarkEnd w:id="100"/>
      <w:bookmarkEnd w:id="101"/>
      <w:bookmarkEnd w:id="102"/>
    </w:p>
    <w:p w14:paraId="16EB6AE9" w14:textId="77777777" w:rsidR="00481094" w:rsidRPr="00B66276" w:rsidRDefault="00481094">
      <w:pPr>
        <w:pStyle w:val="Akapitzlist"/>
        <w:numPr>
          <w:ilvl w:val="0"/>
          <w:numId w:val="65"/>
        </w:numPr>
        <w:tabs>
          <w:tab w:val="left" w:pos="-720"/>
        </w:tabs>
        <w:jc w:val="both"/>
        <w:rPr>
          <w:rFonts w:ascii="Arial" w:hAnsi="Arial" w:cs="Arial"/>
          <w:sz w:val="20"/>
          <w:szCs w:val="20"/>
        </w:rPr>
      </w:pPr>
      <w:r w:rsidRPr="00B66276">
        <w:rPr>
          <w:rFonts w:ascii="Arial" w:hAnsi="Arial" w:cs="Arial"/>
          <w:sz w:val="20"/>
          <w:szCs w:val="20"/>
        </w:rPr>
        <w:t>Następujące Załączniki do Umowy stanowią jej integralną część:</w:t>
      </w:r>
    </w:p>
    <w:p w14:paraId="60712656" w14:textId="77777777" w:rsidR="00481094" w:rsidRPr="00B66276" w:rsidRDefault="00481094" w:rsidP="00481094">
      <w:pPr>
        <w:tabs>
          <w:tab w:val="left" w:pos="-720"/>
        </w:tabs>
        <w:spacing w:after="0" w:line="240" w:lineRule="auto"/>
        <w:ind w:left="360"/>
        <w:jc w:val="both"/>
        <w:rPr>
          <w:rFonts w:cs="Arial"/>
        </w:rPr>
      </w:pPr>
      <w:r w:rsidRPr="00B66276">
        <w:rPr>
          <w:rFonts w:cs="Arial"/>
        </w:rPr>
        <w:t>Numer i nazwa załącznika</w:t>
      </w:r>
    </w:p>
    <w:p w14:paraId="6FD8AC32" w14:textId="77777777" w:rsidR="00481094" w:rsidRPr="00B66276" w:rsidRDefault="00481094" w:rsidP="00481094">
      <w:pPr>
        <w:tabs>
          <w:tab w:val="left" w:pos="-720"/>
        </w:tabs>
        <w:spacing w:after="0" w:line="240" w:lineRule="auto"/>
        <w:ind w:left="360"/>
        <w:jc w:val="both"/>
        <w:rPr>
          <w:rFonts w:cs="Arial"/>
        </w:rPr>
      </w:pPr>
    </w:p>
    <w:tbl>
      <w:tblPr>
        <w:tblW w:w="8724" w:type="dxa"/>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88"/>
        <w:gridCol w:w="6936"/>
      </w:tblGrid>
      <w:tr w:rsidR="00481094" w:rsidRPr="00B66276" w14:paraId="0221D4A3" w14:textId="77777777" w:rsidTr="003E1F82">
        <w:trPr>
          <w:trHeight w:val="273"/>
        </w:trPr>
        <w:tc>
          <w:tcPr>
            <w:tcW w:w="1788" w:type="dxa"/>
          </w:tcPr>
          <w:p w14:paraId="6652FD23" w14:textId="77777777" w:rsidR="00481094" w:rsidRPr="00B66276" w:rsidRDefault="00481094" w:rsidP="00481094">
            <w:pPr>
              <w:snapToGrid w:val="0"/>
              <w:spacing w:after="0" w:line="240" w:lineRule="auto"/>
              <w:jc w:val="center"/>
              <w:rPr>
                <w:rFonts w:cs="Arial"/>
                <w:b/>
              </w:rPr>
            </w:pPr>
            <w:r w:rsidRPr="00B66276">
              <w:rPr>
                <w:rFonts w:cs="Arial"/>
                <w:b/>
              </w:rPr>
              <w:t>Nr załącznika</w:t>
            </w:r>
          </w:p>
        </w:tc>
        <w:tc>
          <w:tcPr>
            <w:tcW w:w="6936" w:type="dxa"/>
          </w:tcPr>
          <w:p w14:paraId="18C6150A" w14:textId="77777777" w:rsidR="00481094" w:rsidRPr="00B66276" w:rsidRDefault="00481094" w:rsidP="00481094">
            <w:pPr>
              <w:snapToGrid w:val="0"/>
              <w:spacing w:after="0" w:line="240" w:lineRule="auto"/>
              <w:jc w:val="center"/>
              <w:rPr>
                <w:rFonts w:cs="Arial"/>
                <w:b/>
              </w:rPr>
            </w:pPr>
            <w:r w:rsidRPr="00B66276">
              <w:rPr>
                <w:rFonts w:cs="Arial"/>
                <w:b/>
              </w:rPr>
              <w:t>Nazwa załącznika</w:t>
            </w:r>
          </w:p>
        </w:tc>
      </w:tr>
      <w:tr w:rsidR="00481094" w:rsidRPr="00B66276" w14:paraId="08B68893" w14:textId="77777777" w:rsidTr="003E1F82">
        <w:trPr>
          <w:trHeight w:val="242"/>
        </w:trPr>
        <w:tc>
          <w:tcPr>
            <w:tcW w:w="1788" w:type="dxa"/>
          </w:tcPr>
          <w:p w14:paraId="66E726F0" w14:textId="77777777" w:rsidR="00481094" w:rsidRPr="00B66276" w:rsidRDefault="00481094" w:rsidP="00481094">
            <w:pPr>
              <w:spacing w:after="0" w:line="240" w:lineRule="auto"/>
              <w:rPr>
                <w:rFonts w:cs="Arial"/>
              </w:rPr>
            </w:pPr>
            <w:r w:rsidRPr="00B66276">
              <w:rPr>
                <w:rFonts w:cs="Arial"/>
              </w:rPr>
              <w:t>Załącznik nr 1</w:t>
            </w:r>
          </w:p>
        </w:tc>
        <w:tc>
          <w:tcPr>
            <w:tcW w:w="6936" w:type="dxa"/>
          </w:tcPr>
          <w:p w14:paraId="4CCDA818" w14:textId="77777777" w:rsidR="00481094" w:rsidRPr="00B66276" w:rsidRDefault="00481094" w:rsidP="00481094">
            <w:pPr>
              <w:spacing w:after="0" w:line="240" w:lineRule="auto"/>
              <w:rPr>
                <w:rFonts w:cs="Arial"/>
              </w:rPr>
            </w:pPr>
            <w:r w:rsidRPr="00B66276">
              <w:rPr>
                <w:rFonts w:cs="Arial"/>
              </w:rPr>
              <w:t>Przedmiot Umowy,</w:t>
            </w:r>
          </w:p>
        </w:tc>
      </w:tr>
      <w:tr w:rsidR="00481094" w:rsidRPr="00B66276" w14:paraId="3218EE50" w14:textId="77777777" w:rsidTr="003E1F82">
        <w:trPr>
          <w:trHeight w:val="226"/>
        </w:trPr>
        <w:tc>
          <w:tcPr>
            <w:tcW w:w="1788" w:type="dxa"/>
          </w:tcPr>
          <w:p w14:paraId="5DA21970" w14:textId="77777777" w:rsidR="00481094" w:rsidRPr="00B66276" w:rsidRDefault="00481094" w:rsidP="00481094">
            <w:pPr>
              <w:spacing w:after="0" w:line="240" w:lineRule="auto"/>
              <w:rPr>
                <w:rFonts w:cs="Arial"/>
              </w:rPr>
            </w:pPr>
            <w:r w:rsidRPr="00B66276">
              <w:rPr>
                <w:rFonts w:cs="Arial"/>
              </w:rPr>
              <w:t>Załącznik nr 2</w:t>
            </w:r>
          </w:p>
        </w:tc>
        <w:tc>
          <w:tcPr>
            <w:tcW w:w="6936" w:type="dxa"/>
          </w:tcPr>
          <w:p w14:paraId="2EB6B3B5" w14:textId="77777777" w:rsidR="00481094" w:rsidRPr="00B66276" w:rsidRDefault="00481094" w:rsidP="00A467DA">
            <w:pPr>
              <w:spacing w:after="0" w:line="240" w:lineRule="auto"/>
              <w:rPr>
                <w:rFonts w:cs="Arial"/>
              </w:rPr>
            </w:pPr>
            <w:r w:rsidRPr="00B66276">
              <w:rPr>
                <w:rFonts w:cs="Arial"/>
              </w:rPr>
              <w:t xml:space="preserve">Wymagania w zakresie </w:t>
            </w:r>
            <w:r w:rsidR="00A467DA" w:rsidRPr="00B66276">
              <w:rPr>
                <w:rFonts w:cs="Arial"/>
              </w:rPr>
              <w:t>Dokumentacji Projektowej</w:t>
            </w:r>
          </w:p>
        </w:tc>
      </w:tr>
      <w:tr w:rsidR="00481094" w:rsidRPr="00B66276" w14:paraId="51AC8D18" w14:textId="77777777" w:rsidTr="003E1F82">
        <w:trPr>
          <w:trHeight w:val="226"/>
        </w:trPr>
        <w:tc>
          <w:tcPr>
            <w:tcW w:w="1788" w:type="dxa"/>
          </w:tcPr>
          <w:p w14:paraId="017B3873" w14:textId="77777777" w:rsidR="00481094" w:rsidRPr="00B66276" w:rsidRDefault="00481094" w:rsidP="00481094">
            <w:pPr>
              <w:spacing w:after="0" w:line="240" w:lineRule="auto"/>
              <w:rPr>
                <w:rFonts w:cs="Arial"/>
              </w:rPr>
            </w:pPr>
            <w:r w:rsidRPr="00B66276">
              <w:rPr>
                <w:rFonts w:cs="Arial"/>
              </w:rPr>
              <w:t>Załącznik nr 3</w:t>
            </w:r>
          </w:p>
        </w:tc>
        <w:tc>
          <w:tcPr>
            <w:tcW w:w="6936" w:type="dxa"/>
          </w:tcPr>
          <w:p w14:paraId="6F314EE5" w14:textId="77777777" w:rsidR="00481094" w:rsidRPr="00B66276" w:rsidRDefault="00481094" w:rsidP="00481094">
            <w:pPr>
              <w:spacing w:after="0" w:line="240" w:lineRule="auto"/>
              <w:rPr>
                <w:rFonts w:cs="Arial"/>
              </w:rPr>
            </w:pPr>
            <w:r w:rsidRPr="00B66276">
              <w:rPr>
                <w:rFonts w:cs="Arial"/>
              </w:rPr>
              <w:t>Zakres rzeczowo – finansowy</w:t>
            </w:r>
          </w:p>
        </w:tc>
      </w:tr>
      <w:tr w:rsidR="00481094" w:rsidRPr="00B66276" w14:paraId="564C2490" w14:textId="77777777" w:rsidTr="003E1F82">
        <w:trPr>
          <w:trHeight w:val="242"/>
        </w:trPr>
        <w:tc>
          <w:tcPr>
            <w:tcW w:w="1788" w:type="dxa"/>
          </w:tcPr>
          <w:p w14:paraId="63ADB84B" w14:textId="77777777" w:rsidR="00481094" w:rsidRPr="00B66276" w:rsidRDefault="00481094" w:rsidP="00481094">
            <w:pPr>
              <w:spacing w:after="0" w:line="240" w:lineRule="auto"/>
              <w:rPr>
                <w:rFonts w:cs="Arial"/>
              </w:rPr>
            </w:pPr>
            <w:r w:rsidRPr="00B66276">
              <w:rPr>
                <w:rFonts w:cs="Arial"/>
              </w:rPr>
              <w:t>Załącznik nr 4a</w:t>
            </w:r>
          </w:p>
        </w:tc>
        <w:tc>
          <w:tcPr>
            <w:tcW w:w="6936" w:type="dxa"/>
          </w:tcPr>
          <w:p w14:paraId="1A8408A3" w14:textId="77777777" w:rsidR="00481094" w:rsidRPr="00B66276" w:rsidRDefault="00481094" w:rsidP="00481094">
            <w:pPr>
              <w:spacing w:after="0" w:line="240" w:lineRule="auto"/>
              <w:rPr>
                <w:rFonts w:cs="Arial"/>
              </w:rPr>
            </w:pPr>
            <w:r w:rsidRPr="00B66276">
              <w:rPr>
                <w:rFonts w:cs="Arial"/>
              </w:rPr>
              <w:t>Szczegółowe zobowiązania i zasady odpowiedzialności Wykonawcy</w:t>
            </w:r>
          </w:p>
        </w:tc>
      </w:tr>
      <w:tr w:rsidR="00481094" w:rsidRPr="00B66276" w14:paraId="2D3B3A7D" w14:textId="77777777" w:rsidTr="003E1F82">
        <w:trPr>
          <w:trHeight w:val="226"/>
        </w:trPr>
        <w:tc>
          <w:tcPr>
            <w:tcW w:w="1788" w:type="dxa"/>
          </w:tcPr>
          <w:p w14:paraId="42238FDD" w14:textId="77777777" w:rsidR="00481094" w:rsidRPr="00B66276" w:rsidRDefault="00481094" w:rsidP="00481094">
            <w:pPr>
              <w:spacing w:after="0" w:line="240" w:lineRule="auto"/>
              <w:rPr>
                <w:rFonts w:cs="Arial"/>
              </w:rPr>
            </w:pPr>
            <w:r w:rsidRPr="00B66276">
              <w:rPr>
                <w:rFonts w:cs="Arial"/>
              </w:rPr>
              <w:t>Załącznik nr 4b</w:t>
            </w:r>
          </w:p>
        </w:tc>
        <w:tc>
          <w:tcPr>
            <w:tcW w:w="6936" w:type="dxa"/>
          </w:tcPr>
          <w:p w14:paraId="6952EC2C" w14:textId="77777777" w:rsidR="00481094" w:rsidRPr="00B66276" w:rsidRDefault="00481094" w:rsidP="00481094">
            <w:pPr>
              <w:spacing w:after="0" w:line="240" w:lineRule="auto"/>
              <w:rPr>
                <w:rFonts w:cs="Arial"/>
              </w:rPr>
            </w:pPr>
            <w:r w:rsidRPr="00B66276">
              <w:rPr>
                <w:rFonts w:cs="Arial"/>
              </w:rPr>
              <w:t>Standard BHP</w:t>
            </w:r>
          </w:p>
        </w:tc>
      </w:tr>
      <w:tr w:rsidR="00481094" w:rsidRPr="00B66276" w14:paraId="4A6BEAFD" w14:textId="77777777" w:rsidTr="003E1F82">
        <w:trPr>
          <w:trHeight w:val="468"/>
        </w:trPr>
        <w:tc>
          <w:tcPr>
            <w:tcW w:w="1788" w:type="dxa"/>
          </w:tcPr>
          <w:p w14:paraId="543F9378" w14:textId="77777777" w:rsidR="00481094" w:rsidRPr="00B66276" w:rsidRDefault="00481094" w:rsidP="00481094">
            <w:pPr>
              <w:spacing w:after="0" w:line="240" w:lineRule="auto"/>
              <w:rPr>
                <w:rFonts w:cs="Arial"/>
              </w:rPr>
            </w:pPr>
            <w:r w:rsidRPr="00B66276">
              <w:rPr>
                <w:rFonts w:cs="Arial"/>
              </w:rPr>
              <w:t>Załącznik nr 4b-1</w:t>
            </w:r>
          </w:p>
        </w:tc>
        <w:tc>
          <w:tcPr>
            <w:tcW w:w="6936" w:type="dxa"/>
          </w:tcPr>
          <w:p w14:paraId="26093611" w14:textId="77777777" w:rsidR="00481094" w:rsidRPr="00B66276" w:rsidRDefault="00481094" w:rsidP="00481094">
            <w:pPr>
              <w:spacing w:after="0" w:line="240" w:lineRule="auto"/>
              <w:rPr>
                <w:rFonts w:cs="Arial"/>
              </w:rPr>
            </w:pPr>
            <w:r w:rsidRPr="00B66276">
              <w:rPr>
                <w:rFonts w:cs="Arial"/>
              </w:rPr>
              <w:t>Karta szkolenia dla Wykonawców i Podwykonawców wykonujących prace na terenie zamkniętym ORLEN OIL</w:t>
            </w:r>
          </w:p>
        </w:tc>
      </w:tr>
      <w:tr w:rsidR="00481094" w:rsidRPr="00B66276" w14:paraId="5F27CBF4" w14:textId="77777777" w:rsidTr="003E1F82">
        <w:trPr>
          <w:trHeight w:val="226"/>
        </w:trPr>
        <w:tc>
          <w:tcPr>
            <w:tcW w:w="1788" w:type="dxa"/>
          </w:tcPr>
          <w:p w14:paraId="2922CA52" w14:textId="77777777" w:rsidR="00481094" w:rsidRPr="00B66276" w:rsidRDefault="00481094" w:rsidP="00481094">
            <w:pPr>
              <w:spacing w:after="0" w:line="240" w:lineRule="auto"/>
              <w:rPr>
                <w:rFonts w:cs="Arial"/>
              </w:rPr>
            </w:pPr>
            <w:r w:rsidRPr="00B66276">
              <w:rPr>
                <w:rFonts w:cs="Arial"/>
              </w:rPr>
              <w:t>Załącznik 4b-2</w:t>
            </w:r>
          </w:p>
        </w:tc>
        <w:tc>
          <w:tcPr>
            <w:tcW w:w="6936" w:type="dxa"/>
          </w:tcPr>
          <w:p w14:paraId="36B88089" w14:textId="77777777" w:rsidR="00481094" w:rsidRPr="00B66276" w:rsidRDefault="00481094" w:rsidP="00481094">
            <w:pPr>
              <w:spacing w:after="0" w:line="240" w:lineRule="auto"/>
              <w:rPr>
                <w:rFonts w:cs="Arial"/>
              </w:rPr>
            </w:pPr>
            <w:r w:rsidRPr="00B66276">
              <w:rPr>
                <w:rFonts w:cs="Arial"/>
              </w:rPr>
              <w:t>Wzór zawiadomienia o zdarzeniu wypadkowym</w:t>
            </w:r>
          </w:p>
        </w:tc>
      </w:tr>
      <w:tr w:rsidR="00481094" w:rsidRPr="00B66276" w14:paraId="64A3F90C" w14:textId="77777777" w:rsidTr="003E1F82">
        <w:trPr>
          <w:trHeight w:val="242"/>
        </w:trPr>
        <w:tc>
          <w:tcPr>
            <w:tcW w:w="1788" w:type="dxa"/>
          </w:tcPr>
          <w:p w14:paraId="14C834B9" w14:textId="77777777" w:rsidR="00481094" w:rsidRPr="00B66276" w:rsidRDefault="00481094" w:rsidP="00481094">
            <w:pPr>
              <w:spacing w:after="0" w:line="240" w:lineRule="auto"/>
              <w:rPr>
                <w:rFonts w:cs="Arial"/>
              </w:rPr>
            </w:pPr>
            <w:r w:rsidRPr="00B66276">
              <w:rPr>
                <w:rFonts w:cs="Arial"/>
              </w:rPr>
              <w:t>Załącznik nr 4c</w:t>
            </w:r>
          </w:p>
        </w:tc>
        <w:tc>
          <w:tcPr>
            <w:tcW w:w="6936" w:type="dxa"/>
          </w:tcPr>
          <w:p w14:paraId="5F9B51F4" w14:textId="77777777" w:rsidR="00481094" w:rsidRPr="00B66276" w:rsidRDefault="00481094" w:rsidP="00481094">
            <w:pPr>
              <w:spacing w:after="0" w:line="240" w:lineRule="auto"/>
              <w:rPr>
                <w:rFonts w:cs="Arial"/>
              </w:rPr>
            </w:pPr>
            <w:r w:rsidRPr="00B66276">
              <w:rPr>
                <w:rFonts w:cs="Arial"/>
              </w:rPr>
              <w:t>Standard Środowiskowy dla Wykonawców i Podwykonawców</w:t>
            </w:r>
          </w:p>
        </w:tc>
      </w:tr>
      <w:tr w:rsidR="00481094" w:rsidRPr="00B66276" w14:paraId="71A5E3D7" w14:textId="77777777" w:rsidTr="003E1F82">
        <w:trPr>
          <w:trHeight w:val="468"/>
        </w:trPr>
        <w:tc>
          <w:tcPr>
            <w:tcW w:w="1788" w:type="dxa"/>
          </w:tcPr>
          <w:p w14:paraId="0196216C" w14:textId="77777777" w:rsidR="00481094" w:rsidRPr="00B66276" w:rsidRDefault="00481094" w:rsidP="00481094">
            <w:pPr>
              <w:spacing w:after="0" w:line="240" w:lineRule="auto"/>
              <w:rPr>
                <w:rFonts w:cs="Arial"/>
              </w:rPr>
            </w:pPr>
            <w:r w:rsidRPr="00B66276">
              <w:rPr>
                <w:rFonts w:cs="Arial"/>
              </w:rPr>
              <w:t>Załącznik nr 4d</w:t>
            </w:r>
          </w:p>
        </w:tc>
        <w:tc>
          <w:tcPr>
            <w:tcW w:w="6936" w:type="dxa"/>
          </w:tcPr>
          <w:p w14:paraId="778CDA76" w14:textId="77777777" w:rsidR="00481094" w:rsidRPr="00B66276" w:rsidRDefault="00481094" w:rsidP="00481094">
            <w:pPr>
              <w:spacing w:after="0" w:line="240" w:lineRule="auto"/>
              <w:rPr>
                <w:rFonts w:cs="Arial"/>
              </w:rPr>
            </w:pPr>
            <w:r w:rsidRPr="00B66276">
              <w:rPr>
                <w:rFonts w:cs="Arial"/>
              </w:rPr>
              <w:t>Taryfikator kar pieniężnych za naruszenie zasad w zakresie BHP, ppoż. lub bezpieczeństwa procesowego</w:t>
            </w:r>
          </w:p>
        </w:tc>
      </w:tr>
      <w:tr w:rsidR="00481094" w:rsidRPr="00B66276" w14:paraId="507CDB7C" w14:textId="77777777" w:rsidTr="003E1F82">
        <w:trPr>
          <w:trHeight w:val="226"/>
        </w:trPr>
        <w:tc>
          <w:tcPr>
            <w:tcW w:w="1788" w:type="dxa"/>
          </w:tcPr>
          <w:p w14:paraId="0422A7F8" w14:textId="77777777" w:rsidR="00481094" w:rsidRPr="00B66276" w:rsidRDefault="00481094" w:rsidP="00481094">
            <w:pPr>
              <w:spacing w:after="0" w:line="240" w:lineRule="auto"/>
              <w:rPr>
                <w:rFonts w:cs="Arial"/>
              </w:rPr>
            </w:pPr>
            <w:r w:rsidRPr="00B66276">
              <w:rPr>
                <w:rFonts w:cs="Arial"/>
              </w:rPr>
              <w:t>Załącznik nr 5</w:t>
            </w:r>
          </w:p>
        </w:tc>
        <w:tc>
          <w:tcPr>
            <w:tcW w:w="6936" w:type="dxa"/>
          </w:tcPr>
          <w:p w14:paraId="4092881F" w14:textId="77777777" w:rsidR="00481094" w:rsidRPr="00B66276" w:rsidRDefault="00481094" w:rsidP="00481094">
            <w:pPr>
              <w:spacing w:after="0" w:line="240" w:lineRule="auto"/>
              <w:rPr>
                <w:rFonts w:cs="Arial"/>
              </w:rPr>
            </w:pPr>
            <w:r w:rsidRPr="00B66276">
              <w:rPr>
                <w:rFonts w:cs="Arial"/>
              </w:rPr>
              <w:t>Zobowiązania Zamawiającego</w:t>
            </w:r>
          </w:p>
        </w:tc>
      </w:tr>
      <w:tr w:rsidR="00481094" w:rsidRPr="00B66276" w14:paraId="30637FAE" w14:textId="77777777" w:rsidTr="003E1F82">
        <w:trPr>
          <w:trHeight w:val="226"/>
        </w:trPr>
        <w:tc>
          <w:tcPr>
            <w:tcW w:w="1788" w:type="dxa"/>
          </w:tcPr>
          <w:p w14:paraId="60FD1629" w14:textId="77777777" w:rsidR="00481094" w:rsidRPr="00B66276" w:rsidRDefault="00481094" w:rsidP="00481094">
            <w:pPr>
              <w:spacing w:after="0" w:line="240" w:lineRule="auto"/>
              <w:rPr>
                <w:rFonts w:cs="Arial"/>
              </w:rPr>
            </w:pPr>
            <w:r w:rsidRPr="00B66276">
              <w:rPr>
                <w:rFonts w:cs="Arial"/>
              </w:rPr>
              <w:t>Załącznik nr 6</w:t>
            </w:r>
          </w:p>
        </w:tc>
        <w:tc>
          <w:tcPr>
            <w:tcW w:w="6936" w:type="dxa"/>
          </w:tcPr>
          <w:p w14:paraId="6848153C" w14:textId="77777777" w:rsidR="00481094" w:rsidRPr="00B66276" w:rsidRDefault="00481094" w:rsidP="00481094">
            <w:pPr>
              <w:spacing w:after="0" w:line="240" w:lineRule="auto"/>
              <w:rPr>
                <w:rFonts w:cs="Arial"/>
              </w:rPr>
            </w:pPr>
            <w:r w:rsidRPr="00B66276">
              <w:rPr>
                <w:rFonts w:cs="Arial"/>
              </w:rPr>
              <w:t>Harmonogram</w:t>
            </w:r>
          </w:p>
        </w:tc>
      </w:tr>
      <w:tr w:rsidR="00481094" w:rsidRPr="00B66276" w14:paraId="46BC61EB" w14:textId="77777777" w:rsidTr="003E1F82">
        <w:trPr>
          <w:trHeight w:val="242"/>
        </w:trPr>
        <w:tc>
          <w:tcPr>
            <w:tcW w:w="1788" w:type="dxa"/>
          </w:tcPr>
          <w:p w14:paraId="74260ABA" w14:textId="77777777" w:rsidR="00481094" w:rsidRPr="00B66276" w:rsidRDefault="00481094" w:rsidP="00481094">
            <w:pPr>
              <w:spacing w:after="0" w:line="240" w:lineRule="auto"/>
              <w:rPr>
                <w:rFonts w:cs="Arial"/>
              </w:rPr>
            </w:pPr>
            <w:r w:rsidRPr="00B66276">
              <w:rPr>
                <w:rFonts w:cs="Arial"/>
              </w:rPr>
              <w:lastRenderedPageBreak/>
              <w:t>Załącznik nr 7</w:t>
            </w:r>
          </w:p>
        </w:tc>
        <w:tc>
          <w:tcPr>
            <w:tcW w:w="6936" w:type="dxa"/>
          </w:tcPr>
          <w:p w14:paraId="72767D93" w14:textId="77777777" w:rsidR="00481094" w:rsidRPr="00B66276" w:rsidRDefault="00481094" w:rsidP="00481094">
            <w:pPr>
              <w:spacing w:after="0" w:line="240" w:lineRule="auto"/>
              <w:rPr>
                <w:rFonts w:cs="Arial"/>
              </w:rPr>
            </w:pPr>
            <w:r w:rsidRPr="00B66276">
              <w:rPr>
                <w:rFonts w:cs="Arial"/>
              </w:rPr>
              <w:t>Warunki świadczenia Opieki Serwisowej w okresie Gwarancji</w:t>
            </w:r>
          </w:p>
        </w:tc>
      </w:tr>
      <w:tr w:rsidR="00481094" w:rsidRPr="00B66276" w14:paraId="6B6E88C6" w14:textId="77777777" w:rsidTr="003E1F82">
        <w:trPr>
          <w:trHeight w:val="226"/>
        </w:trPr>
        <w:tc>
          <w:tcPr>
            <w:tcW w:w="1788" w:type="dxa"/>
          </w:tcPr>
          <w:p w14:paraId="44055567" w14:textId="77777777" w:rsidR="00481094" w:rsidRPr="00B66276" w:rsidRDefault="00481094" w:rsidP="0027196C">
            <w:pPr>
              <w:spacing w:after="0" w:line="240" w:lineRule="auto"/>
              <w:rPr>
                <w:rFonts w:cs="Arial"/>
              </w:rPr>
            </w:pPr>
            <w:r w:rsidRPr="00B66276">
              <w:rPr>
                <w:rFonts w:cs="Arial"/>
              </w:rPr>
              <w:t xml:space="preserve">Załącznik nr </w:t>
            </w:r>
            <w:r w:rsidR="0027196C" w:rsidRPr="00B66276">
              <w:rPr>
                <w:rFonts w:cs="Arial"/>
              </w:rPr>
              <w:t>8</w:t>
            </w:r>
          </w:p>
        </w:tc>
        <w:tc>
          <w:tcPr>
            <w:tcW w:w="6936" w:type="dxa"/>
          </w:tcPr>
          <w:p w14:paraId="1BAA32E0" w14:textId="77777777" w:rsidR="00481094" w:rsidRPr="00B66276" w:rsidRDefault="00481094" w:rsidP="00481094">
            <w:pPr>
              <w:spacing w:after="0" w:line="240" w:lineRule="auto"/>
              <w:rPr>
                <w:rFonts w:cs="Arial"/>
              </w:rPr>
            </w:pPr>
            <w:r w:rsidRPr="00B66276">
              <w:rPr>
                <w:rFonts w:cs="Arial"/>
              </w:rPr>
              <w:t>Aktualna Polisa OC Wykonawcy</w:t>
            </w:r>
          </w:p>
        </w:tc>
      </w:tr>
      <w:tr w:rsidR="00481094" w:rsidRPr="00B66276" w14:paraId="40C21C04" w14:textId="77777777" w:rsidTr="003E1F82">
        <w:trPr>
          <w:trHeight w:val="226"/>
        </w:trPr>
        <w:tc>
          <w:tcPr>
            <w:tcW w:w="1788" w:type="dxa"/>
          </w:tcPr>
          <w:p w14:paraId="0A820620" w14:textId="77777777" w:rsidR="00481094" w:rsidRPr="00B66276" w:rsidRDefault="00481094" w:rsidP="0027196C">
            <w:pPr>
              <w:spacing w:after="0" w:line="240" w:lineRule="auto"/>
              <w:rPr>
                <w:rFonts w:cs="Arial"/>
              </w:rPr>
            </w:pPr>
            <w:r w:rsidRPr="00B66276">
              <w:rPr>
                <w:rFonts w:cs="Arial"/>
              </w:rPr>
              <w:t xml:space="preserve">Załącznik nr </w:t>
            </w:r>
            <w:r w:rsidR="0027196C" w:rsidRPr="00B66276">
              <w:rPr>
                <w:rFonts w:cs="Arial"/>
              </w:rPr>
              <w:t>9a</w:t>
            </w:r>
          </w:p>
        </w:tc>
        <w:tc>
          <w:tcPr>
            <w:tcW w:w="6936" w:type="dxa"/>
          </w:tcPr>
          <w:p w14:paraId="3931A635" w14:textId="77777777" w:rsidR="00481094" w:rsidRPr="00B66276" w:rsidRDefault="00481094" w:rsidP="00481094">
            <w:pPr>
              <w:spacing w:after="0" w:line="240" w:lineRule="auto"/>
              <w:rPr>
                <w:rFonts w:cs="Arial"/>
              </w:rPr>
            </w:pPr>
            <w:r w:rsidRPr="00B66276">
              <w:rPr>
                <w:rFonts w:cs="Arial"/>
              </w:rPr>
              <w:t>Wzór Oświadczenie Podwykonawcy</w:t>
            </w:r>
          </w:p>
        </w:tc>
      </w:tr>
      <w:tr w:rsidR="00481094" w:rsidRPr="00B66276" w14:paraId="0CFAB0FB" w14:textId="77777777" w:rsidTr="003E1F82">
        <w:trPr>
          <w:trHeight w:val="242"/>
        </w:trPr>
        <w:tc>
          <w:tcPr>
            <w:tcW w:w="1788" w:type="dxa"/>
          </w:tcPr>
          <w:p w14:paraId="71B99A58" w14:textId="77777777" w:rsidR="00481094" w:rsidRPr="00B66276" w:rsidRDefault="00481094" w:rsidP="0027196C">
            <w:pPr>
              <w:spacing w:after="0" w:line="240" w:lineRule="auto"/>
              <w:rPr>
                <w:rFonts w:cs="Arial"/>
              </w:rPr>
            </w:pPr>
            <w:r w:rsidRPr="00B66276">
              <w:rPr>
                <w:rFonts w:cs="Arial"/>
              </w:rPr>
              <w:t xml:space="preserve">Załącznik nr </w:t>
            </w:r>
            <w:r w:rsidR="0027196C" w:rsidRPr="00B66276">
              <w:rPr>
                <w:rFonts w:cs="Arial"/>
              </w:rPr>
              <w:t>9b</w:t>
            </w:r>
          </w:p>
        </w:tc>
        <w:tc>
          <w:tcPr>
            <w:tcW w:w="6936" w:type="dxa"/>
          </w:tcPr>
          <w:p w14:paraId="78631A73" w14:textId="77777777" w:rsidR="00481094" w:rsidRPr="00B66276" w:rsidRDefault="00481094" w:rsidP="00481094">
            <w:pPr>
              <w:spacing w:after="0" w:line="240" w:lineRule="auto"/>
              <w:rPr>
                <w:rFonts w:cs="Arial"/>
              </w:rPr>
            </w:pPr>
            <w:r w:rsidRPr="00B66276">
              <w:rPr>
                <w:rFonts w:cs="Arial"/>
              </w:rPr>
              <w:t>Wzór Oświadczenia końcowego Wykonawcy</w:t>
            </w:r>
          </w:p>
        </w:tc>
      </w:tr>
      <w:tr w:rsidR="00481094" w:rsidRPr="00B66276" w14:paraId="0B12AB82" w14:textId="77777777" w:rsidTr="003E1F82">
        <w:trPr>
          <w:trHeight w:val="226"/>
        </w:trPr>
        <w:tc>
          <w:tcPr>
            <w:tcW w:w="1788" w:type="dxa"/>
          </w:tcPr>
          <w:p w14:paraId="086442C3" w14:textId="77777777" w:rsidR="00481094" w:rsidRPr="00B66276" w:rsidRDefault="00481094" w:rsidP="0027196C">
            <w:pPr>
              <w:spacing w:after="0" w:line="240" w:lineRule="auto"/>
              <w:rPr>
                <w:rFonts w:cs="Arial"/>
              </w:rPr>
            </w:pPr>
            <w:r w:rsidRPr="00B66276">
              <w:rPr>
                <w:rFonts w:cs="Arial"/>
              </w:rPr>
              <w:t xml:space="preserve">Załącznik nr </w:t>
            </w:r>
            <w:r w:rsidR="0027196C" w:rsidRPr="00B66276">
              <w:rPr>
                <w:rFonts w:cs="Arial"/>
              </w:rPr>
              <w:t>10</w:t>
            </w:r>
          </w:p>
        </w:tc>
        <w:tc>
          <w:tcPr>
            <w:tcW w:w="6936" w:type="dxa"/>
          </w:tcPr>
          <w:p w14:paraId="0961E173" w14:textId="77777777" w:rsidR="00481094" w:rsidRPr="00B66276" w:rsidDel="00031356" w:rsidRDefault="00481094" w:rsidP="00481094">
            <w:pPr>
              <w:spacing w:after="0" w:line="240" w:lineRule="auto"/>
              <w:rPr>
                <w:rFonts w:cs="Arial"/>
              </w:rPr>
            </w:pPr>
            <w:r w:rsidRPr="00B66276">
              <w:rPr>
                <w:rFonts w:cs="Arial"/>
              </w:rPr>
              <w:t>Klauzula MAR</w:t>
            </w:r>
          </w:p>
        </w:tc>
      </w:tr>
      <w:tr w:rsidR="00481094" w:rsidRPr="00B66276" w14:paraId="08B53ED9" w14:textId="77777777" w:rsidTr="003E1F82">
        <w:trPr>
          <w:trHeight w:val="226"/>
        </w:trPr>
        <w:tc>
          <w:tcPr>
            <w:tcW w:w="1788" w:type="dxa"/>
          </w:tcPr>
          <w:p w14:paraId="664A4C94" w14:textId="77777777" w:rsidR="00481094" w:rsidRPr="00B66276" w:rsidRDefault="00481094" w:rsidP="0027196C">
            <w:pPr>
              <w:spacing w:after="0" w:line="240" w:lineRule="auto"/>
              <w:rPr>
                <w:rFonts w:cs="Arial"/>
              </w:rPr>
            </w:pPr>
            <w:r w:rsidRPr="00B66276">
              <w:rPr>
                <w:rFonts w:cs="Arial"/>
              </w:rPr>
              <w:t xml:space="preserve">Załącznik nr </w:t>
            </w:r>
            <w:r w:rsidR="0027196C" w:rsidRPr="00B66276">
              <w:rPr>
                <w:rFonts w:cs="Arial"/>
              </w:rPr>
              <w:t>11</w:t>
            </w:r>
          </w:p>
        </w:tc>
        <w:tc>
          <w:tcPr>
            <w:tcW w:w="6936" w:type="dxa"/>
          </w:tcPr>
          <w:p w14:paraId="4B68A601" w14:textId="77777777" w:rsidR="00481094" w:rsidRPr="00B66276" w:rsidRDefault="00481094" w:rsidP="00481094">
            <w:pPr>
              <w:spacing w:after="0" w:line="240" w:lineRule="auto"/>
              <w:rPr>
                <w:rFonts w:cs="Arial"/>
              </w:rPr>
            </w:pPr>
            <w:r w:rsidRPr="00B66276">
              <w:rPr>
                <w:rFonts w:cs="Arial"/>
              </w:rPr>
              <w:t>Klauzula antykorupcyjna</w:t>
            </w:r>
          </w:p>
        </w:tc>
      </w:tr>
      <w:tr w:rsidR="00481094" w:rsidRPr="00B66276" w14:paraId="6790290C" w14:textId="77777777" w:rsidTr="003E1F82">
        <w:trPr>
          <w:trHeight w:val="242"/>
        </w:trPr>
        <w:tc>
          <w:tcPr>
            <w:tcW w:w="1788" w:type="dxa"/>
          </w:tcPr>
          <w:p w14:paraId="2C38AD13" w14:textId="77777777" w:rsidR="00481094" w:rsidRPr="00B66276" w:rsidRDefault="004873C7" w:rsidP="0027196C">
            <w:pPr>
              <w:spacing w:after="0" w:line="240" w:lineRule="auto"/>
              <w:rPr>
                <w:rFonts w:cs="Arial"/>
              </w:rPr>
            </w:pPr>
            <w:r w:rsidRPr="00B66276">
              <w:rPr>
                <w:rFonts w:cs="Arial"/>
              </w:rPr>
              <w:t xml:space="preserve">Załącznik nr </w:t>
            </w:r>
            <w:r w:rsidR="0027196C" w:rsidRPr="00B66276">
              <w:rPr>
                <w:rFonts w:cs="Arial"/>
              </w:rPr>
              <w:t>12</w:t>
            </w:r>
          </w:p>
        </w:tc>
        <w:tc>
          <w:tcPr>
            <w:tcW w:w="6936" w:type="dxa"/>
          </w:tcPr>
          <w:p w14:paraId="15548C1E" w14:textId="77777777" w:rsidR="00481094" w:rsidRPr="00B66276" w:rsidRDefault="00481094" w:rsidP="00481094">
            <w:pPr>
              <w:spacing w:after="0" w:line="240" w:lineRule="auto"/>
              <w:rPr>
                <w:rFonts w:cs="Arial"/>
              </w:rPr>
            </w:pPr>
            <w:r w:rsidRPr="00B66276">
              <w:rPr>
                <w:rFonts w:cs="Arial"/>
              </w:rPr>
              <w:t>Klauzula sankcyjna</w:t>
            </w:r>
          </w:p>
        </w:tc>
      </w:tr>
      <w:tr w:rsidR="0027196C" w:rsidRPr="00B66276" w14:paraId="56780BA9" w14:textId="77777777" w:rsidTr="003E1F82">
        <w:trPr>
          <w:trHeight w:val="226"/>
        </w:trPr>
        <w:tc>
          <w:tcPr>
            <w:tcW w:w="1788" w:type="dxa"/>
          </w:tcPr>
          <w:p w14:paraId="20839C82" w14:textId="77777777" w:rsidR="0027196C" w:rsidRPr="00B66276" w:rsidRDefault="0027196C" w:rsidP="0027196C">
            <w:pPr>
              <w:spacing w:after="0" w:line="240" w:lineRule="auto"/>
              <w:rPr>
                <w:rFonts w:cs="Arial"/>
              </w:rPr>
            </w:pPr>
            <w:r w:rsidRPr="00B66276">
              <w:rPr>
                <w:rFonts w:cs="Arial"/>
              </w:rPr>
              <w:t>Załącznik nr 13</w:t>
            </w:r>
          </w:p>
        </w:tc>
        <w:tc>
          <w:tcPr>
            <w:tcW w:w="6936" w:type="dxa"/>
          </w:tcPr>
          <w:p w14:paraId="7417F752" w14:textId="77777777" w:rsidR="0027196C" w:rsidRPr="00B66276" w:rsidRDefault="0027196C" w:rsidP="00481094">
            <w:pPr>
              <w:spacing w:after="0" w:line="240" w:lineRule="auto"/>
              <w:rPr>
                <w:rFonts w:cs="Arial"/>
              </w:rPr>
            </w:pPr>
            <w:r w:rsidRPr="00B66276">
              <w:rPr>
                <w:rFonts w:cs="Arial"/>
              </w:rPr>
              <w:t>Porozumienie w sprawie przesyłania faktur w formie elektronicznej</w:t>
            </w:r>
          </w:p>
        </w:tc>
      </w:tr>
      <w:tr w:rsidR="0027196C" w:rsidRPr="00B66276" w14:paraId="754DA69B" w14:textId="77777777" w:rsidTr="003E1F82">
        <w:trPr>
          <w:trHeight w:val="226"/>
        </w:trPr>
        <w:tc>
          <w:tcPr>
            <w:tcW w:w="1788" w:type="dxa"/>
          </w:tcPr>
          <w:p w14:paraId="56642A6F" w14:textId="77777777" w:rsidR="0027196C" w:rsidRPr="00B66276" w:rsidRDefault="0027196C" w:rsidP="003E1F82">
            <w:pPr>
              <w:spacing w:after="0" w:line="240" w:lineRule="auto"/>
              <w:rPr>
                <w:rFonts w:cs="Arial"/>
              </w:rPr>
            </w:pPr>
            <w:r w:rsidRPr="00B66276">
              <w:rPr>
                <w:rFonts w:cs="Arial"/>
              </w:rPr>
              <w:t>Załącznik nr 14</w:t>
            </w:r>
          </w:p>
        </w:tc>
        <w:tc>
          <w:tcPr>
            <w:tcW w:w="6936" w:type="dxa"/>
          </w:tcPr>
          <w:p w14:paraId="5BBCCE92" w14:textId="77777777" w:rsidR="0027196C" w:rsidRPr="00B66276" w:rsidRDefault="0027196C" w:rsidP="003E1F82">
            <w:pPr>
              <w:spacing w:after="0" w:line="240" w:lineRule="auto"/>
              <w:rPr>
                <w:rFonts w:cs="Arial"/>
              </w:rPr>
            </w:pPr>
            <w:r w:rsidRPr="00B66276">
              <w:rPr>
                <w:rFonts w:cs="Arial"/>
              </w:rPr>
              <w:t>Wzór zestawienia odpadów powstałych podczas realizacji Umowy</w:t>
            </w:r>
          </w:p>
        </w:tc>
      </w:tr>
    </w:tbl>
    <w:p w14:paraId="3EFD73E8" w14:textId="77777777" w:rsidR="00142519" w:rsidRPr="003E1F82" w:rsidRDefault="00142519" w:rsidP="003E1F82">
      <w:pPr>
        <w:tabs>
          <w:tab w:val="left" w:pos="-720"/>
        </w:tabs>
        <w:spacing w:after="0" w:line="240" w:lineRule="auto"/>
        <w:jc w:val="both"/>
        <w:rPr>
          <w:rFonts w:cs="Arial"/>
        </w:rPr>
      </w:pPr>
    </w:p>
    <w:p w14:paraId="1C545ED4" w14:textId="77777777" w:rsidR="00142519" w:rsidRDefault="00481094">
      <w:pPr>
        <w:pStyle w:val="Akapitzlist"/>
        <w:numPr>
          <w:ilvl w:val="0"/>
          <w:numId w:val="65"/>
        </w:numPr>
        <w:tabs>
          <w:tab w:val="left" w:pos="-720"/>
        </w:tabs>
        <w:jc w:val="both"/>
        <w:rPr>
          <w:rFonts w:ascii="Arial" w:hAnsi="Arial" w:cs="Arial"/>
          <w:sz w:val="20"/>
          <w:szCs w:val="20"/>
        </w:rPr>
      </w:pPr>
      <w:r w:rsidRPr="00B66276">
        <w:rPr>
          <w:rFonts w:ascii="Arial" w:hAnsi="Arial" w:cs="Arial"/>
          <w:sz w:val="20"/>
          <w:szCs w:val="20"/>
        </w:rPr>
        <w:t>Umowa oraz wyżej podane Załączniki należy czytać łącznie, jako integralną całość, oraz uważać ich postanowienia za wzajemnie się uzupełniające i wyjaśniające.</w:t>
      </w:r>
    </w:p>
    <w:p w14:paraId="6BC6B2CB" w14:textId="77777777" w:rsidR="003E1F82" w:rsidRPr="003E1F82" w:rsidRDefault="003E1F82" w:rsidP="003E1F82">
      <w:pPr>
        <w:tabs>
          <w:tab w:val="left" w:pos="-720"/>
        </w:tabs>
        <w:jc w:val="both"/>
        <w:rPr>
          <w:rFonts w:cs="Arial"/>
        </w:rPr>
      </w:pPr>
    </w:p>
    <w:p w14:paraId="40C61666" w14:textId="77777777" w:rsidR="00142519" w:rsidRDefault="00142519" w:rsidP="00481094">
      <w:pPr>
        <w:spacing w:after="0" w:line="240" w:lineRule="auto"/>
        <w:ind w:left="360"/>
        <w:jc w:val="both"/>
        <w:rPr>
          <w:rFonts w:cs="Arial"/>
          <w:bCs/>
        </w:rPr>
      </w:pPr>
    </w:p>
    <w:p w14:paraId="51C297DE" w14:textId="77777777" w:rsidR="008F69B1" w:rsidRDefault="008F69B1" w:rsidP="00481094">
      <w:pPr>
        <w:spacing w:after="0" w:line="240" w:lineRule="auto"/>
        <w:ind w:left="360"/>
        <w:jc w:val="both"/>
        <w:rPr>
          <w:rFonts w:cs="Arial"/>
          <w:bCs/>
        </w:rPr>
      </w:pPr>
    </w:p>
    <w:p w14:paraId="57AF010C" w14:textId="77777777" w:rsidR="008F69B1" w:rsidRDefault="008F69B1" w:rsidP="00481094">
      <w:pPr>
        <w:spacing w:after="0" w:line="240" w:lineRule="auto"/>
        <w:ind w:left="360"/>
        <w:jc w:val="both"/>
        <w:rPr>
          <w:rFonts w:cs="Arial"/>
          <w:bCs/>
        </w:rPr>
      </w:pPr>
    </w:p>
    <w:p w14:paraId="740320A6" w14:textId="77777777" w:rsidR="004172D8" w:rsidRDefault="004172D8" w:rsidP="00481094">
      <w:pPr>
        <w:spacing w:after="0" w:line="240" w:lineRule="auto"/>
        <w:ind w:left="360"/>
        <w:jc w:val="both"/>
        <w:rPr>
          <w:rFonts w:cs="Arial"/>
          <w:bCs/>
        </w:rPr>
      </w:pPr>
    </w:p>
    <w:p w14:paraId="0A561C40" w14:textId="77777777" w:rsidR="003E1F82" w:rsidRPr="00B66276" w:rsidRDefault="003E1F82"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B66276" w14:paraId="240D23C7" w14:textId="77777777" w:rsidTr="00481094">
        <w:tc>
          <w:tcPr>
            <w:tcW w:w="3113" w:type="dxa"/>
            <w:tcBorders>
              <w:bottom w:val="dashSmallGap" w:sz="8" w:space="0" w:color="000000"/>
            </w:tcBorders>
          </w:tcPr>
          <w:p w14:paraId="24868AE2" w14:textId="77777777" w:rsidR="00481094" w:rsidRPr="00B66276" w:rsidRDefault="00481094" w:rsidP="00481094">
            <w:pPr>
              <w:widowControl w:val="0"/>
              <w:autoSpaceDE w:val="0"/>
              <w:snapToGrid w:val="0"/>
              <w:spacing w:line="240" w:lineRule="auto"/>
              <w:jc w:val="both"/>
              <w:rPr>
                <w:rFonts w:cs="Arial"/>
              </w:rPr>
            </w:pPr>
          </w:p>
        </w:tc>
        <w:tc>
          <w:tcPr>
            <w:tcW w:w="3062" w:type="dxa"/>
          </w:tcPr>
          <w:p w14:paraId="588ACC74" w14:textId="77777777" w:rsidR="00481094" w:rsidRPr="00B66276"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5FD25B80" w14:textId="77777777" w:rsidR="00481094" w:rsidRPr="00B66276" w:rsidRDefault="00481094" w:rsidP="00481094">
            <w:pPr>
              <w:widowControl w:val="0"/>
              <w:autoSpaceDE w:val="0"/>
              <w:snapToGrid w:val="0"/>
              <w:spacing w:line="240" w:lineRule="auto"/>
              <w:jc w:val="both"/>
              <w:rPr>
                <w:rFonts w:cs="Arial"/>
              </w:rPr>
            </w:pPr>
          </w:p>
        </w:tc>
      </w:tr>
      <w:tr w:rsidR="00481094" w:rsidRPr="00B66276" w14:paraId="5E140520" w14:textId="77777777" w:rsidTr="00481094">
        <w:tc>
          <w:tcPr>
            <w:tcW w:w="3113" w:type="dxa"/>
            <w:tcBorders>
              <w:top w:val="dashSmallGap" w:sz="8" w:space="0" w:color="000000"/>
            </w:tcBorders>
          </w:tcPr>
          <w:p w14:paraId="272260D0" w14:textId="77777777" w:rsidR="00481094" w:rsidRPr="00B66276" w:rsidRDefault="00481094" w:rsidP="00481094">
            <w:pPr>
              <w:widowControl w:val="0"/>
              <w:autoSpaceDE w:val="0"/>
              <w:spacing w:line="240" w:lineRule="auto"/>
              <w:jc w:val="center"/>
              <w:rPr>
                <w:rFonts w:cs="Arial"/>
              </w:rPr>
            </w:pPr>
            <w:r w:rsidRPr="00B66276">
              <w:rPr>
                <w:rFonts w:cs="Arial"/>
                <w:b/>
                <w:color w:val="000000"/>
              </w:rPr>
              <w:t>ZAMAWIAJĄCY</w:t>
            </w:r>
          </w:p>
        </w:tc>
        <w:tc>
          <w:tcPr>
            <w:tcW w:w="3062" w:type="dxa"/>
          </w:tcPr>
          <w:p w14:paraId="6CE8C508" w14:textId="77777777" w:rsidR="00481094" w:rsidRPr="00B66276"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38DBA9F6" w14:textId="77777777" w:rsidR="00481094" w:rsidRPr="00B66276" w:rsidRDefault="00481094" w:rsidP="00481094">
            <w:pPr>
              <w:widowControl w:val="0"/>
              <w:autoSpaceDE w:val="0"/>
              <w:spacing w:line="240" w:lineRule="auto"/>
              <w:jc w:val="center"/>
              <w:rPr>
                <w:rFonts w:cs="Arial"/>
              </w:rPr>
            </w:pPr>
            <w:r w:rsidRPr="00B66276">
              <w:rPr>
                <w:rFonts w:cs="Arial"/>
                <w:b/>
                <w:color w:val="000000"/>
              </w:rPr>
              <w:t>WYKONAWCA</w:t>
            </w:r>
          </w:p>
        </w:tc>
      </w:tr>
    </w:tbl>
    <w:p w14:paraId="411596C2" w14:textId="77777777" w:rsidR="00481094" w:rsidRPr="00B66276" w:rsidRDefault="00F95133" w:rsidP="00F95133">
      <w:pPr>
        <w:pStyle w:val="Nagwek2"/>
        <w:rPr>
          <w:szCs w:val="20"/>
        </w:rPr>
      </w:pPr>
      <w:bookmarkStart w:id="103" w:name="_Toc65498621"/>
      <w:bookmarkStart w:id="104" w:name="_Toc65498666"/>
      <w:bookmarkStart w:id="105" w:name="_Toc167795046"/>
      <w:r w:rsidRPr="00B66276">
        <w:rPr>
          <w:szCs w:val="20"/>
        </w:rPr>
        <w:lastRenderedPageBreak/>
        <w:t>Załącznik nr 1</w:t>
      </w:r>
      <w:r w:rsidRPr="00B66276">
        <w:rPr>
          <w:szCs w:val="20"/>
        </w:rPr>
        <w:br/>
      </w:r>
      <w:r w:rsidR="00481094" w:rsidRPr="00B66276">
        <w:rPr>
          <w:szCs w:val="20"/>
        </w:rPr>
        <w:t>Przedmiot Umowy</w:t>
      </w:r>
      <w:bookmarkEnd w:id="103"/>
      <w:bookmarkEnd w:id="104"/>
      <w:bookmarkEnd w:id="105"/>
    </w:p>
    <w:p w14:paraId="37551C48" w14:textId="77777777" w:rsidR="00953631" w:rsidRPr="003D71D5" w:rsidRDefault="00953631">
      <w:pPr>
        <w:numPr>
          <w:ilvl w:val="0"/>
          <w:numId w:val="91"/>
        </w:numPr>
        <w:suppressAutoHyphens w:val="0"/>
        <w:spacing w:before="360" w:after="240" w:line="240" w:lineRule="auto"/>
        <w:ind w:left="357" w:hanging="357"/>
        <w:rPr>
          <w:rFonts w:cs="Arial"/>
          <w:b/>
          <w:u w:val="single"/>
        </w:rPr>
      </w:pPr>
      <w:r w:rsidRPr="003D71D5">
        <w:rPr>
          <w:rFonts w:cs="Arial"/>
          <w:b/>
          <w:u w:val="single"/>
        </w:rPr>
        <w:t>Wstęp</w:t>
      </w:r>
    </w:p>
    <w:p w14:paraId="572ACC06" w14:textId="77777777" w:rsidR="00953631" w:rsidRPr="003D71D5" w:rsidRDefault="00953631" w:rsidP="00953631">
      <w:pPr>
        <w:ind w:left="357"/>
        <w:jc w:val="both"/>
        <w:rPr>
          <w:rFonts w:cs="Arial"/>
        </w:rPr>
      </w:pPr>
      <w:r w:rsidRPr="003D71D5">
        <w:rPr>
          <w:rFonts w:cs="Arial"/>
        </w:rPr>
        <w:t xml:space="preserve">Przedmiotem postępowania jest </w:t>
      </w:r>
      <w:bookmarkStart w:id="106" w:name="_Hlk202863555"/>
      <w:r w:rsidRPr="003D71D5">
        <w:rPr>
          <w:rFonts w:cs="Arial"/>
        </w:rPr>
        <w:t xml:space="preserve">wykonanie modernizacji instalacji oświetlenia podstawowego </w:t>
      </w:r>
      <w:r w:rsidRPr="003D71D5">
        <w:rPr>
          <w:rFonts w:cs="Arial"/>
        </w:rPr>
        <w:br/>
        <w:t xml:space="preserve">w obiektach produkcyjnych zlokalizowanych </w:t>
      </w:r>
      <w:bookmarkStart w:id="107" w:name="_Hlk187311376"/>
      <w:r w:rsidRPr="003D71D5">
        <w:rPr>
          <w:rFonts w:cs="Arial"/>
        </w:rPr>
        <w:t xml:space="preserve">w Zakładzie Produkcyjnym ORLEN OIL Sp. z o.o. </w:t>
      </w:r>
      <w:r w:rsidRPr="003D71D5">
        <w:rPr>
          <w:rFonts w:cs="Arial"/>
        </w:rPr>
        <w:br/>
        <w:t xml:space="preserve">w </w:t>
      </w:r>
      <w:r w:rsidRPr="003D71D5">
        <w:rPr>
          <w:rFonts w:cs="Arial"/>
          <w:bCs/>
        </w:rPr>
        <w:t>Czechowicach - Dziedzicach</w:t>
      </w:r>
      <w:bookmarkEnd w:id="107"/>
      <w:r w:rsidRPr="003D71D5">
        <w:rPr>
          <w:rFonts w:cs="Arial"/>
          <w:bCs/>
        </w:rPr>
        <w:t>.</w:t>
      </w:r>
      <w:bookmarkEnd w:id="106"/>
    </w:p>
    <w:p w14:paraId="1FE1E22A" w14:textId="77777777" w:rsidR="00953631" w:rsidRPr="003D71D5" w:rsidRDefault="00953631" w:rsidP="00953631">
      <w:pPr>
        <w:ind w:left="357"/>
        <w:jc w:val="both"/>
        <w:rPr>
          <w:rFonts w:cs="Arial"/>
        </w:rPr>
      </w:pPr>
    </w:p>
    <w:p w14:paraId="37AE32E2" w14:textId="77777777" w:rsidR="00953631" w:rsidRPr="003D71D5" w:rsidRDefault="00953631">
      <w:pPr>
        <w:pStyle w:val="Akapitzlist"/>
        <w:numPr>
          <w:ilvl w:val="0"/>
          <w:numId w:val="91"/>
        </w:numPr>
        <w:suppressAutoHyphens w:val="0"/>
        <w:jc w:val="both"/>
        <w:rPr>
          <w:rFonts w:ascii="Arial" w:hAnsi="Arial" w:cs="Arial"/>
          <w:b/>
          <w:bCs/>
          <w:sz w:val="20"/>
          <w:szCs w:val="20"/>
        </w:rPr>
      </w:pPr>
      <w:r w:rsidRPr="003D71D5">
        <w:rPr>
          <w:rFonts w:ascii="Arial" w:hAnsi="Arial" w:cs="Arial"/>
          <w:b/>
          <w:bCs/>
          <w:sz w:val="20"/>
          <w:szCs w:val="20"/>
          <w:u w:val="single"/>
        </w:rPr>
        <w:t>Informacje o przetargu</w:t>
      </w:r>
    </w:p>
    <w:p w14:paraId="30E2E8D6" w14:textId="77777777" w:rsidR="00953631" w:rsidRPr="003D71D5" w:rsidRDefault="00953631" w:rsidP="00953631">
      <w:pPr>
        <w:pStyle w:val="Akapitzlist"/>
        <w:ind w:left="360"/>
        <w:jc w:val="both"/>
        <w:rPr>
          <w:rFonts w:ascii="Arial" w:hAnsi="Arial" w:cs="Arial"/>
          <w:b/>
          <w:bCs/>
          <w:sz w:val="20"/>
          <w:szCs w:val="20"/>
        </w:rPr>
      </w:pPr>
    </w:p>
    <w:p w14:paraId="0C0B2054" w14:textId="77777777" w:rsidR="00953631" w:rsidRPr="003D71D5" w:rsidRDefault="00953631" w:rsidP="00953631">
      <w:pPr>
        <w:ind w:left="357"/>
        <w:jc w:val="both"/>
        <w:rPr>
          <w:rFonts w:cs="Arial"/>
        </w:rPr>
      </w:pPr>
      <w:r w:rsidRPr="003D71D5">
        <w:rPr>
          <w:rFonts w:cs="Arial"/>
        </w:rPr>
        <w:t xml:space="preserve">Postępowanie prowadzone jest według wewnętrznych procedur obowiązujących w ORLEN OIL </w:t>
      </w:r>
      <w:r w:rsidRPr="003D71D5">
        <w:rPr>
          <w:rFonts w:cs="Arial"/>
        </w:rPr>
        <w:br/>
        <w:t>Sp. z o.o. tj. Instrukcji Zakupowej w ORLEN OIL Sp. z o.o.</w:t>
      </w:r>
    </w:p>
    <w:p w14:paraId="21E3EE0A" w14:textId="77777777" w:rsidR="00953631" w:rsidRPr="003D71D5" w:rsidRDefault="00953631">
      <w:pPr>
        <w:numPr>
          <w:ilvl w:val="0"/>
          <w:numId w:val="91"/>
        </w:numPr>
        <w:suppressAutoHyphens w:val="0"/>
        <w:spacing w:before="360" w:after="240" w:line="240" w:lineRule="auto"/>
        <w:ind w:left="357" w:hanging="357"/>
        <w:rPr>
          <w:rFonts w:cs="Arial"/>
          <w:b/>
          <w:u w:val="single"/>
        </w:rPr>
      </w:pPr>
      <w:bookmarkStart w:id="108" w:name="_Hlk143501466"/>
      <w:r w:rsidRPr="003D71D5">
        <w:rPr>
          <w:rFonts w:cs="Arial"/>
          <w:b/>
          <w:u w:val="single"/>
        </w:rPr>
        <w:t>Warunki lokalizacyjne</w:t>
      </w:r>
    </w:p>
    <w:p w14:paraId="402FBFF6" w14:textId="77777777" w:rsidR="00953631" w:rsidRPr="003D71D5" w:rsidRDefault="00953631" w:rsidP="00953631">
      <w:pPr>
        <w:ind w:left="357"/>
        <w:jc w:val="both"/>
        <w:rPr>
          <w:rFonts w:eastAsia="MS Mincho" w:cs="Arial"/>
        </w:rPr>
      </w:pPr>
      <w:r w:rsidRPr="003D71D5">
        <w:rPr>
          <w:rFonts w:eastAsia="MS Mincho" w:cs="Arial"/>
        </w:rPr>
        <w:t xml:space="preserve">Praca na terenie Zakładu wyłącznie w godzinach 6:00 – 18:00, w dniach roboczych poniedziałek-piątek. Ewentualna praca w dni wolne do każdorazowego uzgodnienia z Kierownikiem Zakładu Produkcyjnego. </w:t>
      </w:r>
    </w:p>
    <w:bookmarkEnd w:id="108"/>
    <w:p w14:paraId="02E42167" w14:textId="77777777" w:rsidR="00953631" w:rsidRPr="003D71D5" w:rsidRDefault="00953631">
      <w:pPr>
        <w:numPr>
          <w:ilvl w:val="0"/>
          <w:numId w:val="91"/>
        </w:numPr>
        <w:suppressAutoHyphens w:val="0"/>
        <w:spacing w:before="360" w:after="240" w:line="240" w:lineRule="auto"/>
        <w:ind w:left="357" w:hanging="357"/>
        <w:jc w:val="both"/>
        <w:rPr>
          <w:rFonts w:cs="Arial"/>
          <w:b/>
          <w:u w:val="single"/>
        </w:rPr>
      </w:pPr>
      <w:r w:rsidRPr="003D71D5">
        <w:rPr>
          <w:rFonts w:cs="Arial"/>
          <w:b/>
          <w:u w:val="single"/>
        </w:rPr>
        <w:t>Informacje techniczne</w:t>
      </w:r>
    </w:p>
    <w:p w14:paraId="04E22884" w14:textId="77777777" w:rsidR="00953631" w:rsidRPr="003D71D5" w:rsidRDefault="00953631" w:rsidP="00953631">
      <w:pPr>
        <w:spacing w:after="120"/>
        <w:ind w:left="360"/>
        <w:jc w:val="both"/>
        <w:rPr>
          <w:rFonts w:cs="Arial"/>
        </w:rPr>
      </w:pPr>
      <w:r w:rsidRPr="003D71D5">
        <w:rPr>
          <w:rFonts w:cs="Arial"/>
        </w:rPr>
        <w:t xml:space="preserve">Wszystkie projektowane urządzenia, materiały, rozwiązania konstrukcyjne oraz projektowany sposób prowadzenia prac muszą być dostosowane do warunków lokalizacyjnych i zgodne z obowiązującymi przepisami. </w:t>
      </w:r>
    </w:p>
    <w:p w14:paraId="7338F6FE" w14:textId="77777777" w:rsidR="00953631" w:rsidRPr="003D71D5" w:rsidRDefault="00953631" w:rsidP="00953631">
      <w:pPr>
        <w:spacing w:after="120"/>
        <w:ind w:left="360"/>
        <w:jc w:val="both"/>
        <w:rPr>
          <w:rFonts w:cs="Arial"/>
        </w:rPr>
      </w:pPr>
      <w:r w:rsidRPr="003D71D5">
        <w:rPr>
          <w:rFonts w:cs="Arial"/>
        </w:rPr>
        <w:t>Każdy Oferent składając ofertę akceptuje istniejące warunki prowadzenia inwentaryzacji i prac na obiekcie.</w:t>
      </w:r>
    </w:p>
    <w:p w14:paraId="6B685118" w14:textId="77777777" w:rsidR="00953631" w:rsidRPr="003D71D5" w:rsidRDefault="00953631" w:rsidP="00953631">
      <w:pPr>
        <w:rPr>
          <w:rFonts w:cs="Arial"/>
        </w:rPr>
      </w:pPr>
      <w:r w:rsidRPr="003D71D5">
        <w:rPr>
          <w:rFonts w:cs="Arial"/>
        </w:rPr>
        <w:br w:type="page"/>
      </w:r>
    </w:p>
    <w:p w14:paraId="1BFBE6C1" w14:textId="77777777" w:rsidR="00953631" w:rsidRPr="003D71D5" w:rsidRDefault="00953631">
      <w:pPr>
        <w:numPr>
          <w:ilvl w:val="0"/>
          <w:numId w:val="91"/>
        </w:numPr>
        <w:suppressAutoHyphens w:val="0"/>
        <w:spacing w:before="360" w:after="240" w:line="240" w:lineRule="auto"/>
        <w:ind w:left="357" w:hanging="357"/>
        <w:jc w:val="both"/>
        <w:rPr>
          <w:rFonts w:cs="Arial"/>
          <w:b/>
          <w:u w:val="single"/>
        </w:rPr>
      </w:pPr>
      <w:r w:rsidRPr="003D71D5">
        <w:rPr>
          <w:rFonts w:cs="Arial"/>
          <w:b/>
          <w:u w:val="single"/>
        </w:rPr>
        <w:lastRenderedPageBreak/>
        <w:t xml:space="preserve">Specyfikacja zamówienia </w:t>
      </w:r>
    </w:p>
    <w:p w14:paraId="29D03648" w14:textId="77777777" w:rsidR="00953631" w:rsidRPr="003D71D5" w:rsidRDefault="00953631">
      <w:pPr>
        <w:pStyle w:val="Akapitzlist"/>
        <w:numPr>
          <w:ilvl w:val="0"/>
          <w:numId w:val="97"/>
        </w:numPr>
        <w:suppressAutoHyphens w:val="0"/>
        <w:autoSpaceDE w:val="0"/>
        <w:autoSpaceDN w:val="0"/>
        <w:adjustRightInd w:val="0"/>
        <w:contextualSpacing/>
        <w:jc w:val="both"/>
        <w:rPr>
          <w:rFonts w:ascii="Arial" w:hAnsi="Arial" w:cs="Arial"/>
          <w:b/>
          <w:noProof/>
          <w:sz w:val="20"/>
          <w:szCs w:val="20"/>
        </w:rPr>
      </w:pPr>
      <w:r w:rsidRPr="003D71D5">
        <w:rPr>
          <w:rFonts w:ascii="Arial" w:hAnsi="Arial" w:cs="Arial"/>
          <w:b/>
          <w:noProof/>
          <w:sz w:val="20"/>
          <w:szCs w:val="20"/>
        </w:rPr>
        <w:t>Wykaz obiektów podlegających modernizacji oświetlenia podstawowego.</w:t>
      </w:r>
    </w:p>
    <w:p w14:paraId="33BF3C87" w14:textId="77777777" w:rsidR="00953631" w:rsidRPr="003D71D5" w:rsidRDefault="00953631" w:rsidP="00953631">
      <w:pPr>
        <w:autoSpaceDE w:val="0"/>
        <w:autoSpaceDN w:val="0"/>
        <w:adjustRightInd w:val="0"/>
        <w:contextualSpacing/>
        <w:jc w:val="both"/>
        <w:rPr>
          <w:rFonts w:cs="Arial"/>
          <w:b/>
          <w:noProof/>
        </w:rPr>
      </w:pPr>
    </w:p>
    <w:tbl>
      <w:tblPr>
        <w:tblW w:w="8800" w:type="dxa"/>
        <w:tblCellMar>
          <w:left w:w="70" w:type="dxa"/>
          <w:right w:w="70" w:type="dxa"/>
        </w:tblCellMar>
        <w:tblLook w:val="04A0" w:firstRow="1" w:lastRow="0" w:firstColumn="1" w:lastColumn="0" w:noHBand="0" w:noVBand="1"/>
      </w:tblPr>
      <w:tblGrid>
        <w:gridCol w:w="580"/>
        <w:gridCol w:w="3040"/>
        <w:gridCol w:w="5180"/>
      </w:tblGrid>
      <w:tr w:rsidR="00953631" w:rsidRPr="003D71D5" w14:paraId="16895F06" w14:textId="77777777" w:rsidTr="00A40A10">
        <w:trPr>
          <w:trHeight w:val="288"/>
        </w:trPr>
        <w:tc>
          <w:tcPr>
            <w:tcW w:w="580" w:type="dxa"/>
            <w:tcBorders>
              <w:top w:val="single" w:sz="4" w:space="0" w:color="auto"/>
              <w:left w:val="single" w:sz="4" w:space="0" w:color="auto"/>
              <w:bottom w:val="single" w:sz="4" w:space="0" w:color="auto"/>
              <w:right w:val="single" w:sz="4" w:space="0" w:color="auto"/>
            </w:tcBorders>
            <w:shd w:val="clear" w:color="000000" w:fill="D6DCE4"/>
            <w:noWrap/>
            <w:vAlign w:val="center"/>
            <w:hideMark/>
          </w:tcPr>
          <w:p w14:paraId="4A81CEC0" w14:textId="77777777" w:rsidR="00953631" w:rsidRPr="003D71D5" w:rsidRDefault="00953631" w:rsidP="00A40A10">
            <w:pPr>
              <w:jc w:val="center"/>
              <w:rPr>
                <w:rFonts w:cs="Arial"/>
                <w:color w:val="000000"/>
              </w:rPr>
            </w:pPr>
            <w:r w:rsidRPr="003D71D5">
              <w:rPr>
                <w:rFonts w:cs="Arial"/>
                <w:color w:val="000000"/>
              </w:rPr>
              <w:t>Lp.</w:t>
            </w:r>
          </w:p>
        </w:tc>
        <w:tc>
          <w:tcPr>
            <w:tcW w:w="3040" w:type="dxa"/>
            <w:tcBorders>
              <w:top w:val="single" w:sz="4" w:space="0" w:color="auto"/>
              <w:left w:val="nil"/>
              <w:bottom w:val="single" w:sz="4" w:space="0" w:color="auto"/>
              <w:right w:val="single" w:sz="4" w:space="0" w:color="auto"/>
            </w:tcBorders>
            <w:shd w:val="clear" w:color="000000" w:fill="D6DCE4"/>
            <w:noWrap/>
            <w:vAlign w:val="bottom"/>
            <w:hideMark/>
          </w:tcPr>
          <w:p w14:paraId="70E56F11" w14:textId="77777777" w:rsidR="00953631" w:rsidRPr="003D71D5" w:rsidRDefault="00953631" w:rsidP="00A40A10">
            <w:pPr>
              <w:jc w:val="center"/>
              <w:rPr>
                <w:rFonts w:cs="Arial"/>
                <w:b/>
                <w:bCs/>
                <w:color w:val="000000"/>
              </w:rPr>
            </w:pPr>
            <w:r w:rsidRPr="003D71D5">
              <w:rPr>
                <w:rFonts w:cs="Arial"/>
                <w:b/>
                <w:bCs/>
                <w:color w:val="000000"/>
              </w:rPr>
              <w:t>Wydział</w:t>
            </w:r>
          </w:p>
        </w:tc>
        <w:tc>
          <w:tcPr>
            <w:tcW w:w="5180" w:type="dxa"/>
            <w:tcBorders>
              <w:top w:val="single" w:sz="4" w:space="0" w:color="auto"/>
              <w:left w:val="nil"/>
              <w:bottom w:val="single" w:sz="4" w:space="0" w:color="auto"/>
              <w:right w:val="single" w:sz="4" w:space="0" w:color="auto"/>
            </w:tcBorders>
            <w:shd w:val="clear" w:color="000000" w:fill="D6DCE4"/>
            <w:noWrap/>
            <w:vAlign w:val="bottom"/>
            <w:hideMark/>
          </w:tcPr>
          <w:p w14:paraId="2CE2DEC8" w14:textId="77777777" w:rsidR="00953631" w:rsidRPr="003D71D5" w:rsidRDefault="00953631" w:rsidP="00A40A10">
            <w:pPr>
              <w:jc w:val="center"/>
              <w:rPr>
                <w:rFonts w:cs="Arial"/>
                <w:b/>
                <w:bCs/>
                <w:color w:val="000000"/>
              </w:rPr>
            </w:pPr>
            <w:r w:rsidRPr="003D71D5">
              <w:rPr>
                <w:rFonts w:cs="Arial"/>
                <w:b/>
                <w:bCs/>
                <w:color w:val="000000"/>
              </w:rPr>
              <w:t>Obiekt</w:t>
            </w:r>
          </w:p>
        </w:tc>
      </w:tr>
      <w:tr w:rsidR="00953631" w:rsidRPr="003D71D5" w14:paraId="3FCCBDEC"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2F0F1DC8" w14:textId="77777777" w:rsidR="00953631" w:rsidRPr="003D71D5" w:rsidRDefault="00953631" w:rsidP="00A40A10">
            <w:pPr>
              <w:jc w:val="center"/>
              <w:rPr>
                <w:rFonts w:cs="Arial"/>
                <w:color w:val="000000"/>
              </w:rPr>
            </w:pPr>
            <w:r w:rsidRPr="003D71D5">
              <w:rPr>
                <w:rFonts w:cs="Arial"/>
                <w:color w:val="000000"/>
              </w:rPr>
              <w:t>1.</w:t>
            </w:r>
          </w:p>
        </w:tc>
        <w:tc>
          <w:tcPr>
            <w:tcW w:w="3040" w:type="dxa"/>
            <w:vMerge w:val="restart"/>
            <w:tcBorders>
              <w:top w:val="nil"/>
              <w:left w:val="single" w:sz="4" w:space="0" w:color="auto"/>
              <w:bottom w:val="single" w:sz="4" w:space="0" w:color="auto"/>
              <w:right w:val="single" w:sz="4" w:space="0" w:color="auto"/>
            </w:tcBorders>
            <w:vAlign w:val="center"/>
            <w:hideMark/>
          </w:tcPr>
          <w:p w14:paraId="71F648C3" w14:textId="77777777" w:rsidR="00953631" w:rsidRPr="003D71D5" w:rsidRDefault="00953631" w:rsidP="00A40A10">
            <w:pPr>
              <w:jc w:val="center"/>
              <w:rPr>
                <w:rFonts w:cs="Arial"/>
                <w:b/>
                <w:bCs/>
                <w:color w:val="000000"/>
              </w:rPr>
            </w:pPr>
            <w:r w:rsidRPr="003D71D5">
              <w:rPr>
                <w:rFonts w:cs="Arial"/>
                <w:b/>
                <w:bCs/>
                <w:color w:val="000000"/>
              </w:rPr>
              <w:t>Instalacja Komponowania Plastyfikatorów</w:t>
            </w:r>
          </w:p>
        </w:tc>
        <w:tc>
          <w:tcPr>
            <w:tcW w:w="5180" w:type="dxa"/>
            <w:tcBorders>
              <w:top w:val="nil"/>
              <w:left w:val="nil"/>
              <w:bottom w:val="single" w:sz="4" w:space="0" w:color="auto"/>
              <w:right w:val="single" w:sz="4" w:space="0" w:color="auto"/>
            </w:tcBorders>
            <w:noWrap/>
            <w:hideMark/>
          </w:tcPr>
          <w:p w14:paraId="10524925" w14:textId="77777777" w:rsidR="00953631" w:rsidRPr="003D71D5" w:rsidRDefault="00953631" w:rsidP="00A40A10">
            <w:pPr>
              <w:rPr>
                <w:rFonts w:cs="Arial"/>
                <w:color w:val="000000"/>
              </w:rPr>
            </w:pPr>
            <w:r w:rsidRPr="003D71D5">
              <w:rPr>
                <w:rFonts w:cs="Arial"/>
                <w:color w:val="000000"/>
              </w:rPr>
              <w:t>Park zbiorników IKP</w:t>
            </w:r>
          </w:p>
        </w:tc>
      </w:tr>
      <w:tr w:rsidR="00953631" w:rsidRPr="003D71D5" w14:paraId="01F0810A"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2C9EEA64" w14:textId="77777777" w:rsidR="00953631" w:rsidRPr="003D71D5" w:rsidRDefault="00953631" w:rsidP="00A40A10">
            <w:pPr>
              <w:jc w:val="center"/>
              <w:rPr>
                <w:rFonts w:cs="Arial"/>
                <w:color w:val="000000"/>
              </w:rPr>
            </w:pPr>
            <w:r w:rsidRPr="003D71D5">
              <w:rPr>
                <w:rFonts w:cs="Arial"/>
                <w:color w:val="000000"/>
              </w:rPr>
              <w:t>2.</w:t>
            </w:r>
          </w:p>
        </w:tc>
        <w:tc>
          <w:tcPr>
            <w:tcW w:w="3040" w:type="dxa"/>
            <w:vMerge/>
            <w:tcBorders>
              <w:top w:val="nil"/>
              <w:left w:val="single" w:sz="4" w:space="0" w:color="auto"/>
              <w:bottom w:val="single" w:sz="4" w:space="0" w:color="auto"/>
              <w:right w:val="single" w:sz="4" w:space="0" w:color="auto"/>
            </w:tcBorders>
            <w:vAlign w:val="center"/>
            <w:hideMark/>
          </w:tcPr>
          <w:p w14:paraId="6792C821"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hideMark/>
          </w:tcPr>
          <w:p w14:paraId="051496F9" w14:textId="77777777" w:rsidR="00953631" w:rsidRPr="003D71D5" w:rsidRDefault="00953631" w:rsidP="00A40A10">
            <w:pPr>
              <w:rPr>
                <w:rFonts w:cs="Arial"/>
                <w:color w:val="000000"/>
              </w:rPr>
            </w:pPr>
            <w:r w:rsidRPr="003D71D5">
              <w:rPr>
                <w:rFonts w:cs="Arial"/>
                <w:color w:val="000000"/>
              </w:rPr>
              <w:t>Stanowisko opróżniania cystern kolejowych</w:t>
            </w:r>
          </w:p>
        </w:tc>
      </w:tr>
      <w:tr w:rsidR="00953631" w:rsidRPr="003D71D5" w14:paraId="4B3DBDAE"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0293010D" w14:textId="77777777" w:rsidR="00953631" w:rsidRPr="003D71D5" w:rsidRDefault="00953631" w:rsidP="00A40A10">
            <w:pPr>
              <w:jc w:val="center"/>
              <w:rPr>
                <w:rFonts w:cs="Arial"/>
                <w:color w:val="000000"/>
              </w:rPr>
            </w:pPr>
            <w:r w:rsidRPr="003D71D5">
              <w:rPr>
                <w:rFonts w:cs="Arial"/>
                <w:color w:val="000000"/>
              </w:rPr>
              <w:t>3.</w:t>
            </w:r>
          </w:p>
        </w:tc>
        <w:tc>
          <w:tcPr>
            <w:tcW w:w="3040" w:type="dxa"/>
            <w:vMerge w:val="restart"/>
            <w:tcBorders>
              <w:top w:val="nil"/>
              <w:left w:val="single" w:sz="4" w:space="0" w:color="auto"/>
              <w:bottom w:val="single" w:sz="4" w:space="0" w:color="auto"/>
              <w:right w:val="single" w:sz="4" w:space="0" w:color="auto"/>
            </w:tcBorders>
            <w:noWrap/>
            <w:vAlign w:val="center"/>
            <w:hideMark/>
          </w:tcPr>
          <w:p w14:paraId="5C9C0DD7" w14:textId="77777777" w:rsidR="00953631" w:rsidRPr="003D71D5" w:rsidRDefault="00953631" w:rsidP="00A40A10">
            <w:pPr>
              <w:jc w:val="center"/>
              <w:rPr>
                <w:rFonts w:cs="Arial"/>
                <w:b/>
                <w:bCs/>
                <w:color w:val="000000"/>
              </w:rPr>
            </w:pPr>
            <w:r w:rsidRPr="003D71D5">
              <w:rPr>
                <w:rFonts w:cs="Arial"/>
                <w:b/>
                <w:bCs/>
                <w:color w:val="000000"/>
              </w:rPr>
              <w:t>Wydział Blendingu_OL1</w:t>
            </w:r>
          </w:p>
        </w:tc>
        <w:tc>
          <w:tcPr>
            <w:tcW w:w="5180" w:type="dxa"/>
            <w:tcBorders>
              <w:top w:val="nil"/>
              <w:left w:val="nil"/>
              <w:bottom w:val="single" w:sz="4" w:space="0" w:color="auto"/>
              <w:right w:val="single" w:sz="4" w:space="0" w:color="auto"/>
            </w:tcBorders>
            <w:noWrap/>
            <w:hideMark/>
          </w:tcPr>
          <w:p w14:paraId="69CBD1D5" w14:textId="77777777" w:rsidR="00953631" w:rsidRPr="003D71D5" w:rsidRDefault="00953631" w:rsidP="00A40A10">
            <w:pPr>
              <w:rPr>
                <w:rFonts w:cs="Arial"/>
                <w:color w:val="000000"/>
              </w:rPr>
            </w:pPr>
            <w:r w:rsidRPr="003D71D5">
              <w:rPr>
                <w:rFonts w:cs="Arial"/>
                <w:color w:val="000000"/>
              </w:rPr>
              <w:t>Park zbiorników 121-123 (taca 101)</w:t>
            </w:r>
          </w:p>
        </w:tc>
      </w:tr>
      <w:tr w:rsidR="00953631" w:rsidRPr="003D71D5" w14:paraId="79880DF2"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1AA2AC3B" w14:textId="77777777" w:rsidR="00953631" w:rsidRPr="003D71D5" w:rsidRDefault="00953631" w:rsidP="00A40A10">
            <w:pPr>
              <w:jc w:val="center"/>
              <w:rPr>
                <w:rFonts w:cs="Arial"/>
                <w:color w:val="000000"/>
              </w:rPr>
            </w:pPr>
            <w:r w:rsidRPr="003D71D5">
              <w:rPr>
                <w:rFonts w:cs="Arial"/>
                <w:color w:val="000000"/>
              </w:rPr>
              <w:t>4.</w:t>
            </w:r>
          </w:p>
        </w:tc>
        <w:tc>
          <w:tcPr>
            <w:tcW w:w="3040" w:type="dxa"/>
            <w:vMerge/>
            <w:tcBorders>
              <w:top w:val="nil"/>
              <w:left w:val="single" w:sz="4" w:space="0" w:color="auto"/>
              <w:bottom w:val="single" w:sz="4" w:space="0" w:color="auto"/>
              <w:right w:val="single" w:sz="4" w:space="0" w:color="auto"/>
            </w:tcBorders>
            <w:vAlign w:val="center"/>
            <w:hideMark/>
          </w:tcPr>
          <w:p w14:paraId="6DB61C1D"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7E6165B7" w14:textId="77777777" w:rsidR="00953631" w:rsidRPr="003D71D5" w:rsidRDefault="00953631" w:rsidP="00A40A10">
            <w:pPr>
              <w:rPr>
                <w:rFonts w:cs="Arial"/>
              </w:rPr>
            </w:pPr>
            <w:r w:rsidRPr="003D71D5">
              <w:rPr>
                <w:rFonts w:cs="Arial"/>
              </w:rPr>
              <w:t>Park zbiorników 124-129 (taca 102)</w:t>
            </w:r>
          </w:p>
        </w:tc>
      </w:tr>
      <w:tr w:rsidR="00953631" w:rsidRPr="003D71D5" w14:paraId="136AE20C"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738BEF7A" w14:textId="77777777" w:rsidR="00953631" w:rsidRPr="003D71D5" w:rsidRDefault="00953631" w:rsidP="00A40A10">
            <w:pPr>
              <w:jc w:val="center"/>
              <w:rPr>
                <w:rFonts w:cs="Arial"/>
                <w:color w:val="000000"/>
              </w:rPr>
            </w:pPr>
            <w:r w:rsidRPr="003D71D5">
              <w:rPr>
                <w:rFonts w:cs="Arial"/>
                <w:color w:val="000000"/>
              </w:rPr>
              <w:t>5.</w:t>
            </w:r>
          </w:p>
        </w:tc>
        <w:tc>
          <w:tcPr>
            <w:tcW w:w="3040" w:type="dxa"/>
            <w:vMerge/>
            <w:tcBorders>
              <w:top w:val="nil"/>
              <w:left w:val="single" w:sz="4" w:space="0" w:color="auto"/>
              <w:bottom w:val="single" w:sz="4" w:space="0" w:color="auto"/>
              <w:right w:val="single" w:sz="4" w:space="0" w:color="auto"/>
            </w:tcBorders>
            <w:vAlign w:val="center"/>
            <w:hideMark/>
          </w:tcPr>
          <w:p w14:paraId="5A6F112E"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71F30745" w14:textId="77777777" w:rsidR="00953631" w:rsidRPr="003D71D5" w:rsidRDefault="00953631" w:rsidP="00A40A10">
            <w:pPr>
              <w:rPr>
                <w:rFonts w:cs="Arial"/>
                <w:color w:val="000000"/>
              </w:rPr>
            </w:pPr>
            <w:r w:rsidRPr="003D71D5">
              <w:rPr>
                <w:rFonts w:cs="Arial"/>
                <w:color w:val="000000"/>
              </w:rPr>
              <w:t>Park zbiorników 130-132, 339-340, 421 (taca 103)</w:t>
            </w:r>
          </w:p>
        </w:tc>
      </w:tr>
      <w:tr w:rsidR="00953631" w:rsidRPr="003D71D5" w14:paraId="4ADE45EC"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066EA321" w14:textId="77777777" w:rsidR="00953631" w:rsidRPr="003D71D5" w:rsidRDefault="00953631" w:rsidP="00A40A10">
            <w:pPr>
              <w:jc w:val="center"/>
              <w:rPr>
                <w:rFonts w:cs="Arial"/>
                <w:color w:val="000000"/>
              </w:rPr>
            </w:pPr>
            <w:r w:rsidRPr="003D71D5">
              <w:rPr>
                <w:rFonts w:cs="Arial"/>
                <w:color w:val="000000"/>
              </w:rPr>
              <w:t>6.</w:t>
            </w:r>
          </w:p>
        </w:tc>
        <w:tc>
          <w:tcPr>
            <w:tcW w:w="3040" w:type="dxa"/>
            <w:vMerge/>
            <w:tcBorders>
              <w:top w:val="nil"/>
              <w:left w:val="single" w:sz="4" w:space="0" w:color="auto"/>
              <w:bottom w:val="single" w:sz="4" w:space="0" w:color="auto"/>
              <w:right w:val="single" w:sz="4" w:space="0" w:color="auto"/>
            </w:tcBorders>
            <w:vAlign w:val="center"/>
            <w:hideMark/>
          </w:tcPr>
          <w:p w14:paraId="5D74E860"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69039E56" w14:textId="77777777" w:rsidR="00953631" w:rsidRPr="003D71D5" w:rsidRDefault="00953631" w:rsidP="00A40A10">
            <w:pPr>
              <w:rPr>
                <w:rFonts w:cs="Arial"/>
                <w:color w:val="000000"/>
              </w:rPr>
            </w:pPr>
            <w:r w:rsidRPr="003D71D5">
              <w:rPr>
                <w:rFonts w:cs="Arial"/>
                <w:color w:val="000000"/>
              </w:rPr>
              <w:t>Park zbiorników 133-136 (taca 108)</w:t>
            </w:r>
          </w:p>
        </w:tc>
      </w:tr>
      <w:tr w:rsidR="00953631" w:rsidRPr="003D71D5" w14:paraId="0F13986E"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4C2D522A" w14:textId="77777777" w:rsidR="00953631" w:rsidRPr="003D71D5" w:rsidRDefault="00953631" w:rsidP="00A40A10">
            <w:pPr>
              <w:jc w:val="center"/>
              <w:rPr>
                <w:rFonts w:cs="Arial"/>
                <w:color w:val="000000"/>
              </w:rPr>
            </w:pPr>
            <w:r w:rsidRPr="003D71D5">
              <w:rPr>
                <w:rFonts w:cs="Arial"/>
                <w:color w:val="000000"/>
              </w:rPr>
              <w:t>7.</w:t>
            </w:r>
          </w:p>
        </w:tc>
        <w:tc>
          <w:tcPr>
            <w:tcW w:w="3040" w:type="dxa"/>
            <w:vMerge/>
            <w:tcBorders>
              <w:top w:val="nil"/>
              <w:left w:val="single" w:sz="4" w:space="0" w:color="auto"/>
              <w:bottom w:val="single" w:sz="4" w:space="0" w:color="auto"/>
              <w:right w:val="single" w:sz="4" w:space="0" w:color="auto"/>
            </w:tcBorders>
            <w:vAlign w:val="center"/>
            <w:hideMark/>
          </w:tcPr>
          <w:p w14:paraId="01B5F086"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3BD9014C" w14:textId="77777777" w:rsidR="00953631" w:rsidRPr="003D71D5" w:rsidRDefault="00953631" w:rsidP="00A40A10">
            <w:pPr>
              <w:rPr>
                <w:rFonts w:cs="Arial"/>
                <w:color w:val="000000"/>
              </w:rPr>
            </w:pPr>
            <w:r w:rsidRPr="003D71D5">
              <w:rPr>
                <w:rFonts w:cs="Arial"/>
                <w:color w:val="000000"/>
              </w:rPr>
              <w:t xml:space="preserve">Park agitatorów olejowych 139-142 </w:t>
            </w:r>
          </w:p>
        </w:tc>
      </w:tr>
      <w:tr w:rsidR="00953631" w:rsidRPr="003D71D5" w14:paraId="63EA02BE"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7DCB79F1" w14:textId="77777777" w:rsidR="00953631" w:rsidRPr="003D71D5" w:rsidRDefault="00953631" w:rsidP="00A40A10">
            <w:pPr>
              <w:jc w:val="center"/>
              <w:rPr>
                <w:rFonts w:cs="Arial"/>
                <w:color w:val="000000"/>
              </w:rPr>
            </w:pPr>
            <w:r w:rsidRPr="003D71D5">
              <w:rPr>
                <w:rFonts w:cs="Arial"/>
                <w:color w:val="000000"/>
              </w:rPr>
              <w:t>8.</w:t>
            </w:r>
          </w:p>
        </w:tc>
        <w:tc>
          <w:tcPr>
            <w:tcW w:w="3040" w:type="dxa"/>
            <w:vMerge/>
            <w:tcBorders>
              <w:top w:val="nil"/>
              <w:left w:val="single" w:sz="4" w:space="0" w:color="auto"/>
              <w:bottom w:val="single" w:sz="4" w:space="0" w:color="auto"/>
              <w:right w:val="single" w:sz="4" w:space="0" w:color="auto"/>
            </w:tcBorders>
            <w:vAlign w:val="center"/>
            <w:hideMark/>
          </w:tcPr>
          <w:p w14:paraId="0212056C"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08669EE2" w14:textId="77777777" w:rsidR="00953631" w:rsidRPr="003D71D5" w:rsidRDefault="00953631" w:rsidP="00A40A10">
            <w:pPr>
              <w:rPr>
                <w:rFonts w:cs="Arial"/>
                <w:color w:val="000000"/>
              </w:rPr>
            </w:pPr>
            <w:r w:rsidRPr="003D71D5">
              <w:rPr>
                <w:rFonts w:cs="Arial"/>
                <w:color w:val="000000"/>
              </w:rPr>
              <w:t>Zbiorniki/</w:t>
            </w:r>
            <w:proofErr w:type="spellStart"/>
            <w:r w:rsidRPr="003D71D5">
              <w:rPr>
                <w:rFonts w:cs="Arial"/>
                <w:color w:val="000000"/>
              </w:rPr>
              <w:t>agitatory</w:t>
            </w:r>
            <w:proofErr w:type="spellEnd"/>
            <w:r w:rsidRPr="003D71D5">
              <w:rPr>
                <w:rFonts w:cs="Arial"/>
                <w:color w:val="000000"/>
              </w:rPr>
              <w:t xml:space="preserve"> olejowe 149-152</w:t>
            </w:r>
          </w:p>
        </w:tc>
      </w:tr>
      <w:tr w:rsidR="00953631" w:rsidRPr="003D71D5" w14:paraId="47D19105"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23781E2A" w14:textId="77777777" w:rsidR="00953631" w:rsidRPr="003D71D5" w:rsidRDefault="00953631" w:rsidP="00A40A10">
            <w:pPr>
              <w:jc w:val="center"/>
              <w:rPr>
                <w:rFonts w:cs="Arial"/>
                <w:color w:val="000000"/>
              </w:rPr>
            </w:pPr>
            <w:r w:rsidRPr="003D71D5">
              <w:rPr>
                <w:rFonts w:cs="Arial"/>
                <w:color w:val="000000"/>
              </w:rPr>
              <w:t>9.</w:t>
            </w:r>
          </w:p>
        </w:tc>
        <w:tc>
          <w:tcPr>
            <w:tcW w:w="3040" w:type="dxa"/>
            <w:vMerge/>
            <w:tcBorders>
              <w:top w:val="nil"/>
              <w:left w:val="single" w:sz="4" w:space="0" w:color="auto"/>
              <w:bottom w:val="single" w:sz="4" w:space="0" w:color="auto"/>
              <w:right w:val="single" w:sz="4" w:space="0" w:color="auto"/>
            </w:tcBorders>
            <w:vAlign w:val="center"/>
            <w:hideMark/>
          </w:tcPr>
          <w:p w14:paraId="5229F212"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2E387AF3" w14:textId="77777777" w:rsidR="00953631" w:rsidRPr="003D71D5" w:rsidRDefault="00953631" w:rsidP="00A40A10">
            <w:pPr>
              <w:rPr>
                <w:rFonts w:cs="Arial"/>
                <w:color w:val="000000"/>
              </w:rPr>
            </w:pPr>
            <w:r w:rsidRPr="003D71D5">
              <w:rPr>
                <w:rFonts w:cs="Arial"/>
                <w:color w:val="000000"/>
              </w:rPr>
              <w:t>Zbiorniki magazynowe 154-155</w:t>
            </w:r>
          </w:p>
        </w:tc>
      </w:tr>
      <w:tr w:rsidR="00953631" w:rsidRPr="003D71D5" w14:paraId="75DCBA18" w14:textId="77777777" w:rsidTr="00A40A10">
        <w:trPr>
          <w:trHeight w:val="564"/>
        </w:trPr>
        <w:tc>
          <w:tcPr>
            <w:tcW w:w="580" w:type="dxa"/>
            <w:tcBorders>
              <w:top w:val="nil"/>
              <w:left w:val="single" w:sz="4" w:space="0" w:color="auto"/>
              <w:bottom w:val="single" w:sz="4" w:space="0" w:color="auto"/>
              <w:right w:val="single" w:sz="4" w:space="0" w:color="auto"/>
            </w:tcBorders>
            <w:noWrap/>
            <w:vAlign w:val="center"/>
            <w:hideMark/>
          </w:tcPr>
          <w:p w14:paraId="4DB5575D" w14:textId="77777777" w:rsidR="00953631" w:rsidRPr="003D71D5" w:rsidRDefault="00953631" w:rsidP="00A40A10">
            <w:pPr>
              <w:jc w:val="center"/>
              <w:rPr>
                <w:rFonts w:cs="Arial"/>
                <w:color w:val="000000"/>
              </w:rPr>
            </w:pPr>
            <w:r w:rsidRPr="003D71D5">
              <w:rPr>
                <w:rFonts w:cs="Arial"/>
                <w:color w:val="000000"/>
              </w:rPr>
              <w:t>10.</w:t>
            </w:r>
          </w:p>
        </w:tc>
        <w:tc>
          <w:tcPr>
            <w:tcW w:w="3040" w:type="dxa"/>
            <w:vMerge/>
            <w:tcBorders>
              <w:top w:val="nil"/>
              <w:left w:val="single" w:sz="4" w:space="0" w:color="auto"/>
              <w:bottom w:val="single" w:sz="4" w:space="0" w:color="auto"/>
              <w:right w:val="single" w:sz="4" w:space="0" w:color="auto"/>
            </w:tcBorders>
            <w:vAlign w:val="center"/>
            <w:hideMark/>
          </w:tcPr>
          <w:p w14:paraId="40E56FDD"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hideMark/>
          </w:tcPr>
          <w:p w14:paraId="3D014C66" w14:textId="77777777" w:rsidR="00953631" w:rsidRPr="003D71D5" w:rsidRDefault="00953631" w:rsidP="00A40A10">
            <w:pPr>
              <w:rPr>
                <w:rFonts w:cs="Arial"/>
                <w:color w:val="000000"/>
              </w:rPr>
            </w:pPr>
            <w:r w:rsidRPr="003D71D5">
              <w:rPr>
                <w:rFonts w:cs="Arial"/>
                <w:color w:val="000000"/>
              </w:rPr>
              <w:t>Park zbiorników 137-138 (taca 107) wraz z ciągiem komunikacyjnym do tacy 102</w:t>
            </w:r>
          </w:p>
        </w:tc>
      </w:tr>
      <w:tr w:rsidR="00953631" w:rsidRPr="003D71D5" w14:paraId="25D146D3"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2FDC3124" w14:textId="77777777" w:rsidR="00953631" w:rsidRPr="003D71D5" w:rsidRDefault="00953631" w:rsidP="00A40A10">
            <w:pPr>
              <w:jc w:val="center"/>
              <w:rPr>
                <w:rFonts w:cs="Arial"/>
                <w:color w:val="000000"/>
              </w:rPr>
            </w:pPr>
            <w:r w:rsidRPr="003D71D5">
              <w:rPr>
                <w:rFonts w:cs="Arial"/>
                <w:color w:val="000000"/>
              </w:rPr>
              <w:t>11.</w:t>
            </w:r>
          </w:p>
        </w:tc>
        <w:tc>
          <w:tcPr>
            <w:tcW w:w="3040" w:type="dxa"/>
            <w:vMerge/>
            <w:tcBorders>
              <w:top w:val="nil"/>
              <w:left w:val="single" w:sz="4" w:space="0" w:color="auto"/>
              <w:bottom w:val="single" w:sz="4" w:space="0" w:color="auto"/>
              <w:right w:val="single" w:sz="4" w:space="0" w:color="auto"/>
            </w:tcBorders>
            <w:vAlign w:val="center"/>
            <w:hideMark/>
          </w:tcPr>
          <w:p w14:paraId="2D5606D3"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585090D6" w14:textId="77777777" w:rsidR="00953631" w:rsidRPr="003D71D5" w:rsidRDefault="00953631" w:rsidP="00A40A10">
            <w:pPr>
              <w:rPr>
                <w:rFonts w:cs="Arial"/>
                <w:color w:val="000000"/>
              </w:rPr>
            </w:pPr>
            <w:r w:rsidRPr="003D71D5">
              <w:rPr>
                <w:rFonts w:cs="Arial"/>
                <w:color w:val="000000"/>
              </w:rPr>
              <w:t>Wiata na wózki widłowe</w:t>
            </w:r>
          </w:p>
        </w:tc>
      </w:tr>
      <w:tr w:rsidR="00953631" w:rsidRPr="003D71D5" w14:paraId="467D17D7"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6896C166" w14:textId="77777777" w:rsidR="00953631" w:rsidRPr="003D71D5" w:rsidRDefault="00953631" w:rsidP="00A40A10">
            <w:pPr>
              <w:jc w:val="center"/>
              <w:rPr>
                <w:rFonts w:cs="Arial"/>
                <w:color w:val="000000"/>
              </w:rPr>
            </w:pPr>
            <w:r w:rsidRPr="003D71D5">
              <w:rPr>
                <w:rFonts w:cs="Arial"/>
                <w:color w:val="000000"/>
              </w:rPr>
              <w:t>12.</w:t>
            </w:r>
          </w:p>
        </w:tc>
        <w:tc>
          <w:tcPr>
            <w:tcW w:w="3040" w:type="dxa"/>
            <w:vMerge w:val="restart"/>
            <w:tcBorders>
              <w:top w:val="nil"/>
              <w:left w:val="single" w:sz="4" w:space="0" w:color="auto"/>
              <w:bottom w:val="single" w:sz="4" w:space="0" w:color="000000"/>
              <w:right w:val="single" w:sz="4" w:space="0" w:color="auto"/>
            </w:tcBorders>
            <w:noWrap/>
            <w:vAlign w:val="center"/>
            <w:hideMark/>
          </w:tcPr>
          <w:p w14:paraId="7A866175" w14:textId="77777777" w:rsidR="00953631" w:rsidRPr="003D71D5" w:rsidRDefault="00953631" w:rsidP="00A40A10">
            <w:pPr>
              <w:jc w:val="center"/>
              <w:rPr>
                <w:rFonts w:cs="Arial"/>
                <w:b/>
                <w:bCs/>
                <w:color w:val="000000"/>
              </w:rPr>
            </w:pPr>
            <w:r w:rsidRPr="003D71D5">
              <w:rPr>
                <w:rFonts w:cs="Arial"/>
                <w:b/>
                <w:bCs/>
                <w:color w:val="000000"/>
              </w:rPr>
              <w:t xml:space="preserve">Wydział </w:t>
            </w:r>
            <w:proofErr w:type="spellStart"/>
            <w:r w:rsidRPr="003D71D5">
              <w:rPr>
                <w:rFonts w:cs="Arial"/>
                <w:b/>
                <w:bCs/>
                <w:color w:val="000000"/>
              </w:rPr>
              <w:t>Blendingu</w:t>
            </w:r>
            <w:proofErr w:type="spellEnd"/>
            <w:r w:rsidRPr="003D71D5">
              <w:rPr>
                <w:rFonts w:cs="Arial"/>
                <w:b/>
                <w:bCs/>
                <w:color w:val="000000"/>
              </w:rPr>
              <w:t xml:space="preserve"> _ </w:t>
            </w:r>
            <w:proofErr w:type="spellStart"/>
            <w:r w:rsidRPr="003D71D5">
              <w:rPr>
                <w:rFonts w:cs="Arial"/>
                <w:b/>
                <w:bCs/>
                <w:color w:val="000000"/>
              </w:rPr>
              <w:t>Smarownia</w:t>
            </w:r>
            <w:proofErr w:type="spellEnd"/>
          </w:p>
        </w:tc>
        <w:tc>
          <w:tcPr>
            <w:tcW w:w="5180" w:type="dxa"/>
            <w:tcBorders>
              <w:top w:val="nil"/>
              <w:left w:val="nil"/>
              <w:bottom w:val="single" w:sz="4" w:space="0" w:color="auto"/>
              <w:right w:val="single" w:sz="4" w:space="0" w:color="auto"/>
            </w:tcBorders>
            <w:noWrap/>
            <w:hideMark/>
          </w:tcPr>
          <w:p w14:paraId="1055CBEE" w14:textId="77777777" w:rsidR="00953631" w:rsidRPr="003D71D5" w:rsidRDefault="00953631" w:rsidP="00A40A10">
            <w:pPr>
              <w:rPr>
                <w:rFonts w:cs="Arial"/>
                <w:color w:val="000000"/>
              </w:rPr>
            </w:pPr>
            <w:r w:rsidRPr="003D71D5">
              <w:rPr>
                <w:rFonts w:cs="Arial"/>
                <w:color w:val="000000"/>
              </w:rPr>
              <w:t>Park zbiorników 433-435 (taca 407)</w:t>
            </w:r>
          </w:p>
        </w:tc>
      </w:tr>
      <w:tr w:rsidR="00953631" w:rsidRPr="003D71D5" w14:paraId="5664498B"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48087DA7" w14:textId="77777777" w:rsidR="00953631" w:rsidRPr="003D71D5" w:rsidRDefault="00953631" w:rsidP="00A40A10">
            <w:pPr>
              <w:jc w:val="center"/>
              <w:rPr>
                <w:rFonts w:cs="Arial"/>
                <w:color w:val="000000"/>
              </w:rPr>
            </w:pPr>
            <w:r w:rsidRPr="003D71D5">
              <w:rPr>
                <w:rFonts w:cs="Arial"/>
                <w:color w:val="000000"/>
              </w:rPr>
              <w:t>13.</w:t>
            </w:r>
          </w:p>
        </w:tc>
        <w:tc>
          <w:tcPr>
            <w:tcW w:w="3040" w:type="dxa"/>
            <w:vMerge/>
            <w:tcBorders>
              <w:top w:val="nil"/>
              <w:left w:val="single" w:sz="4" w:space="0" w:color="auto"/>
              <w:bottom w:val="single" w:sz="4" w:space="0" w:color="000000"/>
              <w:right w:val="single" w:sz="4" w:space="0" w:color="auto"/>
            </w:tcBorders>
            <w:vAlign w:val="center"/>
            <w:hideMark/>
          </w:tcPr>
          <w:p w14:paraId="08C954C0"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2EC4FE80" w14:textId="77777777" w:rsidR="00953631" w:rsidRPr="003D71D5" w:rsidRDefault="00953631" w:rsidP="00A40A10">
            <w:pPr>
              <w:rPr>
                <w:rFonts w:cs="Arial"/>
                <w:color w:val="000000"/>
              </w:rPr>
            </w:pPr>
            <w:r w:rsidRPr="003D71D5">
              <w:rPr>
                <w:rFonts w:cs="Arial"/>
                <w:color w:val="000000"/>
              </w:rPr>
              <w:t>Magazyn 0, 1, 2</w:t>
            </w:r>
          </w:p>
        </w:tc>
      </w:tr>
      <w:tr w:rsidR="00953631" w:rsidRPr="003D71D5" w14:paraId="79E76D1B"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6066398D" w14:textId="77777777" w:rsidR="00953631" w:rsidRPr="003D71D5" w:rsidRDefault="00953631" w:rsidP="00A40A10">
            <w:pPr>
              <w:jc w:val="center"/>
              <w:rPr>
                <w:rFonts w:cs="Arial"/>
                <w:color w:val="000000"/>
              </w:rPr>
            </w:pPr>
            <w:r w:rsidRPr="003D71D5">
              <w:rPr>
                <w:rFonts w:cs="Arial"/>
                <w:color w:val="000000"/>
              </w:rPr>
              <w:t>14.</w:t>
            </w:r>
          </w:p>
        </w:tc>
        <w:tc>
          <w:tcPr>
            <w:tcW w:w="3040" w:type="dxa"/>
            <w:vMerge/>
            <w:tcBorders>
              <w:top w:val="nil"/>
              <w:left w:val="single" w:sz="4" w:space="0" w:color="auto"/>
              <w:bottom w:val="single" w:sz="4" w:space="0" w:color="000000"/>
              <w:right w:val="single" w:sz="4" w:space="0" w:color="auto"/>
            </w:tcBorders>
            <w:vAlign w:val="center"/>
            <w:hideMark/>
          </w:tcPr>
          <w:p w14:paraId="4CBAD12E"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35F7AE53" w14:textId="77777777" w:rsidR="00953631" w:rsidRPr="003D71D5" w:rsidRDefault="00953631" w:rsidP="00A40A10">
            <w:pPr>
              <w:rPr>
                <w:rFonts w:cs="Arial"/>
                <w:color w:val="000000"/>
              </w:rPr>
            </w:pPr>
            <w:r w:rsidRPr="003D71D5">
              <w:rPr>
                <w:rFonts w:cs="Arial"/>
                <w:color w:val="000000"/>
              </w:rPr>
              <w:t>Pompownia Smarowni</w:t>
            </w:r>
          </w:p>
        </w:tc>
      </w:tr>
      <w:tr w:rsidR="00953631" w:rsidRPr="003D71D5" w14:paraId="6FCBD1DB"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3E51A589" w14:textId="77777777" w:rsidR="00953631" w:rsidRPr="003D71D5" w:rsidRDefault="00953631" w:rsidP="00A40A10">
            <w:pPr>
              <w:jc w:val="center"/>
              <w:rPr>
                <w:rFonts w:cs="Arial"/>
                <w:color w:val="000000"/>
              </w:rPr>
            </w:pPr>
            <w:r w:rsidRPr="003D71D5">
              <w:rPr>
                <w:rFonts w:cs="Arial"/>
                <w:color w:val="000000"/>
              </w:rPr>
              <w:t>15.</w:t>
            </w:r>
          </w:p>
        </w:tc>
        <w:tc>
          <w:tcPr>
            <w:tcW w:w="3040" w:type="dxa"/>
            <w:vMerge/>
            <w:tcBorders>
              <w:top w:val="nil"/>
              <w:left w:val="single" w:sz="4" w:space="0" w:color="auto"/>
              <w:bottom w:val="single" w:sz="4" w:space="0" w:color="000000"/>
              <w:right w:val="single" w:sz="4" w:space="0" w:color="auto"/>
            </w:tcBorders>
            <w:vAlign w:val="center"/>
            <w:hideMark/>
          </w:tcPr>
          <w:p w14:paraId="5D485501"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3AF1F835" w14:textId="77777777" w:rsidR="00953631" w:rsidRPr="003D71D5" w:rsidRDefault="00953631" w:rsidP="00A40A10">
            <w:pPr>
              <w:rPr>
                <w:rFonts w:cs="Arial"/>
                <w:color w:val="000000"/>
              </w:rPr>
            </w:pPr>
            <w:r w:rsidRPr="003D71D5">
              <w:rPr>
                <w:rFonts w:cs="Arial"/>
                <w:color w:val="000000"/>
              </w:rPr>
              <w:t>Park zbiorników 327-432 (taca 406)</w:t>
            </w:r>
          </w:p>
        </w:tc>
      </w:tr>
      <w:tr w:rsidR="00953631" w:rsidRPr="003D71D5" w14:paraId="28A8BE5F"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793EBF22" w14:textId="77777777" w:rsidR="00953631" w:rsidRPr="003D71D5" w:rsidRDefault="00953631" w:rsidP="00A40A10">
            <w:pPr>
              <w:jc w:val="center"/>
              <w:rPr>
                <w:rFonts w:cs="Arial"/>
                <w:color w:val="000000"/>
              </w:rPr>
            </w:pPr>
            <w:r w:rsidRPr="003D71D5">
              <w:rPr>
                <w:rFonts w:cs="Arial"/>
                <w:color w:val="000000"/>
              </w:rPr>
              <w:t>16.</w:t>
            </w:r>
          </w:p>
        </w:tc>
        <w:tc>
          <w:tcPr>
            <w:tcW w:w="3040" w:type="dxa"/>
            <w:vMerge/>
            <w:tcBorders>
              <w:top w:val="nil"/>
              <w:left w:val="single" w:sz="4" w:space="0" w:color="auto"/>
              <w:bottom w:val="single" w:sz="4" w:space="0" w:color="000000"/>
              <w:right w:val="single" w:sz="4" w:space="0" w:color="auto"/>
            </w:tcBorders>
            <w:vAlign w:val="center"/>
            <w:hideMark/>
          </w:tcPr>
          <w:p w14:paraId="77376FDD"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24CB5C82" w14:textId="77777777" w:rsidR="00953631" w:rsidRPr="003D71D5" w:rsidRDefault="00953631" w:rsidP="00A40A10">
            <w:pPr>
              <w:rPr>
                <w:rFonts w:cs="Arial"/>
                <w:color w:val="000000"/>
              </w:rPr>
            </w:pPr>
            <w:r w:rsidRPr="003D71D5">
              <w:rPr>
                <w:rFonts w:cs="Arial"/>
                <w:color w:val="000000"/>
              </w:rPr>
              <w:t>Zbiorniki magazynowe 431 i 522</w:t>
            </w:r>
          </w:p>
        </w:tc>
      </w:tr>
      <w:tr w:rsidR="00953631" w:rsidRPr="003D71D5" w14:paraId="0BCC5B2B"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6C9BFF80" w14:textId="77777777" w:rsidR="00953631" w:rsidRPr="003D71D5" w:rsidRDefault="00953631" w:rsidP="00A40A10">
            <w:pPr>
              <w:jc w:val="center"/>
              <w:rPr>
                <w:rFonts w:cs="Arial"/>
                <w:color w:val="000000"/>
              </w:rPr>
            </w:pPr>
            <w:r w:rsidRPr="003D71D5">
              <w:rPr>
                <w:rFonts w:cs="Arial"/>
                <w:color w:val="000000"/>
              </w:rPr>
              <w:t>17.</w:t>
            </w:r>
          </w:p>
        </w:tc>
        <w:tc>
          <w:tcPr>
            <w:tcW w:w="3040" w:type="dxa"/>
            <w:vMerge/>
            <w:tcBorders>
              <w:top w:val="nil"/>
              <w:left w:val="single" w:sz="4" w:space="0" w:color="auto"/>
              <w:bottom w:val="single" w:sz="4" w:space="0" w:color="000000"/>
              <w:right w:val="single" w:sz="4" w:space="0" w:color="auto"/>
            </w:tcBorders>
            <w:vAlign w:val="center"/>
            <w:hideMark/>
          </w:tcPr>
          <w:p w14:paraId="37A5CC29"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6E9601B4" w14:textId="77777777" w:rsidR="00953631" w:rsidRPr="003D71D5" w:rsidRDefault="00953631" w:rsidP="00A40A10">
            <w:pPr>
              <w:rPr>
                <w:rFonts w:cs="Arial"/>
                <w:color w:val="000000"/>
              </w:rPr>
            </w:pPr>
            <w:r w:rsidRPr="003D71D5">
              <w:rPr>
                <w:rFonts w:cs="Arial"/>
                <w:color w:val="000000"/>
              </w:rPr>
              <w:t>Park zbiorników 335-338 (taca 408)</w:t>
            </w:r>
          </w:p>
        </w:tc>
      </w:tr>
      <w:tr w:rsidR="00953631" w:rsidRPr="003D71D5" w14:paraId="6C517A4C"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39D22F01" w14:textId="77777777" w:rsidR="00953631" w:rsidRPr="003D71D5" w:rsidRDefault="00953631" w:rsidP="00A40A10">
            <w:pPr>
              <w:jc w:val="center"/>
              <w:rPr>
                <w:rFonts w:cs="Arial"/>
                <w:color w:val="000000"/>
              </w:rPr>
            </w:pPr>
            <w:r w:rsidRPr="003D71D5">
              <w:rPr>
                <w:rFonts w:cs="Arial"/>
                <w:color w:val="000000"/>
              </w:rPr>
              <w:t>18.</w:t>
            </w:r>
          </w:p>
        </w:tc>
        <w:tc>
          <w:tcPr>
            <w:tcW w:w="3040" w:type="dxa"/>
            <w:vMerge/>
            <w:tcBorders>
              <w:top w:val="nil"/>
              <w:left w:val="single" w:sz="4" w:space="0" w:color="auto"/>
              <w:bottom w:val="single" w:sz="4" w:space="0" w:color="000000"/>
              <w:right w:val="single" w:sz="4" w:space="0" w:color="auto"/>
            </w:tcBorders>
            <w:vAlign w:val="center"/>
            <w:hideMark/>
          </w:tcPr>
          <w:p w14:paraId="4F61FD8C"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7D48C8EF" w14:textId="77777777" w:rsidR="00953631" w:rsidRPr="003D71D5" w:rsidRDefault="00953631" w:rsidP="00A40A10">
            <w:pPr>
              <w:rPr>
                <w:rFonts w:cs="Arial"/>
                <w:color w:val="000000"/>
              </w:rPr>
            </w:pPr>
            <w:r w:rsidRPr="003D71D5">
              <w:rPr>
                <w:rFonts w:cs="Arial"/>
                <w:color w:val="000000"/>
              </w:rPr>
              <w:t>Park zbiorników 427-431 (taca 402)</w:t>
            </w:r>
          </w:p>
        </w:tc>
      </w:tr>
      <w:tr w:rsidR="00953631" w:rsidRPr="003D71D5" w14:paraId="01DEA595"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0CCDB105" w14:textId="77777777" w:rsidR="00953631" w:rsidRPr="003D71D5" w:rsidRDefault="00953631" w:rsidP="00A40A10">
            <w:pPr>
              <w:jc w:val="center"/>
              <w:rPr>
                <w:rFonts w:cs="Arial"/>
                <w:color w:val="000000"/>
              </w:rPr>
            </w:pPr>
            <w:r w:rsidRPr="003D71D5">
              <w:rPr>
                <w:rFonts w:cs="Arial"/>
                <w:color w:val="000000"/>
              </w:rPr>
              <w:t>19.</w:t>
            </w:r>
          </w:p>
        </w:tc>
        <w:tc>
          <w:tcPr>
            <w:tcW w:w="3040" w:type="dxa"/>
            <w:vMerge/>
            <w:tcBorders>
              <w:top w:val="nil"/>
              <w:left w:val="single" w:sz="4" w:space="0" w:color="auto"/>
              <w:bottom w:val="single" w:sz="4" w:space="0" w:color="000000"/>
              <w:right w:val="single" w:sz="4" w:space="0" w:color="auto"/>
            </w:tcBorders>
            <w:vAlign w:val="center"/>
            <w:hideMark/>
          </w:tcPr>
          <w:p w14:paraId="4A0CC696"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672B440D" w14:textId="77777777" w:rsidR="00953631" w:rsidRPr="003D71D5" w:rsidRDefault="00953631" w:rsidP="00A40A10">
            <w:pPr>
              <w:rPr>
                <w:rFonts w:cs="Arial"/>
                <w:color w:val="000000"/>
              </w:rPr>
            </w:pPr>
            <w:r w:rsidRPr="003D71D5">
              <w:rPr>
                <w:rFonts w:cs="Arial"/>
                <w:color w:val="000000"/>
              </w:rPr>
              <w:t>Park zbiorników 425-426 (taca 401)</w:t>
            </w:r>
          </w:p>
        </w:tc>
      </w:tr>
      <w:tr w:rsidR="00953631" w:rsidRPr="003D71D5" w14:paraId="548744D7"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5582E619" w14:textId="77777777" w:rsidR="00953631" w:rsidRPr="003D71D5" w:rsidRDefault="00953631" w:rsidP="00A40A10">
            <w:pPr>
              <w:jc w:val="center"/>
              <w:rPr>
                <w:rFonts w:cs="Arial"/>
                <w:color w:val="000000"/>
              </w:rPr>
            </w:pPr>
            <w:r w:rsidRPr="003D71D5">
              <w:rPr>
                <w:rFonts w:cs="Arial"/>
                <w:color w:val="000000"/>
              </w:rPr>
              <w:t>20.</w:t>
            </w:r>
          </w:p>
        </w:tc>
        <w:tc>
          <w:tcPr>
            <w:tcW w:w="3040" w:type="dxa"/>
            <w:vMerge/>
            <w:tcBorders>
              <w:top w:val="nil"/>
              <w:left w:val="single" w:sz="4" w:space="0" w:color="auto"/>
              <w:bottom w:val="single" w:sz="4" w:space="0" w:color="000000"/>
              <w:right w:val="single" w:sz="4" w:space="0" w:color="auto"/>
            </w:tcBorders>
            <w:vAlign w:val="center"/>
            <w:hideMark/>
          </w:tcPr>
          <w:p w14:paraId="19C223EE"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47E91995" w14:textId="77777777" w:rsidR="00953631" w:rsidRPr="003D71D5" w:rsidRDefault="00953631" w:rsidP="00A40A10">
            <w:pPr>
              <w:rPr>
                <w:rFonts w:cs="Arial"/>
                <w:color w:val="000000"/>
              </w:rPr>
            </w:pPr>
            <w:r w:rsidRPr="003D71D5">
              <w:rPr>
                <w:rFonts w:cs="Arial"/>
                <w:color w:val="000000"/>
              </w:rPr>
              <w:t xml:space="preserve">Budynek </w:t>
            </w:r>
            <w:proofErr w:type="spellStart"/>
            <w:r w:rsidRPr="003D71D5">
              <w:rPr>
                <w:rFonts w:cs="Arial"/>
                <w:color w:val="000000"/>
              </w:rPr>
              <w:t>benzynka</w:t>
            </w:r>
            <w:proofErr w:type="spellEnd"/>
          </w:p>
        </w:tc>
      </w:tr>
      <w:tr w:rsidR="00953631" w:rsidRPr="003D71D5" w14:paraId="4F68CB64"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6468D288" w14:textId="77777777" w:rsidR="00953631" w:rsidRPr="003D71D5" w:rsidRDefault="00953631" w:rsidP="00A40A10">
            <w:pPr>
              <w:jc w:val="center"/>
              <w:rPr>
                <w:rFonts w:cs="Arial"/>
                <w:color w:val="000000"/>
              </w:rPr>
            </w:pPr>
            <w:r w:rsidRPr="003D71D5">
              <w:rPr>
                <w:rFonts w:cs="Arial"/>
                <w:color w:val="000000"/>
              </w:rPr>
              <w:t>21.</w:t>
            </w:r>
          </w:p>
        </w:tc>
        <w:tc>
          <w:tcPr>
            <w:tcW w:w="3040" w:type="dxa"/>
            <w:vMerge/>
            <w:tcBorders>
              <w:top w:val="nil"/>
              <w:left w:val="single" w:sz="4" w:space="0" w:color="auto"/>
              <w:bottom w:val="single" w:sz="4" w:space="0" w:color="000000"/>
              <w:right w:val="single" w:sz="4" w:space="0" w:color="auto"/>
            </w:tcBorders>
            <w:vAlign w:val="center"/>
            <w:hideMark/>
          </w:tcPr>
          <w:p w14:paraId="246190DC"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4DFF1F83" w14:textId="77777777" w:rsidR="00953631" w:rsidRPr="003D71D5" w:rsidRDefault="00953631" w:rsidP="00A40A10">
            <w:pPr>
              <w:rPr>
                <w:rFonts w:cs="Arial"/>
                <w:color w:val="000000"/>
              </w:rPr>
            </w:pPr>
            <w:r w:rsidRPr="003D71D5">
              <w:rPr>
                <w:rFonts w:cs="Arial"/>
                <w:color w:val="000000"/>
              </w:rPr>
              <w:t>Wiata opakowań</w:t>
            </w:r>
          </w:p>
        </w:tc>
      </w:tr>
      <w:tr w:rsidR="00953631" w:rsidRPr="003D71D5" w14:paraId="68E7AA57"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024F9D43" w14:textId="77777777" w:rsidR="00953631" w:rsidRPr="003D71D5" w:rsidRDefault="00953631" w:rsidP="00A40A10">
            <w:pPr>
              <w:jc w:val="center"/>
              <w:rPr>
                <w:rFonts w:cs="Arial"/>
                <w:color w:val="000000"/>
              </w:rPr>
            </w:pPr>
            <w:r w:rsidRPr="003D71D5">
              <w:rPr>
                <w:rFonts w:cs="Arial"/>
                <w:color w:val="000000"/>
              </w:rPr>
              <w:t>22.</w:t>
            </w:r>
          </w:p>
        </w:tc>
        <w:tc>
          <w:tcPr>
            <w:tcW w:w="3040" w:type="dxa"/>
            <w:vMerge/>
            <w:tcBorders>
              <w:top w:val="nil"/>
              <w:left w:val="single" w:sz="4" w:space="0" w:color="auto"/>
              <w:bottom w:val="single" w:sz="4" w:space="0" w:color="000000"/>
              <w:right w:val="single" w:sz="4" w:space="0" w:color="auto"/>
            </w:tcBorders>
            <w:vAlign w:val="center"/>
            <w:hideMark/>
          </w:tcPr>
          <w:p w14:paraId="4350D653"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0F3B16D5" w14:textId="77777777" w:rsidR="00953631" w:rsidRPr="003D71D5" w:rsidRDefault="00953631" w:rsidP="00A40A10">
            <w:pPr>
              <w:rPr>
                <w:rFonts w:cs="Arial"/>
                <w:color w:val="000000"/>
              </w:rPr>
            </w:pPr>
            <w:r w:rsidRPr="003D71D5">
              <w:rPr>
                <w:rFonts w:cs="Arial"/>
                <w:color w:val="000000"/>
              </w:rPr>
              <w:t>Rampa przy Smarowni</w:t>
            </w:r>
          </w:p>
        </w:tc>
      </w:tr>
      <w:tr w:rsidR="00953631" w:rsidRPr="003D71D5" w14:paraId="2F7EE8E9"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1A7EB7F4" w14:textId="77777777" w:rsidR="00953631" w:rsidRPr="003D71D5" w:rsidRDefault="00953631" w:rsidP="00A40A10">
            <w:pPr>
              <w:jc w:val="center"/>
              <w:rPr>
                <w:rFonts w:cs="Arial"/>
                <w:color w:val="000000"/>
              </w:rPr>
            </w:pPr>
            <w:r w:rsidRPr="003D71D5">
              <w:rPr>
                <w:rFonts w:cs="Arial"/>
                <w:color w:val="000000"/>
              </w:rPr>
              <w:t>23.</w:t>
            </w:r>
          </w:p>
        </w:tc>
        <w:tc>
          <w:tcPr>
            <w:tcW w:w="3040" w:type="dxa"/>
            <w:vMerge/>
            <w:tcBorders>
              <w:top w:val="nil"/>
              <w:left w:val="single" w:sz="4" w:space="0" w:color="auto"/>
              <w:bottom w:val="single" w:sz="4" w:space="0" w:color="000000"/>
              <w:right w:val="single" w:sz="4" w:space="0" w:color="auto"/>
            </w:tcBorders>
            <w:vAlign w:val="center"/>
            <w:hideMark/>
          </w:tcPr>
          <w:p w14:paraId="0A63D825"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3367C860" w14:textId="77777777" w:rsidR="00953631" w:rsidRPr="003D71D5" w:rsidRDefault="00953631" w:rsidP="00A40A10">
            <w:pPr>
              <w:rPr>
                <w:rFonts w:cs="Arial"/>
                <w:color w:val="000000"/>
              </w:rPr>
            </w:pPr>
            <w:r w:rsidRPr="003D71D5">
              <w:rPr>
                <w:rFonts w:cs="Arial"/>
                <w:color w:val="000000"/>
              </w:rPr>
              <w:t xml:space="preserve">Hala nr 3 </w:t>
            </w:r>
          </w:p>
        </w:tc>
      </w:tr>
      <w:tr w:rsidR="00953631" w:rsidRPr="003D71D5" w14:paraId="0281C5C5"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32BA0AE9" w14:textId="77777777" w:rsidR="00953631" w:rsidRPr="003D71D5" w:rsidRDefault="00953631" w:rsidP="00A40A10">
            <w:pPr>
              <w:jc w:val="center"/>
              <w:rPr>
                <w:rFonts w:cs="Arial"/>
                <w:color w:val="000000"/>
              </w:rPr>
            </w:pPr>
            <w:r w:rsidRPr="003D71D5">
              <w:rPr>
                <w:rFonts w:cs="Arial"/>
                <w:color w:val="000000"/>
              </w:rPr>
              <w:t>24.</w:t>
            </w:r>
          </w:p>
        </w:tc>
        <w:tc>
          <w:tcPr>
            <w:tcW w:w="3040" w:type="dxa"/>
            <w:vMerge/>
            <w:tcBorders>
              <w:top w:val="nil"/>
              <w:left w:val="single" w:sz="4" w:space="0" w:color="auto"/>
              <w:bottom w:val="single" w:sz="4" w:space="0" w:color="000000"/>
              <w:right w:val="single" w:sz="4" w:space="0" w:color="auto"/>
            </w:tcBorders>
            <w:vAlign w:val="center"/>
            <w:hideMark/>
          </w:tcPr>
          <w:p w14:paraId="26416570"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35DD3688" w14:textId="77777777" w:rsidR="00953631" w:rsidRPr="003D71D5" w:rsidRDefault="00953631" w:rsidP="00A40A10">
            <w:pPr>
              <w:rPr>
                <w:rFonts w:cs="Arial"/>
                <w:color w:val="000000"/>
              </w:rPr>
            </w:pPr>
            <w:r w:rsidRPr="003D71D5">
              <w:rPr>
                <w:rFonts w:cs="Arial"/>
                <w:color w:val="000000"/>
              </w:rPr>
              <w:t>Park zbiorników 324-331 (taca 405)</w:t>
            </w:r>
          </w:p>
        </w:tc>
      </w:tr>
      <w:tr w:rsidR="00953631" w:rsidRPr="003D71D5" w14:paraId="6236C090"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478CB92F" w14:textId="77777777" w:rsidR="00953631" w:rsidRPr="003D71D5" w:rsidRDefault="00953631" w:rsidP="00A40A10">
            <w:pPr>
              <w:jc w:val="center"/>
              <w:rPr>
                <w:rFonts w:cs="Arial"/>
                <w:color w:val="000000"/>
              </w:rPr>
            </w:pPr>
            <w:r w:rsidRPr="003D71D5">
              <w:rPr>
                <w:rFonts w:cs="Arial"/>
                <w:color w:val="000000"/>
              </w:rPr>
              <w:t>25.</w:t>
            </w:r>
          </w:p>
        </w:tc>
        <w:tc>
          <w:tcPr>
            <w:tcW w:w="3040" w:type="dxa"/>
            <w:vMerge/>
            <w:tcBorders>
              <w:top w:val="nil"/>
              <w:left w:val="single" w:sz="4" w:space="0" w:color="auto"/>
              <w:bottom w:val="single" w:sz="4" w:space="0" w:color="000000"/>
              <w:right w:val="single" w:sz="4" w:space="0" w:color="auto"/>
            </w:tcBorders>
            <w:vAlign w:val="center"/>
            <w:hideMark/>
          </w:tcPr>
          <w:p w14:paraId="7CA916C4"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7DDB541C" w14:textId="77777777" w:rsidR="00953631" w:rsidRPr="003D71D5" w:rsidRDefault="00953631" w:rsidP="00A40A10">
            <w:pPr>
              <w:rPr>
                <w:rFonts w:cs="Arial"/>
                <w:color w:val="000000"/>
              </w:rPr>
            </w:pPr>
            <w:r w:rsidRPr="003D71D5">
              <w:rPr>
                <w:rFonts w:cs="Arial"/>
                <w:color w:val="000000"/>
              </w:rPr>
              <w:t>Park zbiorników 321-323 (taca 404)</w:t>
            </w:r>
          </w:p>
        </w:tc>
      </w:tr>
      <w:tr w:rsidR="00953631" w:rsidRPr="003D71D5" w14:paraId="571E8D75"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69864108" w14:textId="77777777" w:rsidR="00953631" w:rsidRPr="003D71D5" w:rsidRDefault="00953631" w:rsidP="00A40A10">
            <w:pPr>
              <w:jc w:val="center"/>
              <w:rPr>
                <w:rFonts w:cs="Arial"/>
                <w:color w:val="000000"/>
              </w:rPr>
            </w:pPr>
            <w:r w:rsidRPr="003D71D5">
              <w:rPr>
                <w:rFonts w:cs="Arial"/>
                <w:color w:val="000000"/>
              </w:rPr>
              <w:t>26.</w:t>
            </w:r>
          </w:p>
        </w:tc>
        <w:tc>
          <w:tcPr>
            <w:tcW w:w="3040" w:type="dxa"/>
            <w:vMerge w:val="restart"/>
            <w:tcBorders>
              <w:top w:val="nil"/>
              <w:left w:val="single" w:sz="4" w:space="0" w:color="auto"/>
              <w:bottom w:val="single" w:sz="4" w:space="0" w:color="auto"/>
              <w:right w:val="single" w:sz="4" w:space="0" w:color="auto"/>
            </w:tcBorders>
            <w:noWrap/>
            <w:vAlign w:val="center"/>
            <w:hideMark/>
          </w:tcPr>
          <w:p w14:paraId="5E79BF40" w14:textId="77777777" w:rsidR="00953631" w:rsidRPr="003D71D5" w:rsidRDefault="00953631" w:rsidP="00A40A10">
            <w:pPr>
              <w:jc w:val="center"/>
              <w:rPr>
                <w:rFonts w:cs="Arial"/>
                <w:b/>
                <w:bCs/>
                <w:color w:val="000000"/>
              </w:rPr>
            </w:pPr>
            <w:r w:rsidRPr="003D71D5">
              <w:rPr>
                <w:rFonts w:cs="Arial"/>
                <w:b/>
                <w:bCs/>
                <w:color w:val="000000"/>
              </w:rPr>
              <w:t>Wydział Konfekcjonowania</w:t>
            </w:r>
          </w:p>
        </w:tc>
        <w:tc>
          <w:tcPr>
            <w:tcW w:w="5180" w:type="dxa"/>
            <w:tcBorders>
              <w:top w:val="nil"/>
              <w:left w:val="nil"/>
              <w:bottom w:val="single" w:sz="4" w:space="0" w:color="auto"/>
              <w:right w:val="single" w:sz="4" w:space="0" w:color="auto"/>
            </w:tcBorders>
            <w:noWrap/>
            <w:hideMark/>
          </w:tcPr>
          <w:p w14:paraId="7FAAD0F0" w14:textId="77777777" w:rsidR="00953631" w:rsidRPr="003D71D5" w:rsidRDefault="00953631" w:rsidP="00A40A10">
            <w:pPr>
              <w:rPr>
                <w:rFonts w:cs="Arial"/>
                <w:color w:val="000000"/>
              </w:rPr>
            </w:pPr>
            <w:r w:rsidRPr="003D71D5">
              <w:rPr>
                <w:rFonts w:cs="Arial"/>
                <w:color w:val="000000"/>
              </w:rPr>
              <w:t>Hala Główna OL2 wraz z rampą</w:t>
            </w:r>
          </w:p>
        </w:tc>
      </w:tr>
      <w:tr w:rsidR="00953631" w:rsidRPr="003D71D5" w14:paraId="201E383B"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4A25AE86" w14:textId="77777777" w:rsidR="00953631" w:rsidRPr="003D71D5" w:rsidRDefault="00953631" w:rsidP="00A40A10">
            <w:pPr>
              <w:jc w:val="center"/>
              <w:rPr>
                <w:rFonts w:cs="Arial"/>
                <w:color w:val="000000"/>
              </w:rPr>
            </w:pPr>
            <w:r w:rsidRPr="003D71D5">
              <w:rPr>
                <w:rFonts w:cs="Arial"/>
                <w:color w:val="000000"/>
              </w:rPr>
              <w:lastRenderedPageBreak/>
              <w:t>27.</w:t>
            </w:r>
          </w:p>
        </w:tc>
        <w:tc>
          <w:tcPr>
            <w:tcW w:w="3040" w:type="dxa"/>
            <w:vMerge/>
            <w:tcBorders>
              <w:top w:val="nil"/>
              <w:left w:val="single" w:sz="4" w:space="0" w:color="auto"/>
              <w:bottom w:val="single" w:sz="4" w:space="0" w:color="auto"/>
              <w:right w:val="single" w:sz="4" w:space="0" w:color="auto"/>
            </w:tcBorders>
            <w:vAlign w:val="center"/>
            <w:hideMark/>
          </w:tcPr>
          <w:p w14:paraId="22A52F89"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361D60FA" w14:textId="77777777" w:rsidR="00953631" w:rsidRPr="003D71D5" w:rsidRDefault="00953631" w:rsidP="00A40A10">
            <w:pPr>
              <w:rPr>
                <w:rFonts w:cs="Arial"/>
                <w:color w:val="000000"/>
              </w:rPr>
            </w:pPr>
            <w:r w:rsidRPr="003D71D5">
              <w:rPr>
                <w:rFonts w:cs="Arial"/>
                <w:color w:val="000000"/>
              </w:rPr>
              <w:t>Hala mieszalników</w:t>
            </w:r>
          </w:p>
        </w:tc>
      </w:tr>
      <w:tr w:rsidR="00953631" w:rsidRPr="003D71D5" w14:paraId="5DA30003"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425FE801" w14:textId="77777777" w:rsidR="00953631" w:rsidRPr="003D71D5" w:rsidRDefault="00953631" w:rsidP="00A40A10">
            <w:pPr>
              <w:jc w:val="center"/>
              <w:rPr>
                <w:rFonts w:cs="Arial"/>
                <w:color w:val="000000"/>
              </w:rPr>
            </w:pPr>
            <w:r w:rsidRPr="003D71D5">
              <w:rPr>
                <w:rFonts w:cs="Arial"/>
                <w:color w:val="000000"/>
              </w:rPr>
              <w:t>28.</w:t>
            </w:r>
          </w:p>
        </w:tc>
        <w:tc>
          <w:tcPr>
            <w:tcW w:w="3040" w:type="dxa"/>
            <w:vMerge/>
            <w:tcBorders>
              <w:top w:val="nil"/>
              <w:left w:val="single" w:sz="4" w:space="0" w:color="auto"/>
              <w:bottom w:val="single" w:sz="4" w:space="0" w:color="auto"/>
              <w:right w:val="single" w:sz="4" w:space="0" w:color="auto"/>
            </w:tcBorders>
            <w:vAlign w:val="center"/>
            <w:hideMark/>
          </w:tcPr>
          <w:p w14:paraId="74544D85"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612EDB61" w14:textId="77777777" w:rsidR="00953631" w:rsidRPr="003D71D5" w:rsidRDefault="00953631" w:rsidP="00A40A10">
            <w:pPr>
              <w:rPr>
                <w:rFonts w:cs="Arial"/>
                <w:color w:val="000000"/>
              </w:rPr>
            </w:pPr>
            <w:r w:rsidRPr="003D71D5">
              <w:rPr>
                <w:rFonts w:cs="Arial"/>
                <w:color w:val="000000"/>
              </w:rPr>
              <w:t>Wiata pełnień</w:t>
            </w:r>
          </w:p>
        </w:tc>
      </w:tr>
      <w:tr w:rsidR="00953631" w:rsidRPr="003D71D5" w14:paraId="1F1E77A9"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514462E2" w14:textId="77777777" w:rsidR="00953631" w:rsidRPr="003D71D5" w:rsidRDefault="00953631" w:rsidP="00A40A10">
            <w:pPr>
              <w:jc w:val="center"/>
              <w:rPr>
                <w:rFonts w:cs="Arial"/>
                <w:color w:val="000000"/>
              </w:rPr>
            </w:pPr>
            <w:r w:rsidRPr="003D71D5">
              <w:rPr>
                <w:rFonts w:cs="Arial"/>
                <w:color w:val="000000"/>
              </w:rPr>
              <w:t>29.</w:t>
            </w:r>
          </w:p>
        </w:tc>
        <w:tc>
          <w:tcPr>
            <w:tcW w:w="3040" w:type="dxa"/>
            <w:vMerge/>
            <w:tcBorders>
              <w:top w:val="nil"/>
              <w:left w:val="single" w:sz="4" w:space="0" w:color="auto"/>
              <w:bottom w:val="single" w:sz="4" w:space="0" w:color="auto"/>
              <w:right w:val="single" w:sz="4" w:space="0" w:color="auto"/>
            </w:tcBorders>
            <w:vAlign w:val="center"/>
            <w:hideMark/>
          </w:tcPr>
          <w:p w14:paraId="4792523D"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5369DBB4" w14:textId="77777777" w:rsidR="00953631" w:rsidRPr="003D71D5" w:rsidRDefault="00953631" w:rsidP="00A40A10">
            <w:pPr>
              <w:rPr>
                <w:rFonts w:cs="Arial"/>
                <w:color w:val="000000"/>
              </w:rPr>
            </w:pPr>
            <w:r w:rsidRPr="003D71D5">
              <w:rPr>
                <w:rFonts w:cs="Arial"/>
                <w:color w:val="000000"/>
              </w:rPr>
              <w:t>Park zbiorników OL2</w:t>
            </w:r>
          </w:p>
        </w:tc>
      </w:tr>
      <w:tr w:rsidR="00953631" w:rsidRPr="003D71D5" w14:paraId="163BB946"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6EE15E1E" w14:textId="77777777" w:rsidR="00953631" w:rsidRPr="003D71D5" w:rsidRDefault="00953631" w:rsidP="00A40A10">
            <w:pPr>
              <w:jc w:val="center"/>
              <w:rPr>
                <w:rFonts w:cs="Arial"/>
                <w:color w:val="000000"/>
              </w:rPr>
            </w:pPr>
            <w:r w:rsidRPr="003D71D5">
              <w:rPr>
                <w:rFonts w:cs="Arial"/>
                <w:color w:val="000000"/>
              </w:rPr>
              <w:t>30.</w:t>
            </w:r>
          </w:p>
        </w:tc>
        <w:tc>
          <w:tcPr>
            <w:tcW w:w="3040" w:type="dxa"/>
            <w:vMerge/>
            <w:tcBorders>
              <w:top w:val="nil"/>
              <w:left w:val="single" w:sz="4" w:space="0" w:color="auto"/>
              <w:bottom w:val="single" w:sz="4" w:space="0" w:color="auto"/>
              <w:right w:val="single" w:sz="4" w:space="0" w:color="auto"/>
            </w:tcBorders>
            <w:vAlign w:val="center"/>
            <w:hideMark/>
          </w:tcPr>
          <w:p w14:paraId="56E488ED"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1865D8D2" w14:textId="77777777" w:rsidR="00953631" w:rsidRPr="003D71D5" w:rsidRDefault="00953631" w:rsidP="00A40A10">
            <w:pPr>
              <w:rPr>
                <w:rFonts w:cs="Arial"/>
                <w:color w:val="000000"/>
              </w:rPr>
            </w:pPr>
            <w:r w:rsidRPr="003D71D5">
              <w:rPr>
                <w:rFonts w:cs="Arial"/>
                <w:color w:val="000000"/>
              </w:rPr>
              <w:t>Budynek Bednarnia</w:t>
            </w:r>
          </w:p>
        </w:tc>
      </w:tr>
      <w:tr w:rsidR="00953631" w:rsidRPr="003D71D5" w14:paraId="6EBA50B0"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0C3F62C3" w14:textId="77777777" w:rsidR="00953631" w:rsidRPr="003D71D5" w:rsidRDefault="00953631" w:rsidP="00A40A10">
            <w:pPr>
              <w:jc w:val="center"/>
              <w:rPr>
                <w:rFonts w:cs="Arial"/>
                <w:color w:val="000000"/>
              </w:rPr>
            </w:pPr>
            <w:r w:rsidRPr="003D71D5">
              <w:rPr>
                <w:rFonts w:cs="Arial"/>
                <w:color w:val="000000"/>
              </w:rPr>
              <w:t>31.</w:t>
            </w:r>
          </w:p>
        </w:tc>
        <w:tc>
          <w:tcPr>
            <w:tcW w:w="3040" w:type="dxa"/>
            <w:vMerge/>
            <w:tcBorders>
              <w:top w:val="nil"/>
              <w:left w:val="single" w:sz="4" w:space="0" w:color="auto"/>
              <w:bottom w:val="single" w:sz="4" w:space="0" w:color="auto"/>
              <w:right w:val="single" w:sz="4" w:space="0" w:color="auto"/>
            </w:tcBorders>
            <w:vAlign w:val="center"/>
            <w:hideMark/>
          </w:tcPr>
          <w:p w14:paraId="76BC8C62"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3A62789F" w14:textId="77777777" w:rsidR="00953631" w:rsidRPr="003D71D5" w:rsidRDefault="00953631" w:rsidP="00A40A10">
            <w:pPr>
              <w:rPr>
                <w:rFonts w:cs="Arial"/>
                <w:color w:val="000000"/>
              </w:rPr>
            </w:pPr>
            <w:r w:rsidRPr="003D71D5">
              <w:rPr>
                <w:rFonts w:cs="Arial"/>
                <w:color w:val="000000"/>
              </w:rPr>
              <w:t>Magazyn Opakowań LRR</w:t>
            </w:r>
          </w:p>
        </w:tc>
      </w:tr>
      <w:tr w:rsidR="00953631" w:rsidRPr="003D71D5" w14:paraId="1A344DC4"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7CB66379" w14:textId="77777777" w:rsidR="00953631" w:rsidRPr="003D71D5" w:rsidRDefault="00953631" w:rsidP="00A40A10">
            <w:pPr>
              <w:jc w:val="center"/>
              <w:rPr>
                <w:rFonts w:cs="Arial"/>
                <w:color w:val="000000"/>
              </w:rPr>
            </w:pPr>
            <w:r w:rsidRPr="003D71D5">
              <w:rPr>
                <w:rFonts w:cs="Arial"/>
                <w:color w:val="000000"/>
              </w:rPr>
              <w:t>32.</w:t>
            </w:r>
          </w:p>
        </w:tc>
        <w:tc>
          <w:tcPr>
            <w:tcW w:w="3040" w:type="dxa"/>
            <w:vMerge/>
            <w:tcBorders>
              <w:top w:val="nil"/>
              <w:left w:val="single" w:sz="4" w:space="0" w:color="auto"/>
              <w:bottom w:val="single" w:sz="4" w:space="0" w:color="auto"/>
              <w:right w:val="single" w:sz="4" w:space="0" w:color="auto"/>
            </w:tcBorders>
            <w:vAlign w:val="center"/>
            <w:hideMark/>
          </w:tcPr>
          <w:p w14:paraId="7C131CC1"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04430570" w14:textId="77777777" w:rsidR="00953631" w:rsidRPr="003D71D5" w:rsidRDefault="00953631" w:rsidP="00A40A10">
            <w:pPr>
              <w:rPr>
                <w:rFonts w:cs="Arial"/>
                <w:color w:val="000000"/>
              </w:rPr>
            </w:pPr>
            <w:r w:rsidRPr="003D71D5">
              <w:rPr>
                <w:rFonts w:cs="Arial"/>
                <w:color w:val="000000"/>
              </w:rPr>
              <w:t>Hala sprężarek z wiatą</w:t>
            </w:r>
          </w:p>
        </w:tc>
      </w:tr>
      <w:tr w:rsidR="00953631" w:rsidRPr="003D71D5" w14:paraId="6F59EEF0"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639814E5" w14:textId="77777777" w:rsidR="00953631" w:rsidRPr="003D71D5" w:rsidRDefault="00953631" w:rsidP="00A40A10">
            <w:pPr>
              <w:jc w:val="center"/>
              <w:rPr>
                <w:rFonts w:cs="Arial"/>
                <w:color w:val="000000"/>
              </w:rPr>
            </w:pPr>
            <w:r w:rsidRPr="003D71D5">
              <w:rPr>
                <w:rFonts w:cs="Arial"/>
                <w:color w:val="000000"/>
              </w:rPr>
              <w:t>33.</w:t>
            </w:r>
          </w:p>
        </w:tc>
        <w:tc>
          <w:tcPr>
            <w:tcW w:w="3040" w:type="dxa"/>
            <w:vMerge/>
            <w:tcBorders>
              <w:top w:val="nil"/>
              <w:left w:val="single" w:sz="4" w:space="0" w:color="auto"/>
              <w:bottom w:val="single" w:sz="4" w:space="0" w:color="auto"/>
              <w:right w:val="single" w:sz="4" w:space="0" w:color="auto"/>
            </w:tcBorders>
            <w:vAlign w:val="center"/>
            <w:hideMark/>
          </w:tcPr>
          <w:p w14:paraId="5C6673F9"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617C0F0A" w14:textId="77777777" w:rsidR="00953631" w:rsidRPr="003D71D5" w:rsidRDefault="00953631" w:rsidP="00A40A10">
            <w:pPr>
              <w:rPr>
                <w:rFonts w:cs="Arial"/>
                <w:color w:val="000000"/>
              </w:rPr>
            </w:pPr>
            <w:r w:rsidRPr="003D71D5">
              <w:rPr>
                <w:rFonts w:cs="Arial"/>
                <w:color w:val="000000"/>
              </w:rPr>
              <w:t>PNA 01 – nalewak OL1</w:t>
            </w:r>
          </w:p>
        </w:tc>
      </w:tr>
      <w:tr w:rsidR="00953631" w:rsidRPr="003D71D5" w14:paraId="1318BE01"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68305423" w14:textId="77777777" w:rsidR="00953631" w:rsidRPr="003D71D5" w:rsidRDefault="00953631" w:rsidP="00A40A10">
            <w:pPr>
              <w:jc w:val="center"/>
              <w:rPr>
                <w:rFonts w:cs="Arial"/>
                <w:color w:val="000000"/>
              </w:rPr>
            </w:pPr>
            <w:r w:rsidRPr="003D71D5">
              <w:rPr>
                <w:rFonts w:cs="Arial"/>
                <w:color w:val="000000"/>
              </w:rPr>
              <w:t>34.</w:t>
            </w:r>
          </w:p>
        </w:tc>
        <w:tc>
          <w:tcPr>
            <w:tcW w:w="3040" w:type="dxa"/>
            <w:vMerge/>
            <w:tcBorders>
              <w:top w:val="nil"/>
              <w:left w:val="single" w:sz="4" w:space="0" w:color="auto"/>
              <w:bottom w:val="single" w:sz="4" w:space="0" w:color="auto"/>
              <w:right w:val="single" w:sz="4" w:space="0" w:color="auto"/>
            </w:tcBorders>
            <w:vAlign w:val="center"/>
            <w:hideMark/>
          </w:tcPr>
          <w:p w14:paraId="2118B2BC"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4B8D9EFA" w14:textId="77777777" w:rsidR="00953631" w:rsidRPr="003D71D5" w:rsidRDefault="00953631" w:rsidP="00A40A10">
            <w:pPr>
              <w:rPr>
                <w:rFonts w:cs="Arial"/>
                <w:color w:val="000000"/>
              </w:rPr>
            </w:pPr>
            <w:r w:rsidRPr="003D71D5">
              <w:rPr>
                <w:rFonts w:cs="Arial"/>
                <w:color w:val="000000"/>
              </w:rPr>
              <w:t>PNA 02 – nalewak OL2</w:t>
            </w:r>
          </w:p>
        </w:tc>
      </w:tr>
      <w:tr w:rsidR="00953631" w:rsidRPr="003D71D5" w14:paraId="3431DFD5"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373DF665" w14:textId="77777777" w:rsidR="00953631" w:rsidRPr="003D71D5" w:rsidRDefault="00953631" w:rsidP="00A40A10">
            <w:pPr>
              <w:jc w:val="center"/>
              <w:rPr>
                <w:rFonts w:cs="Arial"/>
                <w:color w:val="000000"/>
              </w:rPr>
            </w:pPr>
            <w:r w:rsidRPr="003D71D5">
              <w:rPr>
                <w:rFonts w:cs="Arial"/>
                <w:color w:val="000000"/>
              </w:rPr>
              <w:t>35.</w:t>
            </w:r>
          </w:p>
        </w:tc>
        <w:tc>
          <w:tcPr>
            <w:tcW w:w="3040" w:type="dxa"/>
            <w:vMerge/>
            <w:tcBorders>
              <w:top w:val="nil"/>
              <w:left w:val="single" w:sz="4" w:space="0" w:color="auto"/>
              <w:bottom w:val="single" w:sz="4" w:space="0" w:color="auto"/>
              <w:right w:val="single" w:sz="4" w:space="0" w:color="auto"/>
            </w:tcBorders>
            <w:vAlign w:val="center"/>
            <w:hideMark/>
          </w:tcPr>
          <w:p w14:paraId="5F2245D9"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40DE88C6" w14:textId="77777777" w:rsidR="00953631" w:rsidRPr="003D71D5" w:rsidRDefault="00953631" w:rsidP="00A40A10">
            <w:pPr>
              <w:rPr>
                <w:rFonts w:cs="Arial"/>
                <w:color w:val="000000"/>
              </w:rPr>
            </w:pPr>
            <w:r w:rsidRPr="003D71D5">
              <w:rPr>
                <w:rFonts w:cs="Arial"/>
                <w:color w:val="000000"/>
              </w:rPr>
              <w:t xml:space="preserve">PNA 03 – nalewak </w:t>
            </w:r>
            <w:proofErr w:type="spellStart"/>
            <w:r w:rsidRPr="003D71D5">
              <w:rPr>
                <w:rFonts w:cs="Arial"/>
                <w:color w:val="000000"/>
              </w:rPr>
              <w:t>smarownia</w:t>
            </w:r>
            <w:proofErr w:type="spellEnd"/>
          </w:p>
        </w:tc>
      </w:tr>
      <w:tr w:rsidR="00953631" w:rsidRPr="003D71D5" w14:paraId="160814C5"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7864C84A" w14:textId="77777777" w:rsidR="00953631" w:rsidRPr="003D71D5" w:rsidRDefault="00953631" w:rsidP="00A40A10">
            <w:pPr>
              <w:jc w:val="center"/>
              <w:rPr>
                <w:rFonts w:cs="Arial"/>
                <w:color w:val="000000"/>
              </w:rPr>
            </w:pPr>
            <w:r w:rsidRPr="003D71D5">
              <w:rPr>
                <w:rFonts w:cs="Arial"/>
                <w:color w:val="000000"/>
              </w:rPr>
              <w:t>36.</w:t>
            </w:r>
          </w:p>
        </w:tc>
        <w:tc>
          <w:tcPr>
            <w:tcW w:w="3040" w:type="dxa"/>
            <w:vMerge/>
            <w:tcBorders>
              <w:top w:val="nil"/>
              <w:left w:val="single" w:sz="4" w:space="0" w:color="auto"/>
              <w:bottom w:val="single" w:sz="4" w:space="0" w:color="auto"/>
              <w:right w:val="single" w:sz="4" w:space="0" w:color="auto"/>
            </w:tcBorders>
            <w:vAlign w:val="center"/>
            <w:hideMark/>
          </w:tcPr>
          <w:p w14:paraId="4D64BDE3"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2CD582CF" w14:textId="77777777" w:rsidR="00953631" w:rsidRPr="003D71D5" w:rsidRDefault="00953631" w:rsidP="00A40A10">
            <w:pPr>
              <w:rPr>
                <w:rFonts w:cs="Arial"/>
                <w:color w:val="000000"/>
              </w:rPr>
            </w:pPr>
            <w:r w:rsidRPr="003D71D5">
              <w:rPr>
                <w:rFonts w:cs="Arial"/>
                <w:color w:val="000000"/>
              </w:rPr>
              <w:t>PNA 04 – nalewak IKP</w:t>
            </w:r>
          </w:p>
        </w:tc>
      </w:tr>
      <w:tr w:rsidR="00953631" w:rsidRPr="003D71D5" w14:paraId="7B73D1E7"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4F118DAD" w14:textId="77777777" w:rsidR="00953631" w:rsidRPr="003D71D5" w:rsidRDefault="00953631" w:rsidP="00A40A10">
            <w:pPr>
              <w:jc w:val="center"/>
              <w:rPr>
                <w:rFonts w:cs="Arial"/>
                <w:color w:val="000000"/>
              </w:rPr>
            </w:pPr>
            <w:r w:rsidRPr="003D71D5">
              <w:rPr>
                <w:rFonts w:cs="Arial"/>
                <w:color w:val="000000"/>
              </w:rPr>
              <w:t>37.</w:t>
            </w:r>
          </w:p>
        </w:tc>
        <w:tc>
          <w:tcPr>
            <w:tcW w:w="3040" w:type="dxa"/>
            <w:vMerge w:val="restart"/>
            <w:tcBorders>
              <w:top w:val="nil"/>
              <w:left w:val="nil"/>
              <w:bottom w:val="single" w:sz="4" w:space="0" w:color="000000"/>
              <w:right w:val="single" w:sz="4" w:space="0" w:color="auto"/>
            </w:tcBorders>
            <w:noWrap/>
            <w:vAlign w:val="center"/>
            <w:hideMark/>
          </w:tcPr>
          <w:p w14:paraId="6F7503F4" w14:textId="77777777" w:rsidR="00953631" w:rsidRPr="003D71D5" w:rsidRDefault="00953631" w:rsidP="00A40A10">
            <w:pPr>
              <w:jc w:val="center"/>
              <w:rPr>
                <w:rFonts w:cs="Arial"/>
                <w:b/>
                <w:bCs/>
                <w:color w:val="000000"/>
              </w:rPr>
            </w:pPr>
            <w:r w:rsidRPr="003D71D5">
              <w:rPr>
                <w:rFonts w:cs="Arial"/>
                <w:b/>
                <w:bCs/>
                <w:color w:val="000000"/>
              </w:rPr>
              <w:t>Wydział Magazynowania</w:t>
            </w:r>
          </w:p>
        </w:tc>
        <w:tc>
          <w:tcPr>
            <w:tcW w:w="5180" w:type="dxa"/>
            <w:tcBorders>
              <w:top w:val="nil"/>
              <w:left w:val="nil"/>
              <w:bottom w:val="single" w:sz="4" w:space="0" w:color="auto"/>
              <w:right w:val="single" w:sz="4" w:space="0" w:color="auto"/>
            </w:tcBorders>
            <w:noWrap/>
            <w:hideMark/>
          </w:tcPr>
          <w:p w14:paraId="7725AD3C" w14:textId="77777777" w:rsidR="00953631" w:rsidRPr="003D71D5" w:rsidRDefault="00953631" w:rsidP="00A40A10">
            <w:pPr>
              <w:rPr>
                <w:rFonts w:cs="Arial"/>
                <w:color w:val="000000"/>
              </w:rPr>
            </w:pPr>
            <w:r w:rsidRPr="003D71D5">
              <w:rPr>
                <w:rFonts w:cs="Arial"/>
                <w:color w:val="000000"/>
              </w:rPr>
              <w:t xml:space="preserve">Magazyn </w:t>
            </w:r>
            <w:proofErr w:type="spellStart"/>
            <w:r w:rsidRPr="003D71D5">
              <w:rPr>
                <w:rFonts w:cs="Arial"/>
                <w:color w:val="000000"/>
              </w:rPr>
              <w:t>Kalipsolowania</w:t>
            </w:r>
            <w:proofErr w:type="spellEnd"/>
          </w:p>
        </w:tc>
      </w:tr>
      <w:tr w:rsidR="00953631" w:rsidRPr="003D71D5" w14:paraId="14415AB4" w14:textId="77777777" w:rsidTr="00A40A10">
        <w:trPr>
          <w:trHeight w:val="399"/>
        </w:trPr>
        <w:tc>
          <w:tcPr>
            <w:tcW w:w="580" w:type="dxa"/>
            <w:tcBorders>
              <w:top w:val="nil"/>
              <w:left w:val="single" w:sz="4" w:space="0" w:color="auto"/>
              <w:bottom w:val="single" w:sz="4" w:space="0" w:color="auto"/>
              <w:right w:val="single" w:sz="4" w:space="0" w:color="auto"/>
            </w:tcBorders>
            <w:noWrap/>
            <w:vAlign w:val="center"/>
            <w:hideMark/>
          </w:tcPr>
          <w:p w14:paraId="2548758B" w14:textId="77777777" w:rsidR="00953631" w:rsidRPr="003D71D5" w:rsidRDefault="00953631" w:rsidP="00A40A10">
            <w:pPr>
              <w:jc w:val="center"/>
              <w:rPr>
                <w:rFonts w:cs="Arial"/>
                <w:color w:val="000000"/>
              </w:rPr>
            </w:pPr>
            <w:r w:rsidRPr="003D71D5">
              <w:rPr>
                <w:rFonts w:cs="Arial"/>
                <w:color w:val="000000"/>
              </w:rPr>
              <w:t>38.</w:t>
            </w:r>
          </w:p>
        </w:tc>
        <w:tc>
          <w:tcPr>
            <w:tcW w:w="3040" w:type="dxa"/>
            <w:vMerge/>
            <w:tcBorders>
              <w:top w:val="nil"/>
              <w:left w:val="nil"/>
              <w:bottom w:val="single" w:sz="4" w:space="0" w:color="000000"/>
              <w:right w:val="single" w:sz="4" w:space="0" w:color="auto"/>
            </w:tcBorders>
            <w:vAlign w:val="center"/>
            <w:hideMark/>
          </w:tcPr>
          <w:p w14:paraId="67D21B41"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026C6A94" w14:textId="77777777" w:rsidR="00953631" w:rsidRPr="003D71D5" w:rsidRDefault="00953631" w:rsidP="00A40A10">
            <w:pPr>
              <w:rPr>
                <w:rFonts w:cs="Arial"/>
                <w:color w:val="000000"/>
              </w:rPr>
            </w:pPr>
            <w:r w:rsidRPr="003D71D5">
              <w:rPr>
                <w:rFonts w:cs="Arial"/>
                <w:color w:val="000000"/>
              </w:rPr>
              <w:t>Magazyn Holenderski</w:t>
            </w:r>
          </w:p>
        </w:tc>
      </w:tr>
      <w:tr w:rsidR="00953631" w:rsidRPr="003D71D5" w14:paraId="1A355AB0" w14:textId="77777777" w:rsidTr="00A40A10">
        <w:trPr>
          <w:trHeight w:val="288"/>
        </w:trPr>
        <w:tc>
          <w:tcPr>
            <w:tcW w:w="580" w:type="dxa"/>
            <w:tcBorders>
              <w:top w:val="nil"/>
              <w:left w:val="single" w:sz="4" w:space="0" w:color="auto"/>
              <w:bottom w:val="single" w:sz="4" w:space="0" w:color="auto"/>
              <w:right w:val="single" w:sz="4" w:space="0" w:color="auto"/>
            </w:tcBorders>
            <w:noWrap/>
            <w:vAlign w:val="center"/>
            <w:hideMark/>
          </w:tcPr>
          <w:p w14:paraId="2A4161F1" w14:textId="77777777" w:rsidR="00953631" w:rsidRPr="003D71D5" w:rsidRDefault="00953631" w:rsidP="00A40A10">
            <w:pPr>
              <w:jc w:val="center"/>
              <w:rPr>
                <w:rFonts w:cs="Arial"/>
                <w:color w:val="000000"/>
              </w:rPr>
            </w:pPr>
            <w:r w:rsidRPr="003D71D5">
              <w:rPr>
                <w:rFonts w:cs="Arial"/>
                <w:color w:val="000000"/>
              </w:rPr>
              <w:t>39.</w:t>
            </w:r>
          </w:p>
        </w:tc>
        <w:tc>
          <w:tcPr>
            <w:tcW w:w="3040" w:type="dxa"/>
            <w:vMerge/>
            <w:tcBorders>
              <w:top w:val="nil"/>
              <w:left w:val="nil"/>
              <w:bottom w:val="single" w:sz="4" w:space="0" w:color="000000"/>
              <w:right w:val="single" w:sz="4" w:space="0" w:color="auto"/>
            </w:tcBorders>
            <w:vAlign w:val="center"/>
            <w:hideMark/>
          </w:tcPr>
          <w:p w14:paraId="29572E06" w14:textId="77777777" w:rsidR="00953631" w:rsidRPr="003D71D5" w:rsidRDefault="00953631" w:rsidP="00A40A10">
            <w:pPr>
              <w:rPr>
                <w:rFonts w:cs="Arial"/>
                <w:b/>
                <w:bCs/>
                <w:color w:val="000000"/>
              </w:rPr>
            </w:pPr>
          </w:p>
        </w:tc>
        <w:tc>
          <w:tcPr>
            <w:tcW w:w="5180" w:type="dxa"/>
            <w:tcBorders>
              <w:top w:val="nil"/>
              <w:left w:val="nil"/>
              <w:bottom w:val="single" w:sz="4" w:space="0" w:color="auto"/>
              <w:right w:val="single" w:sz="4" w:space="0" w:color="auto"/>
            </w:tcBorders>
            <w:noWrap/>
            <w:hideMark/>
          </w:tcPr>
          <w:p w14:paraId="108D5CFF" w14:textId="77777777" w:rsidR="00953631" w:rsidRPr="003D71D5" w:rsidRDefault="00953631" w:rsidP="00A40A10">
            <w:pPr>
              <w:rPr>
                <w:rFonts w:cs="Arial"/>
                <w:color w:val="000000"/>
              </w:rPr>
            </w:pPr>
            <w:r w:rsidRPr="003D71D5">
              <w:rPr>
                <w:rFonts w:cs="Arial"/>
                <w:color w:val="000000"/>
              </w:rPr>
              <w:t>Magazyn 3</w:t>
            </w:r>
          </w:p>
        </w:tc>
      </w:tr>
    </w:tbl>
    <w:p w14:paraId="0BE4C052" w14:textId="77777777" w:rsidR="00953631" w:rsidRPr="003D71D5" w:rsidRDefault="00953631" w:rsidP="00953631">
      <w:pPr>
        <w:autoSpaceDE w:val="0"/>
        <w:autoSpaceDN w:val="0"/>
        <w:adjustRightInd w:val="0"/>
        <w:contextualSpacing/>
        <w:jc w:val="both"/>
        <w:rPr>
          <w:rFonts w:cs="Arial"/>
          <w:b/>
          <w:noProof/>
        </w:rPr>
      </w:pPr>
    </w:p>
    <w:p w14:paraId="61B2CDF9" w14:textId="77777777" w:rsidR="00953631" w:rsidRPr="003D71D5" w:rsidRDefault="00953631" w:rsidP="00953631">
      <w:pPr>
        <w:autoSpaceDE w:val="0"/>
        <w:autoSpaceDN w:val="0"/>
        <w:adjustRightInd w:val="0"/>
        <w:contextualSpacing/>
        <w:jc w:val="center"/>
        <w:rPr>
          <w:rFonts w:cs="Arial"/>
          <w:b/>
          <w:noProof/>
        </w:rPr>
      </w:pPr>
    </w:p>
    <w:p w14:paraId="2394AE8A" w14:textId="77777777" w:rsidR="00953631" w:rsidRPr="003D71D5" w:rsidRDefault="00953631">
      <w:pPr>
        <w:pStyle w:val="Akapitzlist"/>
        <w:numPr>
          <w:ilvl w:val="0"/>
          <w:numId w:val="97"/>
        </w:numPr>
        <w:suppressAutoHyphens w:val="0"/>
        <w:autoSpaceDE w:val="0"/>
        <w:autoSpaceDN w:val="0"/>
        <w:adjustRightInd w:val="0"/>
        <w:contextualSpacing/>
        <w:rPr>
          <w:rFonts w:ascii="Arial" w:hAnsi="Arial" w:cs="Arial"/>
          <w:b/>
          <w:sz w:val="20"/>
          <w:szCs w:val="20"/>
        </w:rPr>
      </w:pPr>
      <w:r w:rsidRPr="003D71D5">
        <w:rPr>
          <w:rFonts w:ascii="Arial" w:hAnsi="Arial" w:cs="Arial"/>
          <w:b/>
          <w:sz w:val="20"/>
          <w:szCs w:val="20"/>
        </w:rPr>
        <w:t>Zakres niezbędnych prac do obejmuje:</w:t>
      </w:r>
    </w:p>
    <w:p w14:paraId="19F898E3" w14:textId="77777777" w:rsidR="00953631" w:rsidRPr="003D71D5" w:rsidRDefault="00953631" w:rsidP="00953631">
      <w:pPr>
        <w:pStyle w:val="Akapitzlist"/>
        <w:autoSpaceDE w:val="0"/>
        <w:autoSpaceDN w:val="0"/>
        <w:adjustRightInd w:val="0"/>
        <w:rPr>
          <w:rFonts w:ascii="Arial" w:hAnsi="Arial" w:cs="Arial"/>
          <w:b/>
          <w:sz w:val="20"/>
          <w:szCs w:val="20"/>
        </w:rPr>
      </w:pPr>
    </w:p>
    <w:p w14:paraId="710DEB24" w14:textId="77777777" w:rsidR="00953631" w:rsidRPr="003D71D5" w:rsidRDefault="00953631">
      <w:pPr>
        <w:numPr>
          <w:ilvl w:val="0"/>
          <w:numId w:val="98"/>
        </w:numPr>
        <w:suppressAutoHyphens w:val="0"/>
        <w:spacing w:after="0" w:line="240" w:lineRule="auto"/>
        <w:jc w:val="both"/>
        <w:rPr>
          <w:rFonts w:cs="Arial"/>
        </w:rPr>
      </w:pPr>
      <w:r w:rsidRPr="003D71D5">
        <w:rPr>
          <w:rFonts w:cs="Arial"/>
        </w:rPr>
        <w:t>wykonanie dokumentacji projektowej (w zakresie oświetlenia podstawowego)</w:t>
      </w:r>
    </w:p>
    <w:p w14:paraId="3E02CA80" w14:textId="77777777" w:rsidR="00953631" w:rsidRPr="003D71D5" w:rsidRDefault="00953631">
      <w:pPr>
        <w:numPr>
          <w:ilvl w:val="0"/>
          <w:numId w:val="98"/>
        </w:numPr>
        <w:suppressAutoHyphens w:val="0"/>
        <w:spacing w:after="0" w:line="240" w:lineRule="auto"/>
        <w:jc w:val="both"/>
        <w:rPr>
          <w:rFonts w:cs="Arial"/>
        </w:rPr>
      </w:pPr>
      <w:r w:rsidRPr="003D71D5">
        <w:rPr>
          <w:rFonts w:cs="Arial"/>
        </w:rPr>
        <w:t xml:space="preserve">realizacja zakresu rzeczowego na podstawie zatwierdzonej dokumentacji, która </w:t>
      </w:r>
      <w:r w:rsidRPr="003D71D5">
        <w:rPr>
          <w:rFonts w:cs="Arial"/>
        </w:rPr>
        <w:br/>
        <w:t>w szczególności winna obejmować:</w:t>
      </w:r>
    </w:p>
    <w:p w14:paraId="0C1F653F" w14:textId="77777777" w:rsidR="00953631" w:rsidRPr="003D71D5" w:rsidRDefault="00953631">
      <w:pPr>
        <w:pStyle w:val="Akapitzlist"/>
        <w:numPr>
          <w:ilvl w:val="0"/>
          <w:numId w:val="99"/>
        </w:numPr>
        <w:suppressAutoHyphens w:val="0"/>
        <w:jc w:val="both"/>
        <w:rPr>
          <w:rFonts w:ascii="Arial" w:hAnsi="Arial" w:cs="Arial"/>
          <w:sz w:val="20"/>
          <w:szCs w:val="20"/>
        </w:rPr>
      </w:pPr>
      <w:r w:rsidRPr="003D71D5">
        <w:rPr>
          <w:rFonts w:ascii="Arial" w:hAnsi="Arial" w:cs="Arial"/>
          <w:sz w:val="20"/>
          <w:szCs w:val="20"/>
        </w:rPr>
        <w:t>demontaż istniejących opraw oświetleniowych oraz infrastruktury elektrycznej w tym przewodów, puszek rur,</w:t>
      </w:r>
    </w:p>
    <w:p w14:paraId="2B7BE613" w14:textId="77777777" w:rsidR="00953631" w:rsidRPr="003D71D5" w:rsidRDefault="00953631">
      <w:pPr>
        <w:numPr>
          <w:ilvl w:val="0"/>
          <w:numId w:val="99"/>
        </w:numPr>
        <w:suppressAutoHyphens w:val="0"/>
        <w:spacing w:after="0" w:line="240" w:lineRule="auto"/>
        <w:jc w:val="both"/>
        <w:rPr>
          <w:rFonts w:cs="Arial"/>
        </w:rPr>
      </w:pPr>
      <w:r w:rsidRPr="003D71D5">
        <w:rPr>
          <w:rFonts w:cs="Arial"/>
        </w:rPr>
        <w:t>montaż/wymiana infrastruktury elektrycznej (przewody, puszki, rury),</w:t>
      </w:r>
    </w:p>
    <w:p w14:paraId="4B36259E" w14:textId="77777777" w:rsidR="00953631" w:rsidRPr="003D71D5" w:rsidRDefault="00953631">
      <w:pPr>
        <w:numPr>
          <w:ilvl w:val="0"/>
          <w:numId w:val="99"/>
        </w:numPr>
        <w:suppressAutoHyphens w:val="0"/>
        <w:spacing w:after="0" w:line="240" w:lineRule="auto"/>
        <w:jc w:val="both"/>
        <w:rPr>
          <w:rFonts w:cs="Arial"/>
        </w:rPr>
      </w:pPr>
      <w:r w:rsidRPr="003D71D5">
        <w:rPr>
          <w:rFonts w:cs="Arial"/>
        </w:rPr>
        <w:t>montaż/wymiana opraw oświetleniowych na LED-owe,</w:t>
      </w:r>
    </w:p>
    <w:p w14:paraId="774DF982" w14:textId="77777777" w:rsidR="00953631" w:rsidRPr="003D71D5" w:rsidRDefault="00953631">
      <w:pPr>
        <w:numPr>
          <w:ilvl w:val="0"/>
          <w:numId w:val="99"/>
        </w:numPr>
        <w:suppressAutoHyphens w:val="0"/>
        <w:spacing w:after="0" w:line="240" w:lineRule="auto"/>
        <w:jc w:val="both"/>
        <w:rPr>
          <w:rFonts w:cs="Arial"/>
        </w:rPr>
      </w:pPr>
      <w:r w:rsidRPr="003D71D5">
        <w:rPr>
          <w:rFonts w:cs="Arial"/>
        </w:rPr>
        <w:t>montaż/wymiana tablicy bezpiecznikowej wraz z zabezpieczeniami,</w:t>
      </w:r>
    </w:p>
    <w:p w14:paraId="0569EBA3" w14:textId="77777777" w:rsidR="00953631" w:rsidRPr="003D71D5" w:rsidRDefault="00953631">
      <w:pPr>
        <w:numPr>
          <w:ilvl w:val="0"/>
          <w:numId w:val="99"/>
        </w:numPr>
        <w:suppressAutoHyphens w:val="0"/>
        <w:spacing w:after="0" w:line="240" w:lineRule="auto"/>
        <w:jc w:val="both"/>
        <w:rPr>
          <w:rFonts w:cs="Arial"/>
        </w:rPr>
      </w:pPr>
      <w:r w:rsidRPr="003D71D5">
        <w:rPr>
          <w:rFonts w:cs="Arial"/>
        </w:rPr>
        <w:t>pomiary elektryczne (w tym pomiary rezystancji izolacji przewodów, pomiary skuteczności ochrony przeciwporażeniowej, pomiar impedancji pętli zwarcia) oraz natężenia oświetlenia,</w:t>
      </w:r>
    </w:p>
    <w:p w14:paraId="4B8185FC" w14:textId="77777777" w:rsidR="00953631" w:rsidRPr="003D71D5" w:rsidRDefault="00953631">
      <w:pPr>
        <w:numPr>
          <w:ilvl w:val="0"/>
          <w:numId w:val="99"/>
        </w:numPr>
        <w:suppressAutoHyphens w:val="0"/>
        <w:spacing w:after="0" w:line="240" w:lineRule="auto"/>
        <w:jc w:val="both"/>
        <w:rPr>
          <w:rFonts w:cs="Arial"/>
        </w:rPr>
      </w:pPr>
      <w:r w:rsidRPr="003D71D5">
        <w:rPr>
          <w:rFonts w:cs="Arial"/>
        </w:rPr>
        <w:t>opracowanie dokumentacji powykonawczej (wraz z zatwierdzeniem przez rzeczoznawcę p.poż), w tym:</w:t>
      </w:r>
    </w:p>
    <w:p w14:paraId="42FDF01C" w14:textId="77777777" w:rsidR="00953631" w:rsidRPr="003D71D5" w:rsidRDefault="00953631">
      <w:pPr>
        <w:numPr>
          <w:ilvl w:val="0"/>
          <w:numId w:val="100"/>
        </w:numPr>
        <w:suppressAutoHyphens w:val="0"/>
        <w:spacing w:after="0" w:line="240" w:lineRule="auto"/>
        <w:jc w:val="both"/>
        <w:rPr>
          <w:rFonts w:cs="Arial"/>
        </w:rPr>
      </w:pPr>
      <w:r w:rsidRPr="003D71D5">
        <w:rPr>
          <w:rFonts w:cs="Arial"/>
        </w:rPr>
        <w:t>protokoły z pomiarów elektrycznych;</w:t>
      </w:r>
    </w:p>
    <w:p w14:paraId="22F13AAA" w14:textId="77777777" w:rsidR="00953631" w:rsidRPr="003D71D5" w:rsidRDefault="00953631">
      <w:pPr>
        <w:numPr>
          <w:ilvl w:val="0"/>
          <w:numId w:val="100"/>
        </w:numPr>
        <w:suppressAutoHyphens w:val="0"/>
        <w:spacing w:after="0" w:line="23" w:lineRule="atLeast"/>
        <w:jc w:val="both"/>
        <w:rPr>
          <w:rFonts w:cs="Arial"/>
        </w:rPr>
      </w:pPr>
      <w:r w:rsidRPr="003D71D5">
        <w:rPr>
          <w:rFonts w:cs="Arial"/>
        </w:rPr>
        <w:t xml:space="preserve">instrukcje obsługi i konserwacji; </w:t>
      </w:r>
    </w:p>
    <w:p w14:paraId="1B645318" w14:textId="77777777" w:rsidR="00953631" w:rsidRPr="003D71D5" w:rsidRDefault="00953631">
      <w:pPr>
        <w:numPr>
          <w:ilvl w:val="0"/>
          <w:numId w:val="100"/>
        </w:numPr>
        <w:suppressAutoHyphens w:val="0"/>
        <w:spacing w:after="0" w:line="23" w:lineRule="atLeast"/>
        <w:jc w:val="both"/>
        <w:rPr>
          <w:rFonts w:cs="Arial"/>
        </w:rPr>
      </w:pPr>
      <w:r w:rsidRPr="003D71D5">
        <w:rPr>
          <w:rFonts w:cs="Arial"/>
        </w:rPr>
        <w:t xml:space="preserve">certyfikaty, deklaracje zgodności itp.; </w:t>
      </w:r>
    </w:p>
    <w:p w14:paraId="72D47032" w14:textId="77777777" w:rsidR="00953631" w:rsidRPr="003D71D5" w:rsidRDefault="00953631">
      <w:pPr>
        <w:pStyle w:val="Akapitzlist"/>
        <w:numPr>
          <w:ilvl w:val="0"/>
          <w:numId w:val="101"/>
        </w:numPr>
        <w:suppressAutoHyphens w:val="0"/>
        <w:spacing w:line="23" w:lineRule="atLeast"/>
        <w:jc w:val="both"/>
        <w:rPr>
          <w:rFonts w:ascii="Arial" w:hAnsi="Arial" w:cs="Arial"/>
          <w:sz w:val="20"/>
          <w:szCs w:val="20"/>
        </w:rPr>
      </w:pPr>
      <w:r w:rsidRPr="003D71D5">
        <w:rPr>
          <w:rFonts w:ascii="Arial" w:hAnsi="Arial" w:cs="Arial"/>
          <w:sz w:val="20"/>
          <w:szCs w:val="20"/>
        </w:rPr>
        <w:t>utylizacja odpadów powstałych w trakcie prowadzonych prac</w:t>
      </w:r>
    </w:p>
    <w:p w14:paraId="5AE11C02" w14:textId="77777777" w:rsidR="00953631" w:rsidRPr="003D71D5" w:rsidRDefault="00953631">
      <w:pPr>
        <w:numPr>
          <w:ilvl w:val="0"/>
          <w:numId w:val="99"/>
        </w:numPr>
        <w:suppressAutoHyphens w:val="0"/>
        <w:spacing w:after="0" w:line="23" w:lineRule="atLeast"/>
        <w:jc w:val="both"/>
        <w:rPr>
          <w:rFonts w:cs="Arial"/>
        </w:rPr>
      </w:pPr>
      <w:r w:rsidRPr="003D71D5">
        <w:rPr>
          <w:rFonts w:cs="Arial"/>
        </w:rPr>
        <w:t>odbiór zadania.</w:t>
      </w:r>
    </w:p>
    <w:p w14:paraId="08FC5DA9" w14:textId="77777777" w:rsidR="00953631" w:rsidRPr="003D71D5" w:rsidRDefault="00953631" w:rsidP="00953631">
      <w:pPr>
        <w:ind w:left="680"/>
        <w:jc w:val="both"/>
        <w:rPr>
          <w:rFonts w:cs="Arial"/>
          <w:bCs/>
        </w:rPr>
      </w:pPr>
    </w:p>
    <w:p w14:paraId="54A1C335" w14:textId="77777777" w:rsidR="00953631" w:rsidRPr="003D71D5" w:rsidRDefault="00953631">
      <w:pPr>
        <w:pStyle w:val="Akapitzlist"/>
        <w:numPr>
          <w:ilvl w:val="0"/>
          <w:numId w:val="91"/>
        </w:numPr>
        <w:suppressAutoHyphens w:val="0"/>
        <w:spacing w:after="120"/>
        <w:jc w:val="both"/>
        <w:rPr>
          <w:rFonts w:ascii="Arial" w:hAnsi="Arial" w:cs="Arial"/>
          <w:b/>
          <w:bCs/>
          <w:sz w:val="20"/>
          <w:szCs w:val="20"/>
          <w:u w:val="single"/>
        </w:rPr>
      </w:pPr>
      <w:r w:rsidRPr="003D71D5">
        <w:rPr>
          <w:rFonts w:ascii="Arial" w:hAnsi="Arial" w:cs="Arial"/>
          <w:b/>
          <w:bCs/>
          <w:sz w:val="20"/>
          <w:szCs w:val="20"/>
          <w:u w:val="single"/>
        </w:rPr>
        <w:t>Inne wymogi:</w:t>
      </w:r>
    </w:p>
    <w:p w14:paraId="5CCAA58A"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t>Wszystkie prace muszą być wykonane zgodnie z polskim prawem i wewnętrznymi procedurami Zamawiającego.</w:t>
      </w:r>
    </w:p>
    <w:p w14:paraId="653D7E71" w14:textId="77777777" w:rsidR="00953631" w:rsidRPr="003D71D5" w:rsidRDefault="00953631">
      <w:pPr>
        <w:pStyle w:val="Akapitzlist"/>
        <w:numPr>
          <w:ilvl w:val="0"/>
          <w:numId w:val="92"/>
        </w:numPr>
        <w:suppressAutoHyphens w:val="0"/>
        <w:spacing w:after="60"/>
        <w:jc w:val="both"/>
        <w:rPr>
          <w:rFonts w:ascii="Arial" w:hAnsi="Arial" w:cs="Arial"/>
          <w:sz w:val="20"/>
          <w:szCs w:val="20"/>
        </w:rPr>
      </w:pPr>
      <w:r w:rsidRPr="003D71D5">
        <w:rPr>
          <w:rFonts w:ascii="Arial" w:hAnsi="Arial" w:cs="Arial"/>
          <w:sz w:val="20"/>
          <w:szCs w:val="20"/>
        </w:rPr>
        <w:t>Wszelkie dokumenty (w tym m.in. projekty, instrukcje, certyfikaty, raporty) muszą być dostarczone w języku polskim.</w:t>
      </w:r>
    </w:p>
    <w:p w14:paraId="032890B1"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t xml:space="preserve">Gwarancja min. 24 m-ce. </w:t>
      </w:r>
    </w:p>
    <w:p w14:paraId="46438F65"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t xml:space="preserve">Przedmiot zapytania ofertowego obejmuje wszystkie prace niezbędne do prawidłowego zakresu pełnego zadania względem celu, jakiemu ma służyć. </w:t>
      </w:r>
    </w:p>
    <w:p w14:paraId="28E0FF45"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lastRenderedPageBreak/>
        <w:t>Oferenci mają obowiązek zweryfikowania zakresu zapytania i istniejących warunków lokalizacyjnych podczas wizji lokalnej, której termin przeprowadzenia należy uzgodnić z osobami wskazanymi w treści Zaproszenia do złożenia oferty.</w:t>
      </w:r>
    </w:p>
    <w:p w14:paraId="5AADC1EC"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t>W zakresie Oferty należy uwzględnić wszystkie konieczne prace do wykonania, które przy zachowaniu należytej staranności można przewidzieć dla wykonania zamówienia.</w:t>
      </w:r>
    </w:p>
    <w:p w14:paraId="56F55BFD"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t>Wykonawca po podpisaniu umowy przedstawi Zamawiającemu do akceptacji dokładny harmonogram realizacji tego zadania.</w:t>
      </w:r>
    </w:p>
    <w:p w14:paraId="1DD6F046"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t>Opracowanie dokumentacji zgodnie z aktualną Ustawą prawa budowlanego, obowiązującymi przepisami, zasadami norm technicznych oraz projektowania.</w:t>
      </w:r>
    </w:p>
    <w:p w14:paraId="59CC6E77"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t>Dokumentacje należy opracować w języku polskim w 3 egzemplarzach w wersji papierowej i 2 egzemplarzach w wersji elektronicznej (w formacie *pdf i *</w:t>
      </w:r>
      <w:proofErr w:type="spellStart"/>
      <w:r w:rsidRPr="003D71D5">
        <w:rPr>
          <w:rFonts w:ascii="Arial" w:hAnsi="Arial" w:cs="Arial"/>
          <w:sz w:val="20"/>
          <w:szCs w:val="20"/>
        </w:rPr>
        <w:t>dwg</w:t>
      </w:r>
      <w:proofErr w:type="spellEnd"/>
      <w:r w:rsidRPr="003D71D5">
        <w:rPr>
          <w:rFonts w:ascii="Arial" w:hAnsi="Arial" w:cs="Arial"/>
          <w:sz w:val="20"/>
          <w:szCs w:val="20"/>
        </w:rPr>
        <w:t xml:space="preserve">) na nośniku cyfrowym (CD/DVD/pendrive). </w:t>
      </w:r>
    </w:p>
    <w:p w14:paraId="12B6BE8C"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t>Dokumentacja projektowa ma zostać wykonana przez osoby posiadające stosowne uprawnienia budowlane w specjalności instalacyjnej w zakresie sieci, instalacji i urządzeń elektrycznych bez ograniczeń do projektowania.</w:t>
      </w:r>
    </w:p>
    <w:p w14:paraId="07B8C93E"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t>Oferowana cena za wykonanie przedmiotu zamówienia powinna obejmować kompleks czynności i kosztów z nim związanych łącznie z opłatami pobieranymi przez urzędy i instytucje z tytułu uzgodnień prac projektowych i inne w tym miejscu nie wyszczególnione.</w:t>
      </w:r>
    </w:p>
    <w:p w14:paraId="570D14D5" w14:textId="77777777" w:rsidR="00953631" w:rsidRPr="003D71D5" w:rsidRDefault="00953631">
      <w:pPr>
        <w:pStyle w:val="Akapitzlist"/>
        <w:numPr>
          <w:ilvl w:val="0"/>
          <w:numId w:val="92"/>
        </w:numPr>
        <w:suppressAutoHyphens w:val="0"/>
        <w:spacing w:after="60"/>
        <w:jc w:val="both"/>
        <w:rPr>
          <w:rFonts w:ascii="Arial" w:hAnsi="Arial" w:cs="Arial"/>
          <w:sz w:val="20"/>
          <w:szCs w:val="20"/>
        </w:rPr>
      </w:pPr>
      <w:r w:rsidRPr="003D71D5">
        <w:rPr>
          <w:rFonts w:ascii="Arial" w:hAnsi="Arial" w:cs="Arial"/>
          <w:sz w:val="20"/>
          <w:szCs w:val="20"/>
        </w:rPr>
        <w:t>Wszystkie prace muszą być wykonane zgodnie z polskim prawem i wewnętrznymi procedurami Zamawiającego.</w:t>
      </w:r>
    </w:p>
    <w:p w14:paraId="2BE509E5"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t xml:space="preserve">Wszystkie zastosowane materiały muszą mieć udokumentowane pochodzenie, potwierdzone stosowną dokumentacją odbiorową (atesty, certyfikaty deklaracje zgodności). </w:t>
      </w:r>
    </w:p>
    <w:p w14:paraId="0CB959DB" w14:textId="77777777" w:rsidR="00953631" w:rsidRPr="003D71D5" w:rsidRDefault="00953631">
      <w:pPr>
        <w:pStyle w:val="Akapitzlist"/>
        <w:numPr>
          <w:ilvl w:val="0"/>
          <w:numId w:val="92"/>
        </w:numPr>
        <w:suppressAutoHyphens w:val="0"/>
        <w:spacing w:after="120"/>
        <w:jc w:val="both"/>
        <w:rPr>
          <w:rFonts w:ascii="Arial" w:hAnsi="Arial" w:cs="Arial"/>
          <w:sz w:val="20"/>
          <w:szCs w:val="20"/>
        </w:rPr>
      </w:pPr>
      <w:r w:rsidRPr="003D71D5">
        <w:rPr>
          <w:rFonts w:ascii="Arial" w:hAnsi="Arial" w:cs="Arial"/>
          <w:sz w:val="20"/>
          <w:szCs w:val="20"/>
        </w:rPr>
        <w:t>Wykonawca min. 3 dni przed przystąpieniem prac przedstawi IBWR na realizowany zakres robót zaakceptowany przez służby BHP – Zamawiającego.</w:t>
      </w:r>
    </w:p>
    <w:p w14:paraId="3DB8DADC" w14:textId="77777777" w:rsidR="00953631" w:rsidRPr="003D71D5" w:rsidRDefault="00953631">
      <w:pPr>
        <w:pStyle w:val="Akapitzlist"/>
        <w:numPr>
          <w:ilvl w:val="0"/>
          <w:numId w:val="92"/>
        </w:numPr>
        <w:suppressAutoHyphens w:val="0"/>
        <w:spacing w:after="120"/>
        <w:jc w:val="both"/>
        <w:rPr>
          <w:rFonts w:ascii="Arial" w:hAnsi="Arial" w:cs="Arial"/>
          <w:b/>
          <w:sz w:val="20"/>
          <w:szCs w:val="20"/>
        </w:rPr>
      </w:pPr>
      <w:r w:rsidRPr="003D71D5">
        <w:rPr>
          <w:rFonts w:ascii="Arial" w:hAnsi="Arial" w:cs="Arial"/>
          <w:sz w:val="20"/>
          <w:szCs w:val="20"/>
        </w:rPr>
        <w:t xml:space="preserve">Przedmiot zamówienia musi zostać wykonany zgodnie ze </w:t>
      </w:r>
      <w:bookmarkStart w:id="109" w:name="_Hlk196212389"/>
      <w:r w:rsidRPr="003D71D5">
        <w:rPr>
          <w:rFonts w:ascii="Arial" w:hAnsi="Arial" w:cs="Arial"/>
          <w:sz w:val="20"/>
          <w:szCs w:val="20"/>
        </w:rPr>
        <w:t xml:space="preserve">standardami </w:t>
      </w:r>
      <w:bookmarkStart w:id="110" w:name="_Hlk210371803"/>
      <w:r w:rsidRPr="003D71D5">
        <w:rPr>
          <w:rFonts w:ascii="Arial" w:hAnsi="Arial" w:cs="Arial"/>
          <w:i/>
          <w:sz w:val="20"/>
          <w:szCs w:val="20"/>
        </w:rPr>
        <w:t>ST S8 T2 Ogólne zasady rozmieszczania znaków ochrony przeciwpożarowej oraz ewakuacji</w:t>
      </w:r>
      <w:r w:rsidRPr="003D71D5">
        <w:rPr>
          <w:rFonts w:ascii="Arial" w:hAnsi="Arial" w:cs="Arial"/>
          <w:sz w:val="20"/>
          <w:szCs w:val="20"/>
        </w:rPr>
        <w:t xml:space="preserve"> </w:t>
      </w:r>
      <w:bookmarkEnd w:id="110"/>
      <w:r w:rsidRPr="003D71D5">
        <w:rPr>
          <w:rFonts w:ascii="Arial" w:hAnsi="Arial" w:cs="Arial"/>
          <w:sz w:val="20"/>
          <w:szCs w:val="20"/>
        </w:rPr>
        <w:t>obowiązującymi w ORLEN OIL</w:t>
      </w:r>
      <w:bookmarkEnd w:id="109"/>
      <w:r w:rsidRPr="003D71D5">
        <w:rPr>
          <w:rFonts w:ascii="Arial" w:hAnsi="Arial" w:cs="Arial"/>
          <w:sz w:val="20"/>
          <w:szCs w:val="20"/>
        </w:rPr>
        <w:t>.</w:t>
      </w:r>
    </w:p>
    <w:p w14:paraId="77B0FB84" w14:textId="77777777" w:rsidR="00953631" w:rsidRPr="003D71D5" w:rsidRDefault="00953631">
      <w:pPr>
        <w:pStyle w:val="Akapitzlist"/>
        <w:numPr>
          <w:ilvl w:val="0"/>
          <w:numId w:val="92"/>
        </w:numPr>
        <w:suppressAutoHyphens w:val="0"/>
        <w:jc w:val="both"/>
        <w:rPr>
          <w:rFonts w:ascii="Arial" w:hAnsi="Arial" w:cs="Arial"/>
          <w:bCs/>
          <w:sz w:val="20"/>
          <w:szCs w:val="20"/>
        </w:rPr>
      </w:pPr>
      <w:r w:rsidRPr="003D71D5">
        <w:rPr>
          <w:rFonts w:ascii="Arial" w:hAnsi="Arial" w:cs="Arial"/>
          <w:bCs/>
          <w:sz w:val="20"/>
          <w:szCs w:val="20"/>
        </w:rPr>
        <w:t xml:space="preserve">Usunięcie oraz utylizacja we własnym zakresie z terenu realizacji prac wszelkich odpadów (żelazo i stal zgodnie z zapisami zawartymi w Umowie), powstałych podczas realizacji zadania. </w:t>
      </w:r>
    </w:p>
    <w:p w14:paraId="5BADEFBC" w14:textId="77777777" w:rsidR="00953631" w:rsidRPr="003D71D5" w:rsidRDefault="00953631">
      <w:pPr>
        <w:pStyle w:val="Akapitzlist"/>
        <w:numPr>
          <w:ilvl w:val="0"/>
          <w:numId w:val="92"/>
        </w:numPr>
        <w:suppressAutoHyphens w:val="0"/>
        <w:jc w:val="both"/>
        <w:rPr>
          <w:rFonts w:ascii="Arial" w:hAnsi="Arial" w:cs="Arial"/>
          <w:bCs/>
          <w:sz w:val="20"/>
          <w:szCs w:val="20"/>
        </w:rPr>
      </w:pPr>
      <w:r w:rsidRPr="003D71D5">
        <w:rPr>
          <w:rFonts w:ascii="Arial" w:hAnsi="Arial" w:cs="Arial"/>
          <w:bCs/>
          <w:sz w:val="20"/>
          <w:szCs w:val="20"/>
        </w:rPr>
        <w:t>W trakcie prowadzenia prac remontowo-budowlanych należy odpowiednio zabezpieczyć inne elementy infrastruktury (lub innego majątku).</w:t>
      </w:r>
    </w:p>
    <w:p w14:paraId="3AD2F802" w14:textId="77777777" w:rsidR="00953631" w:rsidRPr="003D71D5" w:rsidRDefault="00953631">
      <w:pPr>
        <w:pStyle w:val="Akapitzlist"/>
        <w:numPr>
          <w:ilvl w:val="0"/>
          <w:numId w:val="92"/>
        </w:numPr>
        <w:suppressAutoHyphens w:val="0"/>
        <w:spacing w:after="120"/>
        <w:jc w:val="both"/>
        <w:rPr>
          <w:rFonts w:ascii="Arial" w:hAnsi="Arial" w:cs="Arial"/>
          <w:bCs/>
          <w:sz w:val="20"/>
          <w:szCs w:val="20"/>
        </w:rPr>
      </w:pPr>
      <w:r w:rsidRPr="003D71D5">
        <w:rPr>
          <w:rFonts w:ascii="Arial" w:hAnsi="Arial" w:cs="Arial"/>
          <w:bCs/>
          <w:sz w:val="20"/>
          <w:szCs w:val="20"/>
        </w:rPr>
        <w:t>Zakłady Produkcyjne ORLEN OIL w trakcie prowadzenia prac remontowo-budowlanych są obiektami czynnymi, w związku z czym Wykonawca bezpośrednio przed przystąpieniem do prac remontowo-budowlanych dokona przeglądu miejsc prowadzenia prac, upewniając się, czy nie pojawiły się czynniki, które powinny być uwzględnione w sposobie prowadzenia prac.</w:t>
      </w:r>
    </w:p>
    <w:p w14:paraId="059A845E" w14:textId="77777777" w:rsidR="00C10EE4" w:rsidRPr="00B66276" w:rsidRDefault="00C10EE4" w:rsidP="00C10EE4">
      <w:pPr>
        <w:jc w:val="center"/>
        <w:rPr>
          <w:rFonts w:cs="Arial"/>
        </w:rPr>
      </w:pPr>
    </w:p>
    <w:p w14:paraId="13D4C32C" w14:textId="77777777" w:rsidR="00481094" w:rsidRPr="00B66276" w:rsidRDefault="00481094" w:rsidP="00F95133">
      <w:pPr>
        <w:pStyle w:val="Nagwek2"/>
        <w:rPr>
          <w:szCs w:val="20"/>
        </w:rPr>
      </w:pPr>
      <w:bookmarkStart w:id="111" w:name="_Toc65498622"/>
      <w:bookmarkStart w:id="112" w:name="_Toc65498667"/>
      <w:bookmarkStart w:id="113" w:name="_Toc167795047"/>
      <w:r w:rsidRPr="00B66276">
        <w:rPr>
          <w:szCs w:val="20"/>
        </w:rPr>
        <w:lastRenderedPageBreak/>
        <w:t>Załącznik nr 2</w:t>
      </w:r>
      <w:r w:rsidRPr="00B66276">
        <w:rPr>
          <w:szCs w:val="20"/>
        </w:rPr>
        <w:br/>
        <w:t>Wymagania w zakresie Dokumentacji Projektowej</w:t>
      </w:r>
      <w:bookmarkEnd w:id="111"/>
      <w:bookmarkEnd w:id="112"/>
      <w:bookmarkEnd w:id="113"/>
    </w:p>
    <w:p w14:paraId="64502B3A" w14:textId="77777777" w:rsidR="00481094" w:rsidRPr="00B66276" w:rsidRDefault="00481094">
      <w:pPr>
        <w:numPr>
          <w:ilvl w:val="0"/>
          <w:numId w:val="37"/>
        </w:numPr>
        <w:suppressAutoHyphens w:val="0"/>
        <w:spacing w:before="240" w:after="240" w:line="240" w:lineRule="auto"/>
        <w:ind w:left="284" w:hanging="357"/>
        <w:rPr>
          <w:rFonts w:cs="Arial"/>
          <w:b/>
        </w:rPr>
      </w:pPr>
      <w:r w:rsidRPr="00B66276">
        <w:rPr>
          <w:rFonts w:cs="Arial"/>
          <w:b/>
        </w:rPr>
        <w:t>Rodzaje Dokumentacji projektowej</w:t>
      </w:r>
    </w:p>
    <w:p w14:paraId="72972B68" w14:textId="77777777" w:rsidR="00481094" w:rsidRPr="00B66276" w:rsidRDefault="00481094" w:rsidP="00481094">
      <w:pPr>
        <w:autoSpaceDE w:val="0"/>
        <w:autoSpaceDN w:val="0"/>
        <w:adjustRightInd w:val="0"/>
        <w:spacing w:after="120"/>
        <w:ind w:left="284"/>
        <w:rPr>
          <w:rFonts w:cs="Arial"/>
        </w:rPr>
      </w:pPr>
      <w:r w:rsidRPr="00B66276">
        <w:rPr>
          <w:rFonts w:cs="Arial"/>
          <w:b/>
        </w:rPr>
        <w:t>Dokumentacja Projektowa</w:t>
      </w:r>
      <w:r w:rsidRPr="00B66276">
        <w:rPr>
          <w:rFonts w:cs="Arial"/>
        </w:rPr>
        <w:t xml:space="preserve"> – to każdy dokument dotyczący realizacji Przedmiotu Umowy, </w:t>
      </w:r>
      <w:r w:rsidR="00F26524" w:rsidRPr="00B66276">
        <w:rPr>
          <w:rFonts w:cs="Arial"/>
        </w:rPr>
        <w:br/>
      </w:r>
      <w:r w:rsidRPr="00B66276">
        <w:rPr>
          <w:rFonts w:cs="Arial"/>
        </w:rPr>
        <w:t>w szczególności:</w:t>
      </w:r>
    </w:p>
    <w:p w14:paraId="2C691EBB" w14:textId="77777777" w:rsidR="00481094" w:rsidRPr="00B66276" w:rsidRDefault="00481094">
      <w:pPr>
        <w:numPr>
          <w:ilvl w:val="0"/>
          <w:numId w:val="35"/>
        </w:numPr>
        <w:suppressAutoHyphens w:val="0"/>
        <w:autoSpaceDE w:val="0"/>
        <w:autoSpaceDN w:val="0"/>
        <w:adjustRightInd w:val="0"/>
        <w:spacing w:before="120" w:after="120" w:line="240" w:lineRule="auto"/>
        <w:ind w:left="1134" w:hanging="850"/>
        <w:jc w:val="both"/>
        <w:rPr>
          <w:rFonts w:cs="Arial"/>
          <w:b/>
        </w:rPr>
      </w:pPr>
      <w:r w:rsidRPr="00B66276">
        <w:rPr>
          <w:rFonts w:cs="Arial"/>
          <w:b/>
        </w:rPr>
        <w:t>Umowa,</w:t>
      </w:r>
    </w:p>
    <w:p w14:paraId="57CCBFC7" w14:textId="77777777" w:rsidR="00481094" w:rsidRPr="00B66276" w:rsidRDefault="00481094">
      <w:pPr>
        <w:numPr>
          <w:ilvl w:val="0"/>
          <w:numId w:val="35"/>
        </w:numPr>
        <w:suppressAutoHyphens w:val="0"/>
        <w:autoSpaceDE w:val="0"/>
        <w:autoSpaceDN w:val="0"/>
        <w:adjustRightInd w:val="0"/>
        <w:spacing w:before="120" w:after="120" w:line="240" w:lineRule="auto"/>
        <w:ind w:left="1134" w:hanging="850"/>
        <w:jc w:val="both"/>
        <w:rPr>
          <w:rFonts w:cs="Arial"/>
          <w:b/>
        </w:rPr>
      </w:pPr>
      <w:r w:rsidRPr="00B66276">
        <w:rPr>
          <w:rFonts w:cs="Arial"/>
          <w:b/>
        </w:rPr>
        <w:t>Notatki,</w:t>
      </w:r>
    </w:p>
    <w:p w14:paraId="64E618F2" w14:textId="77777777" w:rsidR="00481094" w:rsidRPr="00B66276" w:rsidRDefault="00481094">
      <w:pPr>
        <w:numPr>
          <w:ilvl w:val="0"/>
          <w:numId w:val="35"/>
        </w:numPr>
        <w:suppressAutoHyphens w:val="0"/>
        <w:autoSpaceDE w:val="0"/>
        <w:autoSpaceDN w:val="0"/>
        <w:adjustRightInd w:val="0"/>
        <w:spacing w:before="120" w:after="120" w:line="240" w:lineRule="auto"/>
        <w:ind w:left="1134" w:hanging="850"/>
        <w:jc w:val="both"/>
        <w:rPr>
          <w:rFonts w:cs="Arial"/>
          <w:b/>
        </w:rPr>
      </w:pPr>
      <w:r w:rsidRPr="00B66276">
        <w:rPr>
          <w:rFonts w:cs="Arial"/>
          <w:b/>
        </w:rPr>
        <w:t>Protokoły z prób, testów, odbiorów,</w:t>
      </w:r>
    </w:p>
    <w:p w14:paraId="6A57EC14" w14:textId="77777777" w:rsidR="00481094" w:rsidRPr="00B66276" w:rsidRDefault="00481094">
      <w:pPr>
        <w:numPr>
          <w:ilvl w:val="0"/>
          <w:numId w:val="35"/>
        </w:numPr>
        <w:suppressAutoHyphens w:val="0"/>
        <w:autoSpaceDE w:val="0"/>
        <w:autoSpaceDN w:val="0"/>
        <w:adjustRightInd w:val="0"/>
        <w:spacing w:before="120" w:after="120" w:line="240" w:lineRule="auto"/>
        <w:ind w:left="1134" w:hanging="850"/>
        <w:jc w:val="both"/>
        <w:rPr>
          <w:rFonts w:cs="Arial"/>
          <w:b/>
        </w:rPr>
      </w:pPr>
      <w:r w:rsidRPr="00B66276">
        <w:rPr>
          <w:rFonts w:cs="Arial"/>
          <w:b/>
        </w:rPr>
        <w:t>DT - Dokumentacja Techniczna</w:t>
      </w:r>
      <w:r w:rsidRPr="00B66276">
        <w:rPr>
          <w:rFonts w:cs="Arial"/>
        </w:rPr>
        <w:t>, m.in.:</w:t>
      </w:r>
    </w:p>
    <w:p w14:paraId="4A08B83F" w14:textId="77777777" w:rsidR="00481094" w:rsidRPr="00B66276" w:rsidRDefault="00481094">
      <w:pPr>
        <w:numPr>
          <w:ilvl w:val="2"/>
          <w:numId w:val="36"/>
        </w:numPr>
        <w:suppressAutoHyphens w:val="0"/>
        <w:autoSpaceDE w:val="0"/>
        <w:autoSpaceDN w:val="0"/>
        <w:adjustRightInd w:val="0"/>
        <w:spacing w:after="120" w:line="240" w:lineRule="auto"/>
        <w:ind w:hanging="1451"/>
        <w:jc w:val="both"/>
        <w:rPr>
          <w:rFonts w:cs="Arial"/>
        </w:rPr>
      </w:pPr>
      <w:r w:rsidRPr="00B66276">
        <w:rPr>
          <w:rFonts w:cs="Arial"/>
        </w:rPr>
        <w:t>Ekspertyzy Techniczne, Analizy Techniczne</w:t>
      </w:r>
    </w:p>
    <w:p w14:paraId="4B9121D4" w14:textId="77777777" w:rsidR="00481094" w:rsidRPr="00B66276" w:rsidRDefault="00481094">
      <w:pPr>
        <w:numPr>
          <w:ilvl w:val="2"/>
          <w:numId w:val="36"/>
        </w:numPr>
        <w:suppressAutoHyphens w:val="0"/>
        <w:autoSpaceDE w:val="0"/>
        <w:autoSpaceDN w:val="0"/>
        <w:adjustRightInd w:val="0"/>
        <w:spacing w:after="120" w:line="240" w:lineRule="auto"/>
        <w:ind w:hanging="1451"/>
        <w:jc w:val="both"/>
        <w:rPr>
          <w:rFonts w:cs="Arial"/>
        </w:rPr>
      </w:pPr>
      <w:r w:rsidRPr="00B66276">
        <w:rPr>
          <w:rFonts w:cs="Arial"/>
        </w:rPr>
        <w:t>KPP – Koncepcja Programowo-Przestrzenna</w:t>
      </w:r>
    </w:p>
    <w:p w14:paraId="19CB8CCC" w14:textId="77777777" w:rsidR="00481094" w:rsidRPr="00B66276" w:rsidRDefault="00481094">
      <w:pPr>
        <w:numPr>
          <w:ilvl w:val="2"/>
          <w:numId w:val="36"/>
        </w:numPr>
        <w:suppressAutoHyphens w:val="0"/>
        <w:autoSpaceDE w:val="0"/>
        <w:autoSpaceDN w:val="0"/>
        <w:adjustRightInd w:val="0"/>
        <w:spacing w:after="120" w:line="240" w:lineRule="auto"/>
        <w:ind w:hanging="1451"/>
        <w:jc w:val="both"/>
        <w:rPr>
          <w:rFonts w:cs="Arial"/>
        </w:rPr>
      </w:pPr>
      <w:r w:rsidRPr="00B66276">
        <w:rPr>
          <w:rFonts w:cs="Arial"/>
        </w:rPr>
        <w:t>DB - Dokumentacja Budowlana,</w:t>
      </w:r>
    </w:p>
    <w:p w14:paraId="30E52C3A" w14:textId="77777777" w:rsidR="00481094" w:rsidRPr="00B66276" w:rsidRDefault="00481094">
      <w:pPr>
        <w:numPr>
          <w:ilvl w:val="2"/>
          <w:numId w:val="36"/>
        </w:numPr>
        <w:suppressAutoHyphens w:val="0"/>
        <w:autoSpaceDE w:val="0"/>
        <w:autoSpaceDN w:val="0"/>
        <w:adjustRightInd w:val="0"/>
        <w:spacing w:after="120" w:line="240" w:lineRule="auto"/>
        <w:ind w:hanging="1451"/>
        <w:jc w:val="both"/>
        <w:rPr>
          <w:rFonts w:cs="Arial"/>
        </w:rPr>
      </w:pPr>
      <w:r w:rsidRPr="00B66276">
        <w:rPr>
          <w:rFonts w:cs="Arial"/>
        </w:rPr>
        <w:t>DW - Dokumentacja Wykonawcza,</w:t>
      </w:r>
    </w:p>
    <w:p w14:paraId="62DE76CC" w14:textId="77777777" w:rsidR="00481094" w:rsidRPr="00B66276" w:rsidRDefault="00481094">
      <w:pPr>
        <w:numPr>
          <w:ilvl w:val="2"/>
          <w:numId w:val="36"/>
        </w:numPr>
        <w:suppressAutoHyphens w:val="0"/>
        <w:autoSpaceDE w:val="0"/>
        <w:autoSpaceDN w:val="0"/>
        <w:adjustRightInd w:val="0"/>
        <w:spacing w:after="120" w:line="240" w:lineRule="auto"/>
        <w:ind w:hanging="1451"/>
        <w:jc w:val="both"/>
        <w:rPr>
          <w:rFonts w:cs="Arial"/>
        </w:rPr>
      </w:pPr>
      <w:r w:rsidRPr="00B66276">
        <w:rPr>
          <w:rFonts w:cs="Arial"/>
        </w:rPr>
        <w:t>DP - Dokumentacja Powykonawcza,</w:t>
      </w:r>
    </w:p>
    <w:p w14:paraId="0B806620" w14:textId="77777777" w:rsidR="00481094" w:rsidRPr="00B66276" w:rsidRDefault="00481094">
      <w:pPr>
        <w:numPr>
          <w:ilvl w:val="2"/>
          <w:numId w:val="36"/>
        </w:numPr>
        <w:suppressAutoHyphens w:val="0"/>
        <w:autoSpaceDE w:val="0"/>
        <w:autoSpaceDN w:val="0"/>
        <w:adjustRightInd w:val="0"/>
        <w:spacing w:after="120" w:line="240" w:lineRule="auto"/>
        <w:ind w:hanging="1451"/>
        <w:jc w:val="both"/>
        <w:rPr>
          <w:rFonts w:cs="Arial"/>
        </w:rPr>
      </w:pPr>
      <w:r w:rsidRPr="00B66276">
        <w:rPr>
          <w:rFonts w:cs="Arial"/>
        </w:rPr>
        <w:t>DTR – Dokumentacja Techniczno-Ruchowa,</w:t>
      </w:r>
    </w:p>
    <w:p w14:paraId="57DA9052" w14:textId="77777777" w:rsidR="00481094" w:rsidRPr="00B66276" w:rsidRDefault="00481094">
      <w:pPr>
        <w:numPr>
          <w:ilvl w:val="2"/>
          <w:numId w:val="36"/>
        </w:numPr>
        <w:suppressAutoHyphens w:val="0"/>
        <w:autoSpaceDE w:val="0"/>
        <w:autoSpaceDN w:val="0"/>
        <w:adjustRightInd w:val="0"/>
        <w:spacing w:after="120" w:line="240" w:lineRule="auto"/>
        <w:ind w:hanging="1451"/>
        <w:jc w:val="both"/>
        <w:rPr>
          <w:rFonts w:cs="Arial"/>
        </w:rPr>
      </w:pPr>
      <w:r w:rsidRPr="00B66276">
        <w:rPr>
          <w:rFonts w:cs="Arial"/>
        </w:rPr>
        <w:t>IUR - Instrukcja Utrzymania Ruchu,</w:t>
      </w:r>
    </w:p>
    <w:p w14:paraId="76DF8A8E" w14:textId="77777777" w:rsidR="00481094" w:rsidRPr="00B66276" w:rsidRDefault="00481094">
      <w:pPr>
        <w:numPr>
          <w:ilvl w:val="2"/>
          <w:numId w:val="36"/>
        </w:numPr>
        <w:suppressAutoHyphens w:val="0"/>
        <w:autoSpaceDE w:val="0"/>
        <w:autoSpaceDN w:val="0"/>
        <w:adjustRightInd w:val="0"/>
        <w:spacing w:after="120" w:line="240" w:lineRule="auto"/>
        <w:ind w:hanging="1451"/>
        <w:jc w:val="both"/>
        <w:rPr>
          <w:rFonts w:cs="Arial"/>
        </w:rPr>
      </w:pPr>
      <w:r w:rsidRPr="00B66276">
        <w:rPr>
          <w:rFonts w:cs="Arial"/>
        </w:rPr>
        <w:t>DJ - Dokumentacja Jakościowa,</w:t>
      </w:r>
    </w:p>
    <w:p w14:paraId="78D35195" w14:textId="77777777" w:rsidR="00481094" w:rsidRPr="00B66276" w:rsidRDefault="00481094">
      <w:pPr>
        <w:numPr>
          <w:ilvl w:val="2"/>
          <w:numId w:val="36"/>
        </w:numPr>
        <w:suppressAutoHyphens w:val="0"/>
        <w:autoSpaceDE w:val="0"/>
        <w:autoSpaceDN w:val="0"/>
        <w:adjustRightInd w:val="0"/>
        <w:spacing w:after="120" w:line="240" w:lineRule="auto"/>
        <w:ind w:hanging="1451"/>
        <w:jc w:val="both"/>
        <w:rPr>
          <w:rFonts w:cs="Arial"/>
        </w:rPr>
      </w:pPr>
      <w:r w:rsidRPr="00B66276">
        <w:rPr>
          <w:rFonts w:cs="Arial"/>
        </w:rPr>
        <w:t>DM - Dokumentacja Montażowa,</w:t>
      </w:r>
    </w:p>
    <w:p w14:paraId="5DEDC5D3" w14:textId="77777777" w:rsidR="00481094" w:rsidRPr="00B66276" w:rsidRDefault="00481094">
      <w:pPr>
        <w:numPr>
          <w:ilvl w:val="0"/>
          <w:numId w:val="35"/>
        </w:numPr>
        <w:suppressAutoHyphens w:val="0"/>
        <w:autoSpaceDE w:val="0"/>
        <w:autoSpaceDN w:val="0"/>
        <w:adjustRightInd w:val="0"/>
        <w:spacing w:before="120" w:after="120" w:line="240" w:lineRule="auto"/>
        <w:ind w:left="1134" w:hanging="850"/>
        <w:jc w:val="both"/>
        <w:rPr>
          <w:rFonts w:cs="Arial"/>
          <w:b/>
        </w:rPr>
      </w:pPr>
      <w:r w:rsidRPr="00B66276">
        <w:rPr>
          <w:rFonts w:cs="Arial"/>
          <w:b/>
        </w:rPr>
        <w:t>ADM - Dokumentacja Administracyjna, m.in.:</w:t>
      </w:r>
    </w:p>
    <w:p w14:paraId="05CB23DF" w14:textId="77777777" w:rsidR="00481094" w:rsidRPr="00B66276" w:rsidRDefault="00481094">
      <w:pPr>
        <w:numPr>
          <w:ilvl w:val="1"/>
          <w:numId w:val="35"/>
        </w:numPr>
        <w:suppressAutoHyphens w:val="0"/>
        <w:autoSpaceDE w:val="0"/>
        <w:autoSpaceDN w:val="0"/>
        <w:adjustRightInd w:val="0"/>
        <w:spacing w:after="120" w:line="240" w:lineRule="auto"/>
        <w:ind w:hanging="731"/>
        <w:jc w:val="both"/>
        <w:rPr>
          <w:rFonts w:cs="Arial"/>
        </w:rPr>
      </w:pPr>
      <w:r w:rsidRPr="00B66276">
        <w:rPr>
          <w:rFonts w:cs="Arial"/>
        </w:rPr>
        <w:t>Dokumenty PINB (właściwy organ nadzoru budowlanego)</w:t>
      </w:r>
    </w:p>
    <w:p w14:paraId="5D2BCAEC" w14:textId="77777777" w:rsidR="00481094" w:rsidRPr="00B66276" w:rsidRDefault="00481094">
      <w:pPr>
        <w:numPr>
          <w:ilvl w:val="1"/>
          <w:numId w:val="35"/>
        </w:numPr>
        <w:suppressAutoHyphens w:val="0"/>
        <w:autoSpaceDE w:val="0"/>
        <w:autoSpaceDN w:val="0"/>
        <w:adjustRightInd w:val="0"/>
        <w:spacing w:after="120" w:line="240" w:lineRule="auto"/>
        <w:ind w:hanging="731"/>
        <w:jc w:val="both"/>
        <w:rPr>
          <w:rFonts w:cs="Arial"/>
        </w:rPr>
      </w:pPr>
      <w:r w:rsidRPr="00B66276">
        <w:rPr>
          <w:rFonts w:cs="Arial"/>
        </w:rPr>
        <w:t>Dokumenty UDT (Urząd Dozoru Technicznego)</w:t>
      </w:r>
    </w:p>
    <w:p w14:paraId="7414A050" w14:textId="77777777" w:rsidR="00481094" w:rsidRPr="00B66276" w:rsidRDefault="00481094">
      <w:pPr>
        <w:numPr>
          <w:ilvl w:val="1"/>
          <w:numId w:val="35"/>
        </w:numPr>
        <w:suppressAutoHyphens w:val="0"/>
        <w:autoSpaceDE w:val="0"/>
        <w:autoSpaceDN w:val="0"/>
        <w:adjustRightInd w:val="0"/>
        <w:spacing w:after="120" w:line="240" w:lineRule="auto"/>
        <w:ind w:hanging="731"/>
        <w:jc w:val="both"/>
        <w:rPr>
          <w:rFonts w:cs="Arial"/>
        </w:rPr>
      </w:pPr>
      <w:r w:rsidRPr="00B66276">
        <w:rPr>
          <w:rFonts w:cs="Arial"/>
        </w:rPr>
        <w:t>Wnioski i decyzje związane z Decyzją Środowiskową</w:t>
      </w:r>
    </w:p>
    <w:p w14:paraId="5657226F" w14:textId="77777777" w:rsidR="00481094" w:rsidRPr="00B66276" w:rsidRDefault="00481094">
      <w:pPr>
        <w:numPr>
          <w:ilvl w:val="1"/>
          <w:numId w:val="35"/>
        </w:numPr>
        <w:suppressAutoHyphens w:val="0"/>
        <w:autoSpaceDE w:val="0"/>
        <w:autoSpaceDN w:val="0"/>
        <w:adjustRightInd w:val="0"/>
        <w:spacing w:after="120" w:line="240" w:lineRule="auto"/>
        <w:ind w:hanging="731"/>
        <w:jc w:val="both"/>
        <w:rPr>
          <w:rFonts w:cs="Arial"/>
        </w:rPr>
      </w:pPr>
      <w:r w:rsidRPr="00B66276">
        <w:rPr>
          <w:rFonts w:cs="Arial"/>
        </w:rPr>
        <w:t>Wnioski i decyzje związane z wydaniem decyzji o WZ (Warunkach Zabudowy)</w:t>
      </w:r>
    </w:p>
    <w:p w14:paraId="67D0E273" w14:textId="77777777" w:rsidR="00481094" w:rsidRPr="00B66276" w:rsidRDefault="00481094">
      <w:pPr>
        <w:numPr>
          <w:ilvl w:val="1"/>
          <w:numId w:val="35"/>
        </w:numPr>
        <w:suppressAutoHyphens w:val="0"/>
        <w:autoSpaceDE w:val="0"/>
        <w:autoSpaceDN w:val="0"/>
        <w:adjustRightInd w:val="0"/>
        <w:spacing w:after="120" w:line="240" w:lineRule="auto"/>
        <w:ind w:hanging="731"/>
        <w:jc w:val="both"/>
        <w:rPr>
          <w:rFonts w:cs="Arial"/>
        </w:rPr>
      </w:pPr>
      <w:r w:rsidRPr="00B66276">
        <w:rPr>
          <w:rFonts w:cs="Arial"/>
        </w:rPr>
        <w:t>Wnioski i decyzje związane z pozwoleniem na budowę</w:t>
      </w:r>
    </w:p>
    <w:p w14:paraId="538C45B8" w14:textId="77777777" w:rsidR="00481094" w:rsidRPr="00B66276" w:rsidRDefault="00481094">
      <w:pPr>
        <w:numPr>
          <w:ilvl w:val="1"/>
          <w:numId w:val="35"/>
        </w:numPr>
        <w:suppressAutoHyphens w:val="0"/>
        <w:autoSpaceDE w:val="0"/>
        <w:autoSpaceDN w:val="0"/>
        <w:adjustRightInd w:val="0"/>
        <w:spacing w:after="120" w:line="240" w:lineRule="auto"/>
        <w:ind w:hanging="731"/>
        <w:jc w:val="both"/>
        <w:rPr>
          <w:rFonts w:cs="Arial"/>
        </w:rPr>
      </w:pPr>
      <w:r w:rsidRPr="00B66276">
        <w:rPr>
          <w:rFonts w:cs="Arial"/>
        </w:rPr>
        <w:t>Wnioski i decyzje związane z pozwoleniem na użytkowanie</w:t>
      </w:r>
    </w:p>
    <w:p w14:paraId="475B8BEB" w14:textId="77777777" w:rsidR="00481094" w:rsidRPr="00B66276" w:rsidRDefault="00481094">
      <w:pPr>
        <w:numPr>
          <w:ilvl w:val="0"/>
          <w:numId w:val="37"/>
        </w:numPr>
        <w:suppressAutoHyphens w:val="0"/>
        <w:spacing w:before="240" w:after="240" w:line="240" w:lineRule="auto"/>
        <w:ind w:left="357" w:hanging="357"/>
        <w:rPr>
          <w:rFonts w:cs="Arial"/>
          <w:b/>
        </w:rPr>
      </w:pPr>
      <w:r w:rsidRPr="00B66276">
        <w:rPr>
          <w:rFonts w:cs="Arial"/>
          <w:b/>
        </w:rPr>
        <w:t>Dokumentacja niezbędna do odbioru Przedmiotu Umowy</w:t>
      </w:r>
    </w:p>
    <w:p w14:paraId="1E139BAD" w14:textId="77777777" w:rsidR="00481094" w:rsidRPr="00B66276" w:rsidRDefault="00481094" w:rsidP="00481094">
      <w:pPr>
        <w:pStyle w:val="Standard"/>
        <w:spacing w:after="120"/>
        <w:jc w:val="both"/>
        <w:rPr>
          <w:rFonts w:ascii="Arial" w:eastAsia="Times New Roman" w:hAnsi="Arial" w:cs="Arial"/>
          <w:sz w:val="20"/>
          <w:szCs w:val="20"/>
          <w:lang w:eastAsia="pl-PL"/>
        </w:rPr>
      </w:pPr>
      <w:r w:rsidRPr="00B66276">
        <w:rPr>
          <w:rFonts w:ascii="Arial" w:eastAsia="Times New Roman" w:hAnsi="Arial" w:cs="Arial"/>
          <w:b/>
          <w:sz w:val="20"/>
          <w:szCs w:val="20"/>
          <w:lang w:eastAsia="pl-PL"/>
        </w:rPr>
        <w:t>Dokumentacja niezbędna do odbioru końcowego:</w:t>
      </w:r>
    </w:p>
    <w:p w14:paraId="71480580" w14:textId="77777777" w:rsidR="00481094" w:rsidRPr="00B66276" w:rsidRDefault="00481094" w:rsidP="00481094">
      <w:pPr>
        <w:pStyle w:val="Standard"/>
        <w:spacing w:after="120"/>
        <w:jc w:val="both"/>
        <w:rPr>
          <w:rFonts w:ascii="Arial" w:hAnsi="Arial" w:cs="Arial"/>
          <w:sz w:val="20"/>
          <w:szCs w:val="20"/>
        </w:rPr>
      </w:pPr>
      <w:bookmarkStart w:id="114" w:name="_Toc65498623"/>
      <w:bookmarkStart w:id="115" w:name="_Toc65498668"/>
      <w:r w:rsidRPr="00B66276">
        <w:rPr>
          <w:rFonts w:ascii="Arial" w:eastAsia="Times New Roman" w:hAnsi="Arial" w:cs="Arial"/>
          <w:sz w:val="20"/>
          <w:szCs w:val="20"/>
          <w:lang w:eastAsia="pl-PL"/>
        </w:rPr>
        <w:t>Kompletna</w:t>
      </w:r>
      <w:r w:rsidRPr="00B66276">
        <w:rPr>
          <w:rFonts w:ascii="Arial" w:eastAsia="Times New Roman" w:hAnsi="Arial" w:cs="Arial"/>
          <w:b/>
          <w:sz w:val="20"/>
          <w:szCs w:val="20"/>
          <w:lang w:eastAsia="pl-PL"/>
        </w:rPr>
        <w:t xml:space="preserve"> </w:t>
      </w:r>
      <w:r w:rsidRPr="00B66276">
        <w:rPr>
          <w:rFonts w:ascii="Arial" w:eastAsia="Times New Roman" w:hAnsi="Arial" w:cs="Arial"/>
          <w:sz w:val="20"/>
          <w:szCs w:val="20"/>
          <w:lang w:eastAsia="pl-PL"/>
        </w:rPr>
        <w:t xml:space="preserve">Dokumentacja Powykonawcza, protokoły z prób i testów, </w:t>
      </w:r>
    </w:p>
    <w:p w14:paraId="7307EE8A" w14:textId="77777777" w:rsidR="00481094" w:rsidRPr="00B66276" w:rsidRDefault="00481094" w:rsidP="00481094">
      <w:pPr>
        <w:pStyle w:val="Standard"/>
        <w:spacing w:after="120"/>
        <w:jc w:val="both"/>
        <w:rPr>
          <w:rFonts w:ascii="Arial" w:eastAsia="Times New Roman" w:hAnsi="Arial" w:cs="Arial"/>
          <w:b/>
          <w:sz w:val="20"/>
          <w:szCs w:val="20"/>
          <w:lang w:eastAsia="pl-PL"/>
        </w:rPr>
      </w:pPr>
      <w:r w:rsidRPr="00B66276">
        <w:rPr>
          <w:rFonts w:ascii="Arial" w:eastAsia="Times New Roman" w:hAnsi="Arial" w:cs="Arial"/>
          <w:sz w:val="20"/>
          <w:szCs w:val="20"/>
          <w:lang w:eastAsia="pl-PL"/>
        </w:rPr>
        <w:t>Dokumentacja Jakościowa (tj. certyfikaty materiałowe, CE, atesty, protokoły odbioru dostaw, listy materiałowe).</w:t>
      </w:r>
    </w:p>
    <w:p w14:paraId="12572BD5" w14:textId="77777777" w:rsidR="00481094" w:rsidRPr="00B66276" w:rsidRDefault="00481094" w:rsidP="00481094">
      <w:pPr>
        <w:pStyle w:val="Standard"/>
        <w:spacing w:after="120"/>
        <w:jc w:val="both"/>
        <w:rPr>
          <w:rFonts w:ascii="Arial" w:eastAsia="Times New Roman" w:hAnsi="Arial" w:cs="Arial"/>
          <w:sz w:val="20"/>
          <w:szCs w:val="20"/>
          <w:lang w:eastAsia="pl-PL"/>
        </w:rPr>
      </w:pPr>
      <w:r w:rsidRPr="00B66276">
        <w:rPr>
          <w:rFonts w:ascii="Arial" w:eastAsia="Times New Roman" w:hAnsi="Arial" w:cs="Arial"/>
          <w:sz w:val="20"/>
          <w:szCs w:val="20"/>
          <w:lang w:eastAsia="pl-PL"/>
        </w:rPr>
        <w:t xml:space="preserve">Całość dokumentacji będzie wykonana w jęz. polskim </w:t>
      </w:r>
      <w:r w:rsidRPr="00B66276">
        <w:rPr>
          <w:rFonts w:ascii="Arial" w:eastAsia="Times New Roman" w:hAnsi="Arial" w:cs="Arial"/>
          <w:b/>
          <w:sz w:val="20"/>
          <w:szCs w:val="20"/>
          <w:lang w:eastAsia="pl-PL"/>
        </w:rPr>
        <w:t>w 3 egzemplarzach</w:t>
      </w:r>
      <w:r w:rsidRPr="00B66276">
        <w:rPr>
          <w:rFonts w:ascii="Arial" w:eastAsia="Times New Roman" w:hAnsi="Arial" w:cs="Arial"/>
          <w:sz w:val="20"/>
          <w:szCs w:val="20"/>
          <w:lang w:eastAsia="pl-PL"/>
        </w:rPr>
        <w:t>. Każdy egzemplarz powinien zawierać wersję papierową i wersję elektroniczną na dysku CD (opracowanie w formacie źródłowym - MS Word, MS Excel, MS Project, Visio oraz AutoCad - wersje po 2003 rok oraz w formacie pdf).</w:t>
      </w:r>
    </w:p>
    <w:p w14:paraId="35393C0F" w14:textId="77777777" w:rsidR="00481094" w:rsidRPr="00B66276" w:rsidRDefault="00481094" w:rsidP="00481094">
      <w:pPr>
        <w:pStyle w:val="Standard"/>
        <w:spacing w:after="120"/>
        <w:jc w:val="both"/>
        <w:rPr>
          <w:rFonts w:ascii="Arial" w:eastAsia="Times New Roman" w:hAnsi="Arial" w:cs="Arial"/>
          <w:color w:val="000000"/>
          <w:sz w:val="20"/>
          <w:szCs w:val="20"/>
          <w:lang w:eastAsia="pl-PL"/>
        </w:rPr>
      </w:pPr>
      <w:r w:rsidRPr="00B66276">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sidRPr="00B66276">
        <w:rPr>
          <w:rFonts w:ascii="Arial" w:eastAsia="Times New Roman" w:hAnsi="Arial" w:cs="Arial"/>
          <w:i/>
          <w:sz w:val="20"/>
          <w:szCs w:val="20"/>
          <w:lang w:eastAsia="pl-PL"/>
        </w:rPr>
        <w:t xml:space="preserve">: </w:t>
      </w:r>
      <w:r w:rsidRPr="00B66276">
        <w:rPr>
          <w:rFonts w:ascii="Arial" w:eastAsia="Times New Roman" w:hAnsi="Arial" w:cs="Arial"/>
          <w:i/>
          <w:sz w:val="20"/>
          <w:szCs w:val="20"/>
          <w:u w:val="single"/>
          <w:lang w:eastAsia="pl-PL"/>
        </w:rPr>
        <w:t>Wszelkie prawa autorskie oraz prawa pokrewne do niniejszej dokumentacji należą do ORLEN OIL sp. z o.o.</w:t>
      </w:r>
    </w:p>
    <w:p w14:paraId="6FC1CF55" w14:textId="77777777" w:rsidR="00481094" w:rsidRPr="00B66276"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sidRPr="00B66276">
        <w:rPr>
          <w:rFonts w:ascii="Arial" w:eastAsia="Times New Roman" w:hAnsi="Arial" w:cs="Arial"/>
          <w:color w:val="000000"/>
          <w:sz w:val="20"/>
          <w:szCs w:val="20"/>
          <w:lang w:eastAsia="pl-PL"/>
        </w:rPr>
        <w:t xml:space="preserve">Dodatkowe egzemplarze dokumentacji </w:t>
      </w:r>
      <w:r w:rsidRPr="00B66276">
        <w:rPr>
          <w:rFonts w:ascii="Arial" w:eastAsia="Times New Roman" w:hAnsi="Arial" w:cs="Arial"/>
          <w:bCs/>
          <w:sz w:val="20"/>
          <w:szCs w:val="20"/>
          <w:lang w:eastAsia="pl-PL"/>
        </w:rPr>
        <w:t xml:space="preserve">Wykonawca </w:t>
      </w:r>
      <w:r w:rsidRPr="00B66276">
        <w:rPr>
          <w:rFonts w:ascii="Arial" w:eastAsia="Times New Roman" w:hAnsi="Arial" w:cs="Arial"/>
          <w:color w:val="000000"/>
          <w:sz w:val="20"/>
          <w:szCs w:val="20"/>
          <w:lang w:eastAsia="pl-PL"/>
        </w:rPr>
        <w:t>wykona na żądanie Zamawiającego za oddzielnym, uzgodnionym wynagrodzeniem i w terminach obustronnie uzgodnionych.</w:t>
      </w:r>
    </w:p>
    <w:p w14:paraId="793BDF72" w14:textId="6D52348E" w:rsidR="00481094" w:rsidRPr="00B66276" w:rsidRDefault="00481094" w:rsidP="00F95133">
      <w:pPr>
        <w:pStyle w:val="Nagwek2"/>
        <w:rPr>
          <w:noProof/>
          <w:szCs w:val="20"/>
        </w:rPr>
      </w:pPr>
      <w:bookmarkStart w:id="116" w:name="_Toc167795048"/>
      <w:r w:rsidRPr="00B66276">
        <w:rPr>
          <w:szCs w:val="20"/>
        </w:rPr>
        <w:lastRenderedPageBreak/>
        <w:t>Załącznik nr 3</w:t>
      </w:r>
      <w:r w:rsidRPr="00B66276">
        <w:rPr>
          <w:szCs w:val="20"/>
        </w:rPr>
        <w:br/>
      </w:r>
      <w:bookmarkStart w:id="117" w:name="_Toc65498624"/>
      <w:bookmarkStart w:id="118" w:name="_Toc65498669"/>
      <w:bookmarkEnd w:id="114"/>
      <w:bookmarkEnd w:id="115"/>
      <w:r w:rsidRPr="00B66276">
        <w:rPr>
          <w:noProof/>
          <w:szCs w:val="20"/>
        </w:rPr>
        <w:t>Zakres finan</w:t>
      </w:r>
      <w:r w:rsidR="003B0CC3" w:rsidRPr="00B66276">
        <w:rPr>
          <w:noProof/>
          <w:szCs w:val="20"/>
        </w:rPr>
        <w:t>s</w:t>
      </w:r>
      <w:r w:rsidRPr="00B66276">
        <w:rPr>
          <w:noProof/>
          <w:szCs w:val="20"/>
        </w:rPr>
        <w:t>owo-rzeczowy</w:t>
      </w:r>
      <w:bookmarkEnd w:id="116"/>
    </w:p>
    <w:p w14:paraId="08F80417" w14:textId="560EE349" w:rsidR="008D1C95" w:rsidRPr="00B66276" w:rsidRDefault="008D1C95" w:rsidP="008D1C95">
      <w:pPr>
        <w:rPr>
          <w:rFonts w:cs="Arial"/>
        </w:rPr>
      </w:pPr>
    </w:p>
    <w:p w14:paraId="2DC19A95" w14:textId="77777777" w:rsidR="00821BAA" w:rsidRPr="00B66276" w:rsidRDefault="00821BAA" w:rsidP="00821BAA">
      <w:pPr>
        <w:keepNext/>
        <w:pageBreakBefore/>
        <w:spacing w:after="240" w:line="240" w:lineRule="auto"/>
        <w:jc w:val="center"/>
        <w:outlineLvl w:val="1"/>
        <w:rPr>
          <w:rFonts w:cs="Arial"/>
          <w:b/>
          <w:iCs/>
        </w:rPr>
      </w:pPr>
      <w:bookmarkStart w:id="119" w:name="_Toc133305872"/>
      <w:bookmarkStart w:id="120" w:name="_Toc167795049"/>
      <w:r w:rsidRPr="00B66276">
        <w:rPr>
          <w:rFonts w:cs="Arial"/>
          <w:b/>
          <w:iCs/>
        </w:rPr>
        <w:lastRenderedPageBreak/>
        <w:t>ZAŁĄCZNIK NR 4a</w:t>
      </w:r>
      <w:r w:rsidRPr="00B66276">
        <w:rPr>
          <w:rFonts w:cs="Arial"/>
          <w:b/>
          <w:iCs/>
        </w:rPr>
        <w:br/>
        <w:t>Szczegółowe zobowiązania i zasady odpowiedzialności Wykonawcy</w:t>
      </w:r>
      <w:bookmarkEnd w:id="119"/>
    </w:p>
    <w:p w14:paraId="775410C1" w14:textId="77777777" w:rsidR="00821BAA" w:rsidRPr="00B66276" w:rsidRDefault="00821BAA" w:rsidP="00821BAA">
      <w:pPr>
        <w:suppressAutoHyphens w:val="0"/>
        <w:spacing w:after="0" w:line="240" w:lineRule="auto"/>
        <w:jc w:val="both"/>
        <w:rPr>
          <w:rFonts w:eastAsiaTheme="minorHAnsi" w:cs="Arial"/>
          <w:lang w:eastAsia="en-US"/>
        </w:rPr>
      </w:pPr>
      <w:r w:rsidRPr="00B66276">
        <w:rPr>
          <w:rFonts w:eastAsiaTheme="minorHAnsi" w:cs="Arial"/>
          <w:lang w:eastAsia="en-US"/>
        </w:rPr>
        <w:t>Wykonawca, w celu prawidłowego wykonywania Umowy, zobowiązuje się, poza przypadkami wskazanymi w §4 Umowy w szczególności do:</w:t>
      </w:r>
    </w:p>
    <w:p w14:paraId="6F13B904"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 xml:space="preserve">przekazania sporządzonej dokumentacji technicznej urządzenia do przeglądu Zamawiającemu </w:t>
      </w:r>
      <w:r w:rsidR="00F26524" w:rsidRPr="00B66276">
        <w:rPr>
          <w:rFonts w:eastAsiaTheme="minorHAnsi" w:cs="Arial"/>
          <w:lang w:eastAsia="en-US"/>
        </w:rPr>
        <w:br/>
      </w:r>
      <w:r w:rsidRPr="00B66276">
        <w:rPr>
          <w:rFonts w:eastAsiaTheme="minorHAnsi" w:cs="Arial"/>
          <w:lang w:eastAsia="en-US"/>
        </w:rPr>
        <w:t>i zatwierdzenia przez Zamawiającego z udziałem przedstawicieli Wykonawcy;</w:t>
      </w:r>
    </w:p>
    <w:p w14:paraId="62ADC6DC"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skompletowania całości dokumentacji po zakończeniu realizacji Umowy i protokolarnego przekazania jej Zamawiającemu;</w:t>
      </w:r>
    </w:p>
    <w:p w14:paraId="3FB2E23A"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przekazania nowych urządzeń wraz z ich legalizacją, w tym Głównego Urzędu Miar, dokonywanie zawiadomień, uzgodnień itp.;</w:t>
      </w:r>
    </w:p>
    <w:p w14:paraId="4C9DB205"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zapewnienia bezpieczeństwa ludziom, urządzeniom i sprzętowi od dnia wejścia na teren wykonywania Inwestycji do dnia protokolarnego zwrócenia go Zamawiającemu;</w:t>
      </w:r>
    </w:p>
    <w:p w14:paraId="58C359AF"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 xml:space="preserve">przestrzegania przepisów z zakresu BHP, p.poż i ochrony środowiska, przekazanych przez Zamawiającego przepisów wskazanych w </w:t>
      </w:r>
      <w:r w:rsidRPr="00B66276">
        <w:rPr>
          <w:rFonts w:eastAsiaTheme="minorHAnsi" w:cs="Arial"/>
          <w:b/>
          <w:lang w:eastAsia="en-US"/>
        </w:rPr>
        <w:t>§4 ust. 1b)</w:t>
      </w:r>
      <w:r w:rsidRPr="00B66276">
        <w:rPr>
          <w:rFonts w:eastAsiaTheme="minorHAnsi" w:cs="Arial"/>
          <w:lang w:eastAsia="en-US"/>
        </w:rPr>
        <w:t xml:space="preserve"> Umowy;</w:t>
      </w:r>
    </w:p>
    <w:p w14:paraId="59546FAE"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minimalizowania negatywnych oddziaływań środowiskowych oraz dostosowania dobrych praktyk;</w:t>
      </w:r>
    </w:p>
    <w:p w14:paraId="174D4FA3"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 xml:space="preserve"> informowania w formie pisemnej Zamawiającego o:</w:t>
      </w:r>
    </w:p>
    <w:p w14:paraId="0BF4E980" w14:textId="77777777" w:rsidR="00821BAA" w:rsidRPr="00B66276" w:rsidRDefault="00821BAA">
      <w:pPr>
        <w:numPr>
          <w:ilvl w:val="4"/>
          <w:numId w:val="81"/>
        </w:numPr>
        <w:tabs>
          <w:tab w:val="num" w:pos="709"/>
        </w:tabs>
        <w:suppressAutoHyphens w:val="0"/>
        <w:spacing w:after="60" w:line="240" w:lineRule="auto"/>
        <w:ind w:left="709"/>
        <w:jc w:val="both"/>
        <w:rPr>
          <w:rFonts w:eastAsiaTheme="minorHAnsi" w:cs="Arial"/>
          <w:lang w:eastAsia="en-US"/>
        </w:rPr>
      </w:pPr>
      <w:r w:rsidRPr="00B66276">
        <w:rPr>
          <w:rFonts w:eastAsiaTheme="minorHAnsi" w:cs="Arial"/>
          <w:lang w:eastAsia="en-US"/>
        </w:rPr>
        <w:t>wypadkach przy pracy na terenie Zamawiającego,</w:t>
      </w:r>
    </w:p>
    <w:p w14:paraId="4DAE7957" w14:textId="332F7895" w:rsidR="00821BAA" w:rsidRPr="00B66276" w:rsidRDefault="00821BAA">
      <w:pPr>
        <w:numPr>
          <w:ilvl w:val="4"/>
          <w:numId w:val="81"/>
        </w:numPr>
        <w:tabs>
          <w:tab w:val="num" w:pos="709"/>
        </w:tabs>
        <w:suppressAutoHyphens w:val="0"/>
        <w:spacing w:after="60" w:line="240" w:lineRule="auto"/>
        <w:ind w:left="709"/>
        <w:jc w:val="both"/>
        <w:rPr>
          <w:rFonts w:eastAsiaTheme="minorHAnsi" w:cs="Arial"/>
          <w:lang w:eastAsia="en-US"/>
        </w:rPr>
      </w:pPr>
      <w:r w:rsidRPr="00B66276">
        <w:rPr>
          <w:rFonts w:eastAsiaTheme="minorHAnsi" w:cs="Arial"/>
          <w:lang w:eastAsia="en-US"/>
        </w:rPr>
        <w:t xml:space="preserve">zaistniałych zdarzeniach potencjalnie wypadkowych, jeżeli ich przyczyna leżała po stronie Zamawiającego lub w </w:t>
      </w:r>
      <w:r w:rsidR="006C6587" w:rsidRPr="00B66276">
        <w:rPr>
          <w:rFonts w:eastAsiaTheme="minorHAnsi" w:cs="Arial"/>
          <w:lang w:eastAsia="en-US"/>
        </w:rPr>
        <w:t>przypadku,</w:t>
      </w:r>
      <w:r w:rsidRPr="00B66276">
        <w:rPr>
          <w:rFonts w:eastAsiaTheme="minorHAnsi" w:cs="Arial"/>
          <w:lang w:eastAsia="en-US"/>
        </w:rPr>
        <w:t xml:space="preserve"> jeśli ich skutki mogły dotyczyć pracowników Zamawiającego.  </w:t>
      </w:r>
    </w:p>
    <w:p w14:paraId="3971CE08"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odsunięcia od wykonywania pracy każdej osoby, która przez swój brak kwalifikacji lub z innego powodu zagraża w jakikolwiek sposób należytemu wykonaniu Umowy;</w:t>
      </w:r>
    </w:p>
    <w:p w14:paraId="5DF9D110" w14:textId="71D84008"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 xml:space="preserve">prowadzenia prac zgodnie z przepisami bezpieczeństwa i higieny pracy w budownictwie. </w:t>
      </w:r>
      <w:r w:rsidR="00F26524" w:rsidRPr="00B66276">
        <w:rPr>
          <w:rFonts w:eastAsiaTheme="minorHAnsi" w:cs="Arial"/>
          <w:lang w:eastAsia="en-US"/>
        </w:rPr>
        <w:br/>
      </w:r>
      <w:r w:rsidRPr="00B66276">
        <w:rPr>
          <w:rFonts w:eastAsiaTheme="minorHAnsi" w:cs="Arial"/>
          <w:lang w:eastAsia="en-US"/>
        </w:rPr>
        <w:t xml:space="preserve">W przypadku stwierdzenia </w:t>
      </w:r>
      <w:r w:rsidR="006C6587" w:rsidRPr="00B66276">
        <w:rPr>
          <w:rFonts w:eastAsiaTheme="minorHAnsi" w:cs="Arial"/>
          <w:lang w:eastAsia="en-US"/>
        </w:rPr>
        <w:t>nieprzestrzegania</w:t>
      </w:r>
      <w:r w:rsidRPr="00B66276">
        <w:rPr>
          <w:rFonts w:eastAsiaTheme="minorHAnsi" w:cs="Arial"/>
          <w:lang w:eastAsia="en-US"/>
        </w:rPr>
        <w:t xml:space="preserve">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53D62994"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 xml:space="preserve">gospodarowania odpadami zgodnie z postanowieniami </w:t>
      </w:r>
      <w:r w:rsidRPr="00B66276">
        <w:rPr>
          <w:rFonts w:eastAsiaTheme="minorHAnsi" w:cs="Arial"/>
          <w:b/>
          <w:lang w:eastAsia="en-US"/>
        </w:rPr>
        <w:t>§16</w:t>
      </w:r>
      <w:r w:rsidRPr="00B66276">
        <w:rPr>
          <w:rFonts w:eastAsiaTheme="minorHAnsi" w:cs="Arial"/>
          <w:lang w:eastAsia="en-US"/>
        </w:rPr>
        <w:t>; w tym utylizacji odpadów powstałych w trakcie realizacji Inwestycji, chyba że Zamawiający zdecyduje inaczej;</w:t>
      </w:r>
    </w:p>
    <w:p w14:paraId="5A05F9A4"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 xml:space="preserve">złożenia na żądanie Zamawiającego raportów z wykonywania Inwestycji z zaznaczeniem zaawansowania realizacji prac oraz najbliższych planowanych działań; </w:t>
      </w:r>
    </w:p>
    <w:p w14:paraId="3246F17B"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przesyłania comiesięcznych zestawień zliczonych roboczogodzin, w których prowadzone były prace na Zakładzie Zamawiającego przez Wykonawcę,</w:t>
      </w:r>
    </w:p>
    <w:p w14:paraId="66AABA8C"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 xml:space="preserve">składania Zamawiającemu - na jego żądanie - informacji ze stanu realizacji Przedmiotu Umowy, </w:t>
      </w:r>
      <w:r w:rsidR="00F26524" w:rsidRPr="00B66276">
        <w:rPr>
          <w:rFonts w:eastAsiaTheme="minorHAnsi" w:cs="Arial"/>
          <w:lang w:eastAsia="en-US"/>
        </w:rPr>
        <w:br/>
      </w:r>
      <w:r w:rsidRPr="00B66276">
        <w:rPr>
          <w:rFonts w:eastAsiaTheme="minorHAnsi" w:cs="Arial"/>
          <w:lang w:eastAsia="en-US"/>
        </w:rPr>
        <w:t>a w przypadku zagrożenia terminu umownego, Wykonawca zobowiązany jest na bieżąco do pisemnego informowania Zamawiającego o ryzyku i przyczynach opóźnień,</w:t>
      </w:r>
    </w:p>
    <w:p w14:paraId="3EC375E9"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przestrzegania zgodnych z umową i zasadami wiedzy technicznej poleceń Kierownika Projektu oraz pozostałych osób sprawujących Nadzór ze strony Zamawiającego;</w:t>
      </w:r>
    </w:p>
    <w:p w14:paraId="6B8F3872"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 xml:space="preserve">informowania Zamawiającego o konieczności wykonania prac dodatkowych i zamiennych </w:t>
      </w:r>
      <w:r w:rsidR="00F26524" w:rsidRPr="00B66276">
        <w:rPr>
          <w:rFonts w:eastAsiaTheme="minorHAnsi" w:cs="Arial"/>
          <w:lang w:eastAsia="en-US"/>
        </w:rPr>
        <w:br/>
      </w:r>
      <w:r w:rsidRPr="00B66276">
        <w:rPr>
          <w:rFonts w:eastAsiaTheme="minorHAnsi" w:cs="Arial"/>
          <w:lang w:eastAsia="en-US"/>
        </w:rPr>
        <w:t>w terminie do 7 dni roboczych od daty stwierdzenia konieczności ich wykonania;</w:t>
      </w:r>
    </w:p>
    <w:p w14:paraId="70754E38"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 xml:space="preserve">zgłaszania na bieżąco (do dwóch dni roboczych od ich wykonania) prac zanikających i ulegających zakryciu w trakcie wykonywania prac, poprzez wpis do dziennika budowy, notatkę służbową. </w:t>
      </w:r>
      <w:r w:rsidR="00F26524" w:rsidRPr="00B66276">
        <w:rPr>
          <w:rFonts w:eastAsiaTheme="minorHAnsi" w:cs="Arial"/>
          <w:lang w:eastAsia="en-US"/>
        </w:rPr>
        <w:br/>
      </w:r>
      <w:r w:rsidRPr="00B66276">
        <w:rPr>
          <w:rFonts w:eastAsiaTheme="minorHAnsi" w:cs="Arial"/>
          <w:lang w:eastAsia="en-US"/>
        </w:rPr>
        <w:t xml:space="preserve">W razie niewypełnienia tego obowiązku, Wykonawca obowiązany będzie na żądanie Zamawiającego do odkrycia prac lub wykonania otworów niezbędnych do zbadania prac, </w:t>
      </w:r>
      <w:r w:rsidR="00F26524" w:rsidRPr="00B66276">
        <w:rPr>
          <w:rFonts w:eastAsiaTheme="minorHAnsi" w:cs="Arial"/>
          <w:lang w:eastAsia="en-US"/>
        </w:rPr>
        <w:br/>
      </w:r>
      <w:r w:rsidRPr="00B66276">
        <w:rPr>
          <w:rFonts w:eastAsiaTheme="minorHAnsi" w:cs="Arial"/>
          <w:lang w:eastAsia="en-US"/>
        </w:rPr>
        <w:t>a następnie przywrócenia prac do stanu poprzedniego na własny koszt;</w:t>
      </w:r>
    </w:p>
    <w:p w14:paraId="5F46AE42" w14:textId="77777777" w:rsidR="00821BAA" w:rsidRPr="00B66276" w:rsidRDefault="00821BAA">
      <w:pPr>
        <w:numPr>
          <w:ilvl w:val="3"/>
          <w:numId w:val="81"/>
        </w:numPr>
        <w:suppressAutoHyphens w:val="0"/>
        <w:spacing w:after="60" w:line="240" w:lineRule="auto"/>
        <w:ind w:left="357" w:hanging="357"/>
        <w:jc w:val="both"/>
        <w:rPr>
          <w:rFonts w:eastAsiaTheme="minorHAnsi" w:cs="Arial"/>
          <w:lang w:eastAsia="en-US"/>
        </w:rPr>
      </w:pPr>
      <w:r w:rsidRPr="00B66276">
        <w:rPr>
          <w:rFonts w:eastAsiaTheme="minorHAnsi" w:cs="Arial"/>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3597F3D1" w14:textId="77777777" w:rsidR="00821BAA" w:rsidRPr="00B66276" w:rsidRDefault="00821BAA">
      <w:pPr>
        <w:keepNext/>
        <w:pageBreakBefore/>
        <w:numPr>
          <w:ilvl w:val="1"/>
          <w:numId w:val="80"/>
        </w:numPr>
        <w:suppressAutoHyphens w:val="0"/>
        <w:spacing w:after="240" w:line="240" w:lineRule="auto"/>
        <w:ind w:left="0" w:firstLine="0"/>
        <w:jc w:val="center"/>
        <w:outlineLvl w:val="1"/>
        <w:rPr>
          <w:rFonts w:cs="Arial"/>
          <w:b/>
          <w:iCs/>
        </w:rPr>
      </w:pPr>
      <w:bookmarkStart w:id="121" w:name="_Toc133305873"/>
      <w:r w:rsidRPr="00B66276">
        <w:rPr>
          <w:rFonts w:cs="Arial"/>
          <w:b/>
          <w:iCs/>
        </w:rPr>
        <w:lastRenderedPageBreak/>
        <w:t>ZAŁĄCZNIK NR 4b</w:t>
      </w:r>
      <w:r w:rsidRPr="00B66276">
        <w:rPr>
          <w:rFonts w:cs="Arial"/>
          <w:b/>
          <w:iCs/>
        </w:rPr>
        <w:br/>
        <w:t>Standard BHP</w:t>
      </w:r>
      <w:bookmarkEnd w:id="121"/>
    </w:p>
    <w:p w14:paraId="21716A9A" w14:textId="77777777" w:rsidR="002825B8" w:rsidRPr="00B66276" w:rsidRDefault="002825B8">
      <w:pPr>
        <w:numPr>
          <w:ilvl w:val="0"/>
          <w:numId w:val="38"/>
        </w:numPr>
        <w:suppressAutoHyphens w:val="0"/>
        <w:spacing w:after="0" w:line="240" w:lineRule="auto"/>
        <w:ind w:left="284" w:hanging="284"/>
        <w:rPr>
          <w:rFonts w:cs="Arial"/>
          <w:b/>
        </w:rPr>
      </w:pPr>
      <w:r w:rsidRPr="00B66276">
        <w:rPr>
          <w:rFonts w:cs="Arial"/>
          <w:b/>
        </w:rPr>
        <w:t xml:space="preserve">ZASADY OGÓLNE </w:t>
      </w:r>
    </w:p>
    <w:p w14:paraId="171348F9"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59E346AE"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7F1B7353"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Wykonawca/Podwykonawca wykonuje zadania na podstawie zawartej umowy zgodnie z obowiązującymi przepisami, zasadami BHP oraz niniejszym Standardem BHP.</w:t>
      </w:r>
    </w:p>
    <w:p w14:paraId="5B24297E"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Przed przystąpieniem do wykonywania prac wynikających z umowy Wykonawca i/lub Podwykonawca musi:</w:t>
      </w:r>
    </w:p>
    <w:p w14:paraId="1558A7CF" w14:textId="77777777" w:rsidR="002825B8" w:rsidRPr="00B66276" w:rsidRDefault="002825B8">
      <w:pPr>
        <w:numPr>
          <w:ilvl w:val="0"/>
          <w:numId w:val="39"/>
        </w:numPr>
        <w:suppressAutoHyphens w:val="0"/>
        <w:spacing w:after="0" w:line="240" w:lineRule="auto"/>
        <w:ind w:left="851" w:hanging="425"/>
        <w:jc w:val="both"/>
        <w:rPr>
          <w:rFonts w:cs="Arial"/>
        </w:rPr>
      </w:pPr>
      <w:r w:rsidRPr="00B66276">
        <w:rPr>
          <w:rFonts w:cs="Arial"/>
        </w:rPr>
        <w:t>posiadać dokumentację z zakresu BHP zgodnie z pkt 3 niniejszego Standardu BHP oraz</w:t>
      </w:r>
    </w:p>
    <w:p w14:paraId="052A6C4C" w14:textId="77777777" w:rsidR="002825B8" w:rsidRPr="00B66276" w:rsidRDefault="002825B8">
      <w:pPr>
        <w:numPr>
          <w:ilvl w:val="0"/>
          <w:numId w:val="39"/>
        </w:numPr>
        <w:suppressAutoHyphens w:val="0"/>
        <w:spacing w:after="0" w:line="240" w:lineRule="auto"/>
        <w:ind w:left="851" w:hanging="425"/>
        <w:jc w:val="both"/>
        <w:rPr>
          <w:rFonts w:cs="Arial"/>
        </w:rPr>
      </w:pPr>
      <w:r w:rsidRPr="00B66276">
        <w:rPr>
          <w:rFonts w:cs="Arial"/>
        </w:rPr>
        <w:t>podpisać Oświadczenie Wykonawcy/Podwykonawcy (Załącznik nr 5 do procedury Wykonawstwo i Podwykonawstwo PB-BH-OO-107) o zapoznaniu:</w:t>
      </w:r>
    </w:p>
    <w:p w14:paraId="478946A6" w14:textId="77777777" w:rsidR="002825B8" w:rsidRPr="00B66276" w:rsidRDefault="002825B8">
      <w:pPr>
        <w:numPr>
          <w:ilvl w:val="0"/>
          <w:numId w:val="40"/>
        </w:numPr>
        <w:suppressAutoHyphens w:val="0"/>
        <w:spacing w:after="0" w:line="240" w:lineRule="auto"/>
        <w:ind w:left="1134" w:hanging="425"/>
        <w:jc w:val="both"/>
        <w:rPr>
          <w:rFonts w:cs="Arial"/>
        </w:rPr>
      </w:pPr>
      <w:r w:rsidRPr="00B66276">
        <w:rPr>
          <w:rFonts w:cs="Arial"/>
        </w:rPr>
        <w:t xml:space="preserve">z Polityką Zintegrowanego Systemu Zarządzania ORLEN OIL, </w:t>
      </w:r>
    </w:p>
    <w:p w14:paraId="78681A21" w14:textId="77777777" w:rsidR="002825B8" w:rsidRPr="00B66276" w:rsidRDefault="002825B8">
      <w:pPr>
        <w:numPr>
          <w:ilvl w:val="0"/>
          <w:numId w:val="40"/>
        </w:numPr>
        <w:suppressAutoHyphens w:val="0"/>
        <w:spacing w:after="0" w:line="240" w:lineRule="auto"/>
        <w:ind w:left="1134" w:hanging="425"/>
        <w:jc w:val="both"/>
        <w:rPr>
          <w:rFonts w:cs="Arial"/>
        </w:rPr>
      </w:pPr>
      <w:r w:rsidRPr="00B66276">
        <w:rPr>
          <w:rFonts w:cs="Arial"/>
        </w:rPr>
        <w:t xml:space="preserve">Standardem Środowiskowym dla Wykonawców i Podwykonawców, </w:t>
      </w:r>
    </w:p>
    <w:p w14:paraId="4CBF5D4C" w14:textId="77777777" w:rsidR="002825B8" w:rsidRPr="00B66276" w:rsidRDefault="002825B8">
      <w:pPr>
        <w:numPr>
          <w:ilvl w:val="0"/>
          <w:numId w:val="40"/>
        </w:numPr>
        <w:suppressAutoHyphens w:val="0"/>
        <w:spacing w:after="0" w:line="240" w:lineRule="auto"/>
        <w:ind w:left="1134" w:hanging="425"/>
        <w:jc w:val="both"/>
        <w:rPr>
          <w:rFonts w:cs="Arial"/>
        </w:rPr>
      </w:pPr>
      <w:r w:rsidRPr="00B66276">
        <w:rPr>
          <w:rFonts w:cs="Arial"/>
        </w:rPr>
        <w:t>niniejszym Standardem BHP dla Wykonawców i Podwykonawców,</w:t>
      </w:r>
    </w:p>
    <w:p w14:paraId="646B0972" w14:textId="77777777" w:rsidR="002825B8" w:rsidRPr="00B66276" w:rsidRDefault="002825B8">
      <w:pPr>
        <w:numPr>
          <w:ilvl w:val="0"/>
          <w:numId w:val="40"/>
        </w:numPr>
        <w:suppressAutoHyphens w:val="0"/>
        <w:spacing w:after="0" w:line="240" w:lineRule="auto"/>
        <w:ind w:left="1134" w:hanging="425"/>
        <w:jc w:val="both"/>
        <w:rPr>
          <w:rFonts w:cs="Arial"/>
        </w:rPr>
      </w:pPr>
      <w:r w:rsidRPr="00B66276">
        <w:rPr>
          <w:rFonts w:cs="Arial"/>
        </w:rPr>
        <w:t xml:space="preserve">Taryfikatorem kar pieniężnych za naruszenie zasad w zakresie BHP, p.poż. lub bezpieczeństwa procesowego. </w:t>
      </w:r>
    </w:p>
    <w:p w14:paraId="79563646" w14:textId="77777777" w:rsidR="002825B8" w:rsidRPr="00B66276" w:rsidRDefault="002825B8" w:rsidP="002825B8">
      <w:pPr>
        <w:suppressAutoHyphens w:val="0"/>
        <w:spacing w:after="0" w:line="240" w:lineRule="auto"/>
        <w:ind w:left="426"/>
        <w:rPr>
          <w:rFonts w:cs="Arial"/>
          <w:bCs/>
        </w:rPr>
      </w:pPr>
      <w:r w:rsidRPr="00B66276">
        <w:rPr>
          <w:rFonts w:cs="Arial"/>
          <w:b/>
        </w:rPr>
        <w:t>UWAGA!</w:t>
      </w:r>
      <w:r w:rsidRPr="00B66276">
        <w:rPr>
          <w:rFonts w:cs="Arial"/>
          <w:bCs/>
        </w:rPr>
        <w:t xml:space="preserve"> Odpowiedzialnym za pozyskanie wymienionych oświadczeń (Załącznik nr 5) jest </w:t>
      </w:r>
    </w:p>
    <w:p w14:paraId="7B6D0FCA" w14:textId="77777777" w:rsidR="002825B8" w:rsidRPr="00B66276" w:rsidRDefault="002825B8" w:rsidP="002825B8">
      <w:pPr>
        <w:suppressAutoHyphens w:val="0"/>
        <w:spacing w:after="0" w:line="240" w:lineRule="auto"/>
        <w:ind w:left="426"/>
        <w:rPr>
          <w:rFonts w:cs="Arial"/>
          <w:bCs/>
        </w:rPr>
      </w:pPr>
      <w:r w:rsidRPr="00B66276">
        <w:rPr>
          <w:rFonts w:cs="Arial"/>
          <w:bCs/>
        </w:rPr>
        <w:t>Biuro Zakupów (na etapie prowadzenia postępowania przetargowego).</w:t>
      </w:r>
    </w:p>
    <w:p w14:paraId="2203BC09" w14:textId="77777777" w:rsidR="002825B8" w:rsidRPr="00B66276" w:rsidRDefault="002825B8">
      <w:pPr>
        <w:numPr>
          <w:ilvl w:val="1"/>
          <w:numId w:val="38"/>
        </w:numPr>
        <w:suppressAutoHyphens w:val="0"/>
        <w:spacing w:after="0" w:line="240" w:lineRule="auto"/>
        <w:ind w:left="567" w:hanging="567"/>
        <w:jc w:val="both"/>
        <w:rPr>
          <w:rFonts w:cs="Arial"/>
        </w:rPr>
      </w:pPr>
      <w:r w:rsidRPr="00B66276">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04515E4B" w14:textId="77777777" w:rsidR="002825B8" w:rsidRPr="00B66276" w:rsidRDefault="002825B8">
      <w:pPr>
        <w:numPr>
          <w:ilvl w:val="1"/>
          <w:numId w:val="38"/>
        </w:numPr>
        <w:suppressAutoHyphens w:val="0"/>
        <w:spacing w:after="0" w:line="240" w:lineRule="auto"/>
        <w:ind w:left="567" w:hanging="567"/>
        <w:jc w:val="both"/>
        <w:rPr>
          <w:rFonts w:cs="Arial"/>
        </w:rPr>
      </w:pPr>
      <w:r w:rsidRPr="00B66276">
        <w:rPr>
          <w:rFonts w:cs="Arial"/>
        </w:rPr>
        <w:t xml:space="preserve"> Wykonawca i/lub Podwykonawca musi uzyskać stosowne zezwolenie na wykonywane prace (np. jednorazowe zezwolenie na wykonywanie prac szczególnie niebezpiecznych).</w:t>
      </w:r>
    </w:p>
    <w:p w14:paraId="409B1F7D" w14:textId="77777777" w:rsidR="002825B8" w:rsidRPr="00B66276" w:rsidRDefault="002825B8">
      <w:pPr>
        <w:numPr>
          <w:ilvl w:val="1"/>
          <w:numId w:val="38"/>
        </w:numPr>
        <w:suppressAutoHyphens w:val="0"/>
        <w:spacing w:after="0" w:line="240" w:lineRule="auto"/>
        <w:ind w:left="567" w:hanging="567"/>
        <w:jc w:val="both"/>
        <w:rPr>
          <w:rFonts w:cs="Arial"/>
        </w:rPr>
      </w:pPr>
      <w:r w:rsidRPr="00B66276">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1A13D9C0" w14:textId="77777777" w:rsidR="002825B8" w:rsidRPr="00B66276" w:rsidRDefault="002825B8">
      <w:pPr>
        <w:numPr>
          <w:ilvl w:val="1"/>
          <w:numId w:val="38"/>
        </w:numPr>
        <w:suppressAutoHyphens w:val="0"/>
        <w:spacing w:after="0" w:line="240" w:lineRule="auto"/>
        <w:ind w:left="567" w:hanging="567"/>
        <w:jc w:val="both"/>
        <w:rPr>
          <w:rFonts w:cs="Arial"/>
        </w:rPr>
      </w:pPr>
      <w:r w:rsidRPr="00B66276">
        <w:rPr>
          <w:rFonts w:cs="Arial"/>
        </w:rPr>
        <w:t xml:space="preserve">Wykonawca i/lub Podwykonawca jest obowiązany przestrzegać przy każdym wejściu/wyjściu oraz wjazdu/wyjazdu na teren ORLEN OIL procedury </w:t>
      </w:r>
      <w:proofErr w:type="spellStart"/>
      <w:r w:rsidRPr="00B66276">
        <w:rPr>
          <w:rFonts w:cs="Arial"/>
        </w:rPr>
        <w:t>przepustkowej</w:t>
      </w:r>
      <w:proofErr w:type="spellEnd"/>
      <w:r w:rsidRPr="00B66276">
        <w:rPr>
          <w:rFonts w:cs="Arial"/>
        </w:rPr>
        <w:t xml:space="preserve"> i zasad wyznaczonych przez Właściciela terenu (jeśli dotyczy).</w:t>
      </w:r>
    </w:p>
    <w:p w14:paraId="06955E57" w14:textId="77777777" w:rsidR="002825B8" w:rsidRPr="00B66276" w:rsidRDefault="002825B8">
      <w:pPr>
        <w:numPr>
          <w:ilvl w:val="1"/>
          <w:numId w:val="38"/>
        </w:numPr>
        <w:suppressAutoHyphens w:val="0"/>
        <w:spacing w:after="0" w:line="240" w:lineRule="auto"/>
        <w:ind w:left="567" w:hanging="567"/>
        <w:jc w:val="both"/>
        <w:rPr>
          <w:rFonts w:cs="Arial"/>
        </w:rPr>
      </w:pPr>
      <w:r w:rsidRPr="00B66276">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2B50DCF0" w14:textId="77777777" w:rsidR="002825B8" w:rsidRPr="00B66276" w:rsidRDefault="002825B8">
      <w:pPr>
        <w:numPr>
          <w:ilvl w:val="1"/>
          <w:numId w:val="38"/>
        </w:numPr>
        <w:suppressAutoHyphens w:val="0"/>
        <w:spacing w:after="0" w:line="240" w:lineRule="auto"/>
        <w:ind w:left="567" w:hanging="567"/>
        <w:jc w:val="both"/>
        <w:rPr>
          <w:rFonts w:cs="Arial"/>
        </w:rPr>
      </w:pPr>
      <w:r w:rsidRPr="00B66276">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5838B8E8" w14:textId="77777777" w:rsidR="002825B8" w:rsidRPr="00B66276" w:rsidRDefault="002825B8">
      <w:pPr>
        <w:numPr>
          <w:ilvl w:val="1"/>
          <w:numId w:val="38"/>
        </w:numPr>
        <w:suppressAutoHyphens w:val="0"/>
        <w:spacing w:after="0" w:line="240" w:lineRule="auto"/>
        <w:ind w:left="567" w:hanging="567"/>
        <w:jc w:val="both"/>
        <w:rPr>
          <w:rFonts w:cs="Arial"/>
        </w:rPr>
      </w:pPr>
      <w:r w:rsidRPr="00B66276">
        <w:rPr>
          <w:rFonts w:cs="Arial"/>
        </w:rPr>
        <w:t>Wykonawca i/lub Podwykonawca musi posiadać potwierdzenie zapoznania się z Dokumentem zabezpieczenia przed wybuchem w przypadku prowadzenia prac w miejscach, gdzie występują strefy zagrożenia wybuchem.</w:t>
      </w:r>
    </w:p>
    <w:p w14:paraId="131A6E55" w14:textId="77777777" w:rsidR="002825B8" w:rsidRPr="00B66276" w:rsidRDefault="002825B8">
      <w:pPr>
        <w:numPr>
          <w:ilvl w:val="1"/>
          <w:numId w:val="38"/>
        </w:numPr>
        <w:suppressAutoHyphens w:val="0"/>
        <w:spacing w:after="0" w:line="240" w:lineRule="auto"/>
        <w:ind w:left="567" w:hanging="567"/>
        <w:jc w:val="both"/>
        <w:rPr>
          <w:rFonts w:cs="Arial"/>
        </w:rPr>
      </w:pPr>
      <w:r w:rsidRPr="00B66276">
        <w:rPr>
          <w:rFonts w:cs="Arial"/>
        </w:rPr>
        <w:t>Wykonawca zatrudniający Podwykonawcę do realizacji zadań określonych w umowie jest zobowiązany do uzgadniania tego faktu z ORLEN OIL i przeniesienia do umów z Podwykonawcą stosownych postanowień.</w:t>
      </w:r>
    </w:p>
    <w:p w14:paraId="78076261" w14:textId="77777777" w:rsidR="002825B8" w:rsidRPr="00B66276" w:rsidRDefault="002825B8">
      <w:pPr>
        <w:numPr>
          <w:ilvl w:val="1"/>
          <w:numId w:val="38"/>
        </w:numPr>
        <w:suppressAutoHyphens w:val="0"/>
        <w:spacing w:after="0" w:line="240" w:lineRule="auto"/>
        <w:ind w:left="567" w:hanging="567"/>
        <w:jc w:val="both"/>
        <w:rPr>
          <w:rFonts w:cs="Arial"/>
        </w:rPr>
      </w:pPr>
      <w:r w:rsidRPr="00B66276">
        <w:rPr>
          <w:rFonts w:cs="Arial"/>
        </w:rPr>
        <w:t>Wykonawca i/lub Podwykonawca może wyłącznie stosować maszyny i urządzenia posiadające certyfikaty i instrukcje w języku ojczystym Wykonawcy i/lub Podwykonawcy.</w:t>
      </w:r>
    </w:p>
    <w:p w14:paraId="28674F54" w14:textId="43F7E8E3" w:rsidR="002825B8" w:rsidRPr="00D46529" w:rsidRDefault="002825B8">
      <w:pPr>
        <w:numPr>
          <w:ilvl w:val="1"/>
          <w:numId w:val="38"/>
        </w:numPr>
        <w:suppressAutoHyphens w:val="0"/>
        <w:spacing w:after="0" w:line="240" w:lineRule="auto"/>
        <w:ind w:left="567" w:hanging="567"/>
        <w:jc w:val="both"/>
        <w:rPr>
          <w:rFonts w:cs="Arial"/>
        </w:rPr>
      </w:pPr>
      <w:r w:rsidRPr="00B66276">
        <w:rPr>
          <w:rFonts w:cs="Arial"/>
        </w:rPr>
        <w:t>Wykonawca i/lub Podwykonawca wyraża zgodę na kontrolę swoich pracowników odnośnie przestrzegania niniejszego standardu BHP przez upoważnionych pracowników ORLEN OIL.</w:t>
      </w:r>
    </w:p>
    <w:p w14:paraId="1E5B016A" w14:textId="77777777" w:rsidR="002825B8" w:rsidRPr="00B66276" w:rsidRDefault="002825B8" w:rsidP="002825B8">
      <w:pPr>
        <w:suppressAutoHyphens w:val="0"/>
        <w:spacing w:after="0" w:line="240" w:lineRule="auto"/>
        <w:ind w:left="567"/>
        <w:jc w:val="both"/>
        <w:rPr>
          <w:rFonts w:cs="Arial"/>
        </w:rPr>
      </w:pPr>
    </w:p>
    <w:p w14:paraId="24520651" w14:textId="77777777" w:rsidR="002825B8" w:rsidRPr="00B66276" w:rsidRDefault="002825B8">
      <w:pPr>
        <w:numPr>
          <w:ilvl w:val="0"/>
          <w:numId w:val="38"/>
        </w:numPr>
        <w:suppressAutoHyphens w:val="0"/>
        <w:spacing w:after="0" w:line="240" w:lineRule="auto"/>
        <w:rPr>
          <w:rFonts w:cs="Arial"/>
          <w:b/>
        </w:rPr>
      </w:pPr>
      <w:r w:rsidRPr="00B66276">
        <w:rPr>
          <w:rFonts w:cs="Arial"/>
          <w:b/>
        </w:rPr>
        <w:t xml:space="preserve">WYMAGANIA SZCZEGÓLNE </w:t>
      </w:r>
    </w:p>
    <w:p w14:paraId="79C91DD9"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Wykonawca i/lub Podwykonawca musi wyznaczyć na czas prowadzonych robót osobę odpowiedzialną za nadzór w zakresie BHP, która musi posiadać aktualne szkolenie BHP dla pracodawców i innych osób kierujących pracownikami.</w:t>
      </w:r>
    </w:p>
    <w:p w14:paraId="338B1886"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lastRenderedPageBreak/>
        <w:t>Osoba odpowiedzialna za nadzór ze strony Wykonawcy i/lub Podwykonawcy ma obowiązek stałej obecności w miejscu wykonywania robót.</w:t>
      </w:r>
    </w:p>
    <w:p w14:paraId="7A38AEE8"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6B9AFF80"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Wykonawca i/lub Podwykonawca ma obowiązek prowadzić instruktaże stanowiskowe dla swoich pracowników:</w:t>
      </w:r>
    </w:p>
    <w:p w14:paraId="3448D034" w14:textId="77777777" w:rsidR="002825B8" w:rsidRPr="00B66276" w:rsidRDefault="002825B8">
      <w:pPr>
        <w:numPr>
          <w:ilvl w:val="0"/>
          <w:numId w:val="41"/>
        </w:numPr>
        <w:suppressAutoHyphens w:val="0"/>
        <w:spacing w:after="0" w:line="240" w:lineRule="auto"/>
        <w:ind w:left="851" w:hanging="425"/>
        <w:jc w:val="both"/>
        <w:rPr>
          <w:rFonts w:cs="Arial"/>
        </w:rPr>
      </w:pPr>
      <w:r w:rsidRPr="00B66276">
        <w:rPr>
          <w:rFonts w:cs="Arial"/>
        </w:rPr>
        <w:t xml:space="preserve">instruktaż musi być dopasowany tematycznie do prowadzonych robót, wykorzystywanych maszyn, urządzeń i wyposażenia technicznego, </w:t>
      </w:r>
    </w:p>
    <w:p w14:paraId="68683AB9" w14:textId="77777777" w:rsidR="002825B8" w:rsidRPr="00B66276" w:rsidRDefault="002825B8">
      <w:pPr>
        <w:numPr>
          <w:ilvl w:val="0"/>
          <w:numId w:val="41"/>
        </w:numPr>
        <w:suppressAutoHyphens w:val="0"/>
        <w:spacing w:after="0" w:line="240" w:lineRule="auto"/>
        <w:ind w:left="851" w:hanging="425"/>
        <w:jc w:val="both"/>
        <w:rPr>
          <w:rFonts w:cs="Arial"/>
        </w:rPr>
      </w:pPr>
      <w:r w:rsidRPr="00B66276">
        <w:rPr>
          <w:rFonts w:cs="Arial"/>
        </w:rPr>
        <w:t>osoba prowadząca instruktaż musi posiadać niezbędne kwalifikacje, doświadczenie zawodowe.</w:t>
      </w:r>
    </w:p>
    <w:p w14:paraId="01A1B143"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Wykonawca i/lub Podwykonawca musi zapewnić swoim pracownikom:</w:t>
      </w:r>
    </w:p>
    <w:p w14:paraId="331A19F4" w14:textId="77777777" w:rsidR="002825B8" w:rsidRPr="00B66276" w:rsidRDefault="002825B8">
      <w:pPr>
        <w:numPr>
          <w:ilvl w:val="0"/>
          <w:numId w:val="41"/>
        </w:numPr>
        <w:suppressAutoHyphens w:val="0"/>
        <w:spacing w:after="0" w:line="240" w:lineRule="auto"/>
        <w:ind w:left="851" w:hanging="425"/>
        <w:jc w:val="both"/>
        <w:rPr>
          <w:rFonts w:cs="Arial"/>
        </w:rPr>
      </w:pPr>
      <w:r w:rsidRPr="00B66276">
        <w:rPr>
          <w:rFonts w:cs="Arial"/>
        </w:rPr>
        <w:t>odzież i obuwie robocze oraz środki ochrony indywidualnej zgodnie z wymaganiami przepisów prawa i polskich norm,</w:t>
      </w:r>
    </w:p>
    <w:p w14:paraId="0B626B7A" w14:textId="77777777" w:rsidR="002825B8" w:rsidRPr="00B66276" w:rsidRDefault="002825B8">
      <w:pPr>
        <w:numPr>
          <w:ilvl w:val="0"/>
          <w:numId w:val="41"/>
        </w:numPr>
        <w:suppressAutoHyphens w:val="0"/>
        <w:spacing w:after="0" w:line="240" w:lineRule="auto"/>
        <w:ind w:left="851" w:hanging="425"/>
        <w:jc w:val="both"/>
        <w:rPr>
          <w:rFonts w:cs="Arial"/>
        </w:rPr>
      </w:pPr>
      <w:r w:rsidRPr="00B66276">
        <w:rPr>
          <w:rFonts w:cs="Arial"/>
        </w:rPr>
        <w:t>środki wymienione wyżej muszą być dostosowane do zagrożeń wynikających z oceny ryzyka dla wykonywanych prac serwisowych, inwestycyjnych/remontowych,</w:t>
      </w:r>
    </w:p>
    <w:p w14:paraId="59C1F163" w14:textId="77777777" w:rsidR="002825B8" w:rsidRPr="00B66276" w:rsidRDefault="002825B8">
      <w:pPr>
        <w:numPr>
          <w:ilvl w:val="0"/>
          <w:numId w:val="41"/>
        </w:numPr>
        <w:suppressAutoHyphens w:val="0"/>
        <w:spacing w:after="0" w:line="240" w:lineRule="auto"/>
        <w:ind w:left="851" w:hanging="425"/>
        <w:jc w:val="both"/>
        <w:rPr>
          <w:rFonts w:cs="Arial"/>
        </w:rPr>
      </w:pPr>
      <w:r w:rsidRPr="00B66276">
        <w:rPr>
          <w:rFonts w:cs="Arial"/>
        </w:rPr>
        <w:t xml:space="preserve">niezbędny instruktaż w zakresie stosowania, przechowywania i konserwacji środków ochrony indywidualnej. </w:t>
      </w:r>
    </w:p>
    <w:p w14:paraId="00563ECB"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Wykonawca i/lub Podwykonawca musi zapewnić:</w:t>
      </w:r>
    </w:p>
    <w:p w14:paraId="07B3A90C" w14:textId="77777777" w:rsidR="002825B8" w:rsidRPr="00B66276" w:rsidRDefault="002825B8">
      <w:pPr>
        <w:numPr>
          <w:ilvl w:val="0"/>
          <w:numId w:val="41"/>
        </w:numPr>
        <w:suppressAutoHyphens w:val="0"/>
        <w:spacing w:after="0" w:line="240" w:lineRule="auto"/>
        <w:ind w:left="851" w:hanging="425"/>
        <w:jc w:val="both"/>
        <w:rPr>
          <w:rFonts w:cs="Arial"/>
        </w:rPr>
      </w:pPr>
      <w:r w:rsidRPr="00B66276">
        <w:rPr>
          <w:rFonts w:cs="Arial"/>
        </w:rPr>
        <w:t xml:space="preserve">pracowników z wymaganymi kwalifikacjami do obsługi maszyn i urządzeń zgodnie </w:t>
      </w:r>
      <w:r w:rsidRPr="00B66276">
        <w:rPr>
          <w:rFonts w:cs="Arial"/>
        </w:rPr>
        <w:br/>
        <w:t xml:space="preserve">z przepisami prawa, </w:t>
      </w:r>
    </w:p>
    <w:p w14:paraId="1268E6CA" w14:textId="77777777" w:rsidR="002825B8" w:rsidRPr="00B66276" w:rsidRDefault="002825B8">
      <w:pPr>
        <w:numPr>
          <w:ilvl w:val="0"/>
          <w:numId w:val="41"/>
        </w:numPr>
        <w:suppressAutoHyphens w:val="0"/>
        <w:spacing w:after="0" w:line="240" w:lineRule="auto"/>
        <w:ind w:left="851" w:hanging="425"/>
        <w:jc w:val="both"/>
        <w:rPr>
          <w:rFonts w:cs="Arial"/>
        </w:rPr>
      </w:pPr>
      <w:r w:rsidRPr="00B66276">
        <w:rPr>
          <w:rFonts w:cs="Arial"/>
        </w:rPr>
        <w:t>maszyny, urządzenia i narzędzia zgodne z wymaganiami przepisów i zasad BHP (m.in. zgodnie                              z wymaganiami Urzędu Dozoru Technicznego).</w:t>
      </w:r>
    </w:p>
    <w:p w14:paraId="5D6A826D"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 przypadku prowadzenia prac pożarowo niebezpiecznych Wykonawca i/lub Podwykonawca musi zapewnić w miejscu prowadzenia prac i działań przenośny sprzęt gaśniczy dostosowany do zagrożeń i postępować zgodnie z z</w:t>
      </w:r>
      <w:r w:rsidRPr="00B66276">
        <w:rPr>
          <w:rFonts w:eastAsia="Calibri" w:cs="Arial"/>
          <w:lang w:eastAsia="en-US"/>
        </w:rPr>
        <w:t>ezwoleniem na prace niebezpieczne</w:t>
      </w:r>
      <w:r w:rsidRPr="00B66276">
        <w:rPr>
          <w:rFonts w:cs="Arial"/>
        </w:rPr>
        <w:t>.</w:t>
      </w:r>
    </w:p>
    <w:p w14:paraId="5A1A8340"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 xml:space="preserve">W przypadku </w:t>
      </w:r>
      <w:r w:rsidRPr="00B66276">
        <w:rPr>
          <w:rFonts w:eastAsia="Calibri" w:cs="Arial"/>
          <w:lang w:eastAsia="en-US"/>
        </w:rPr>
        <w:t xml:space="preserve">budowy i rozbiórki rusztowań </w:t>
      </w:r>
      <w:r w:rsidRPr="00B66276">
        <w:rPr>
          <w:rFonts w:cs="Arial"/>
        </w:rPr>
        <w:t xml:space="preserve">Wykonawca i/lub Podwykonawca </w:t>
      </w:r>
      <w:r w:rsidRPr="00B66276">
        <w:rPr>
          <w:rFonts w:eastAsia="Calibri" w:cs="Arial"/>
          <w:lang w:eastAsia="en-US"/>
        </w:rPr>
        <w:t>musi zapewnić pracowników posiadających stosowne uprawnienia do budowy, rozbiórki oraz odbioru rusztowań do eksploatacji.</w:t>
      </w:r>
    </w:p>
    <w:p w14:paraId="462A02C5"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B66276">
        <w:rPr>
          <w:rFonts w:cs="Arial"/>
        </w:rPr>
        <w:br/>
        <w:t>w zbiornikach zamkniętych bez wcześniejszego dokonania ww. pomiarów.</w:t>
      </w:r>
    </w:p>
    <w:p w14:paraId="54B91535" w14:textId="77777777" w:rsidR="002825B8" w:rsidRPr="00B66276" w:rsidRDefault="002825B8" w:rsidP="002825B8">
      <w:pPr>
        <w:suppressAutoHyphens w:val="0"/>
        <w:spacing w:after="0" w:line="240" w:lineRule="auto"/>
        <w:ind w:left="284"/>
        <w:jc w:val="both"/>
        <w:rPr>
          <w:rFonts w:cs="Arial"/>
        </w:rPr>
      </w:pPr>
    </w:p>
    <w:p w14:paraId="5B6F83B2" w14:textId="77777777" w:rsidR="002825B8" w:rsidRPr="00B66276" w:rsidRDefault="002825B8">
      <w:pPr>
        <w:numPr>
          <w:ilvl w:val="0"/>
          <w:numId w:val="38"/>
        </w:numPr>
        <w:suppressAutoHyphens w:val="0"/>
        <w:spacing w:after="0" w:line="240" w:lineRule="auto"/>
        <w:jc w:val="both"/>
        <w:rPr>
          <w:rFonts w:cs="Arial"/>
          <w:b/>
        </w:rPr>
      </w:pPr>
      <w:r w:rsidRPr="00B66276">
        <w:rPr>
          <w:rFonts w:cs="Arial"/>
          <w:b/>
        </w:rPr>
        <w:t xml:space="preserve">WYMAGANE DOKUMENTY OD WYKONAWCY/PODWYKONAWCY </w:t>
      </w:r>
    </w:p>
    <w:p w14:paraId="601C1DA7"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Aktualne szkolenia BHP (wstępne lub okresowe) wszystkich pracowników wykonujących prace na terenie ORLEN OIL.</w:t>
      </w:r>
    </w:p>
    <w:p w14:paraId="31AA6F47"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Oświadczenie Pracodawcy o posiadaniu przez pracowników delegowanych do wykonania usługi na terenie ORLEN OIL ważnych orzeczeń lekarskich oraz braku przeciwskazań zdrowotnych do wykonywania prac z zakresu zleconej usługi.</w:t>
      </w:r>
    </w:p>
    <w:p w14:paraId="727BC7F0"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Potwierdzenia wymaganych kwalifikacji i uprawnień do wykonywania określonych robót specjalistycznych, obsługi sprzętu, kierowania pojazdami lub maszynami.</w:t>
      </w:r>
    </w:p>
    <w:p w14:paraId="11B23787"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 xml:space="preserve">Instrukcję Bezpiecznego Wykonywania Robót (IBWR) dla prac remontowych i budowlanych lub Plan Bezpieczeństwa i Ochrony Zdrowia (BIOZ) dla prac wymagających pozwolenia na budowę. </w:t>
      </w:r>
      <w:r w:rsidRPr="00B66276">
        <w:rPr>
          <w:rFonts w:eastAsia="Calibri" w:cs="Arial"/>
          <w:lang w:eastAsia="en-US"/>
        </w:rPr>
        <w:t>Aktualny wzór IBWR wykonawca pozyskuje od wskazanego do kontaktu pracownika ORLEN OIL lub Służby BHP.</w:t>
      </w:r>
    </w:p>
    <w:p w14:paraId="7D08FAE6"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eastAsia="Calibri" w:cs="Arial"/>
          <w:lang w:eastAsia="en-US"/>
        </w:rPr>
        <w:t>Minimalny zakres IBWR:</w:t>
      </w:r>
    </w:p>
    <w:p w14:paraId="5C8E46FC" w14:textId="77777777" w:rsidR="002825B8" w:rsidRPr="00B66276" w:rsidRDefault="002825B8">
      <w:pPr>
        <w:numPr>
          <w:ilvl w:val="0"/>
          <w:numId w:val="82"/>
        </w:numPr>
        <w:suppressAutoHyphens w:val="0"/>
        <w:spacing w:after="0" w:line="240" w:lineRule="auto"/>
        <w:ind w:left="851" w:hanging="437"/>
        <w:jc w:val="both"/>
        <w:rPr>
          <w:rFonts w:eastAsia="Calibri" w:cs="Arial"/>
          <w:lang w:eastAsia="en-US"/>
        </w:rPr>
      </w:pPr>
      <w:r w:rsidRPr="00B66276">
        <w:rPr>
          <w:rFonts w:eastAsia="Calibri" w:cs="Arial"/>
          <w:lang w:eastAsia="en-US"/>
        </w:rPr>
        <w:t>Informacja na temat planowanych prac, w tym opis czynności które muszą wykonać Pracownicy i nadzór przed wykonywaniem prac, w trakcie wykonywania prac oraz czynności po zakończeniu pracy;</w:t>
      </w:r>
    </w:p>
    <w:p w14:paraId="59460E15" w14:textId="77777777" w:rsidR="002825B8" w:rsidRPr="00B66276" w:rsidRDefault="002825B8">
      <w:pPr>
        <w:numPr>
          <w:ilvl w:val="0"/>
          <w:numId w:val="82"/>
        </w:numPr>
        <w:suppressAutoHyphens w:val="0"/>
        <w:spacing w:after="0" w:line="240" w:lineRule="auto"/>
        <w:ind w:left="851" w:hanging="437"/>
        <w:jc w:val="both"/>
        <w:rPr>
          <w:rFonts w:eastAsia="Calibri" w:cs="Arial"/>
          <w:lang w:eastAsia="en-US"/>
        </w:rPr>
      </w:pPr>
      <w:r w:rsidRPr="00B66276">
        <w:rPr>
          <w:rFonts w:eastAsia="Calibri" w:cs="Arial"/>
          <w:lang w:eastAsia="en-US"/>
        </w:rPr>
        <w:t>Imiona i nazwiska osób odpowiedzialnych za prace;</w:t>
      </w:r>
    </w:p>
    <w:p w14:paraId="6F9721FA" w14:textId="77777777" w:rsidR="002825B8" w:rsidRPr="00B66276" w:rsidRDefault="002825B8">
      <w:pPr>
        <w:numPr>
          <w:ilvl w:val="0"/>
          <w:numId w:val="82"/>
        </w:numPr>
        <w:suppressAutoHyphens w:val="0"/>
        <w:spacing w:after="0" w:line="240" w:lineRule="auto"/>
        <w:ind w:left="851" w:hanging="437"/>
        <w:jc w:val="both"/>
        <w:rPr>
          <w:rFonts w:eastAsia="Calibri" w:cs="Arial"/>
          <w:lang w:eastAsia="en-US"/>
        </w:rPr>
      </w:pPr>
      <w:r w:rsidRPr="00B66276">
        <w:rPr>
          <w:rFonts w:eastAsia="Calibri" w:cs="Arial"/>
          <w:lang w:eastAsia="en-US"/>
        </w:rPr>
        <w:t>Terminy i miejsce wykonywania prac;</w:t>
      </w:r>
    </w:p>
    <w:p w14:paraId="13FF78AC" w14:textId="77777777" w:rsidR="002825B8" w:rsidRPr="00B66276" w:rsidRDefault="002825B8">
      <w:pPr>
        <w:numPr>
          <w:ilvl w:val="0"/>
          <w:numId w:val="82"/>
        </w:numPr>
        <w:suppressAutoHyphens w:val="0"/>
        <w:spacing w:after="0" w:line="240" w:lineRule="auto"/>
        <w:ind w:left="851" w:hanging="437"/>
        <w:jc w:val="both"/>
        <w:rPr>
          <w:rFonts w:eastAsia="Calibri" w:cs="Arial"/>
          <w:lang w:eastAsia="en-US"/>
        </w:rPr>
      </w:pPr>
      <w:r w:rsidRPr="00B66276">
        <w:rPr>
          <w:rFonts w:eastAsia="Calibri" w:cs="Arial"/>
          <w:lang w:eastAsia="en-US"/>
        </w:rPr>
        <w:t>Wykaz pracowników zatrudnionych przy realizacji pracy;</w:t>
      </w:r>
    </w:p>
    <w:p w14:paraId="4AC513E8" w14:textId="77777777" w:rsidR="002825B8" w:rsidRPr="00B66276" w:rsidRDefault="002825B8">
      <w:pPr>
        <w:numPr>
          <w:ilvl w:val="0"/>
          <w:numId w:val="82"/>
        </w:numPr>
        <w:suppressAutoHyphens w:val="0"/>
        <w:spacing w:after="0" w:line="240" w:lineRule="auto"/>
        <w:ind w:left="851" w:hanging="437"/>
        <w:jc w:val="both"/>
        <w:rPr>
          <w:rFonts w:eastAsia="Calibri" w:cs="Arial"/>
          <w:lang w:eastAsia="en-US"/>
        </w:rPr>
      </w:pPr>
      <w:r w:rsidRPr="00B66276">
        <w:rPr>
          <w:rFonts w:eastAsia="Calibri" w:cs="Arial"/>
          <w:lang w:eastAsia="en-US"/>
        </w:rPr>
        <w:t xml:space="preserve">Analiza Bezpieczeństwa Zadania (JSA) dla rodzajów prac, które mają być wykonane. </w:t>
      </w:r>
    </w:p>
    <w:p w14:paraId="059998AE" w14:textId="77777777" w:rsidR="002825B8" w:rsidRPr="00B66276" w:rsidRDefault="002825B8" w:rsidP="002825B8">
      <w:pPr>
        <w:suppressAutoHyphens w:val="0"/>
        <w:spacing w:after="0" w:line="240" w:lineRule="auto"/>
        <w:ind w:left="851"/>
        <w:jc w:val="both"/>
        <w:rPr>
          <w:rFonts w:eastAsia="Calibri" w:cs="Arial"/>
          <w:lang w:eastAsia="en-US"/>
        </w:rPr>
      </w:pPr>
      <w:r w:rsidRPr="00B66276">
        <w:rPr>
          <w:rFonts w:eastAsia="Calibri" w:cs="Arial"/>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7083062D" w14:textId="77777777" w:rsidR="002825B8" w:rsidRPr="00B66276" w:rsidRDefault="002825B8">
      <w:pPr>
        <w:numPr>
          <w:ilvl w:val="0"/>
          <w:numId w:val="82"/>
        </w:numPr>
        <w:suppressAutoHyphens w:val="0"/>
        <w:spacing w:after="0" w:line="240" w:lineRule="auto"/>
        <w:ind w:left="851" w:hanging="437"/>
        <w:jc w:val="both"/>
        <w:rPr>
          <w:rFonts w:eastAsia="Calibri" w:cs="Arial"/>
          <w:lang w:eastAsia="en-US"/>
        </w:rPr>
      </w:pPr>
      <w:r w:rsidRPr="00B66276">
        <w:rPr>
          <w:rFonts w:eastAsia="Calibri" w:cs="Arial"/>
          <w:lang w:eastAsia="en-US"/>
        </w:rPr>
        <w:t>Wpływ prac na otoczenie;</w:t>
      </w:r>
    </w:p>
    <w:p w14:paraId="6D90EAAD" w14:textId="77777777" w:rsidR="002825B8" w:rsidRPr="00B66276" w:rsidRDefault="002825B8">
      <w:pPr>
        <w:numPr>
          <w:ilvl w:val="0"/>
          <w:numId w:val="82"/>
        </w:numPr>
        <w:suppressAutoHyphens w:val="0"/>
        <w:spacing w:after="0" w:line="240" w:lineRule="auto"/>
        <w:ind w:left="851" w:hanging="437"/>
        <w:jc w:val="both"/>
        <w:rPr>
          <w:rFonts w:eastAsia="Calibri" w:cs="Arial"/>
          <w:lang w:eastAsia="en-US"/>
        </w:rPr>
      </w:pPr>
      <w:r w:rsidRPr="00B66276">
        <w:rPr>
          <w:rFonts w:eastAsia="Calibri" w:cs="Arial"/>
          <w:lang w:eastAsia="en-US"/>
        </w:rPr>
        <w:t>Wykaz zagrożeń podczas realizowanych prac;</w:t>
      </w:r>
    </w:p>
    <w:p w14:paraId="6B87D246" w14:textId="77777777" w:rsidR="002825B8" w:rsidRPr="00B66276" w:rsidRDefault="002825B8">
      <w:pPr>
        <w:numPr>
          <w:ilvl w:val="0"/>
          <w:numId w:val="82"/>
        </w:numPr>
        <w:suppressAutoHyphens w:val="0"/>
        <w:spacing w:after="0" w:line="240" w:lineRule="auto"/>
        <w:ind w:left="851" w:hanging="437"/>
        <w:jc w:val="both"/>
        <w:rPr>
          <w:rFonts w:eastAsia="Calibri" w:cs="Arial"/>
          <w:lang w:eastAsia="en-US"/>
        </w:rPr>
      </w:pPr>
      <w:r w:rsidRPr="00B66276">
        <w:rPr>
          <w:rFonts w:eastAsia="Calibri" w:cs="Arial"/>
          <w:lang w:eastAsia="en-US"/>
        </w:rPr>
        <w:t>Ocena ryzyka związanego z realizowanym zadaniem na rzecz ORLEN OIL Sp. z o.o.;</w:t>
      </w:r>
    </w:p>
    <w:p w14:paraId="549AC921" w14:textId="77777777" w:rsidR="002825B8" w:rsidRPr="00B66276" w:rsidRDefault="002825B8">
      <w:pPr>
        <w:numPr>
          <w:ilvl w:val="0"/>
          <w:numId w:val="82"/>
        </w:numPr>
        <w:suppressAutoHyphens w:val="0"/>
        <w:spacing w:after="0" w:line="240" w:lineRule="auto"/>
        <w:ind w:left="851" w:hanging="437"/>
        <w:jc w:val="both"/>
        <w:rPr>
          <w:rFonts w:eastAsia="Calibri" w:cs="Arial"/>
          <w:lang w:eastAsia="en-US"/>
        </w:rPr>
      </w:pPr>
      <w:r w:rsidRPr="00B66276">
        <w:rPr>
          <w:rFonts w:eastAsia="Calibri" w:cs="Arial"/>
          <w:lang w:eastAsia="en-US"/>
        </w:rPr>
        <w:lastRenderedPageBreak/>
        <w:t>Plan postępowania w sytuacjach awaryjnych (w tym wykaz telefonów alarmowych oraz instrukcje na wypadek powstania pożaru i innego miejscowego zagrożenia na terenie ORLEN OIL;</w:t>
      </w:r>
    </w:p>
    <w:p w14:paraId="5122E103" w14:textId="77777777" w:rsidR="002825B8" w:rsidRPr="00B66276" w:rsidRDefault="002825B8">
      <w:pPr>
        <w:numPr>
          <w:ilvl w:val="0"/>
          <w:numId w:val="82"/>
        </w:numPr>
        <w:suppressAutoHyphens w:val="0"/>
        <w:spacing w:after="0" w:line="240" w:lineRule="auto"/>
        <w:ind w:left="851" w:hanging="437"/>
        <w:jc w:val="both"/>
        <w:rPr>
          <w:rFonts w:eastAsia="Calibri" w:cs="Arial"/>
          <w:lang w:eastAsia="en-US"/>
        </w:rPr>
      </w:pPr>
      <w:r w:rsidRPr="00B66276">
        <w:rPr>
          <w:rFonts w:eastAsia="Calibri" w:cs="Arial"/>
          <w:lang w:eastAsia="en-US"/>
        </w:rPr>
        <w:t>Wykaz wykorzystywanego sprzętu podczas realizacji prac</w:t>
      </w:r>
    </w:p>
    <w:p w14:paraId="421F0AC1" w14:textId="77777777" w:rsidR="002825B8" w:rsidRPr="00B66276" w:rsidRDefault="002825B8">
      <w:pPr>
        <w:numPr>
          <w:ilvl w:val="0"/>
          <w:numId w:val="82"/>
        </w:numPr>
        <w:suppressAutoHyphens w:val="0"/>
        <w:spacing w:after="0" w:line="240" w:lineRule="auto"/>
        <w:ind w:left="851" w:hanging="437"/>
        <w:jc w:val="both"/>
        <w:rPr>
          <w:rFonts w:eastAsia="Calibri" w:cs="Arial"/>
          <w:lang w:eastAsia="en-US"/>
        </w:rPr>
      </w:pPr>
      <w:r w:rsidRPr="00B66276">
        <w:rPr>
          <w:rFonts w:eastAsia="Calibri" w:cs="Arial"/>
          <w:lang w:eastAsia="en-US"/>
        </w:rPr>
        <w:t>Wykaz stosowanych substancji i mieszanin chemicznych załączniki: karty charakterystyk substancji niebezpiecznych stosowanych podczas pracy.</w:t>
      </w:r>
    </w:p>
    <w:p w14:paraId="3BEC5FB6"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eastAsia="Calibri" w:cs="Arial"/>
          <w:lang w:eastAsia="en-US"/>
        </w:rPr>
        <w:t>W szczególnych sytuacjach (awaria, konieczność szybkiej reakcji itp.) wydający zezwolenie na realizacje prac może zwolnić Wykonawcę/Podwykonawcę z opracowania IBWR.</w:t>
      </w:r>
    </w:p>
    <w:p w14:paraId="76209B89"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Wykaz osób wyznaczonych i przeszkolonych do udzielania pierwszej pomocy przedlekarskiej.</w:t>
      </w:r>
    </w:p>
    <w:p w14:paraId="5BFBCF7A"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Uzupełniony Załącznik nr 7 Karta szkolenia Wykonawcy/Podwykonawcy (dla prac długoterminowych).</w:t>
      </w:r>
    </w:p>
    <w:p w14:paraId="66536D22"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b/>
          <w:color w:val="FF0000"/>
        </w:rPr>
        <w:t xml:space="preserve">UWAGA! </w:t>
      </w:r>
      <w:r w:rsidRPr="00B66276">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298EAE2F" w14:textId="77777777" w:rsidR="002825B8" w:rsidRPr="00B66276" w:rsidRDefault="002825B8">
      <w:pPr>
        <w:pStyle w:val="Akapitzlist"/>
        <w:numPr>
          <w:ilvl w:val="0"/>
          <w:numId w:val="95"/>
        </w:numPr>
        <w:suppressAutoHyphens w:val="0"/>
        <w:spacing w:after="200" w:line="276" w:lineRule="auto"/>
        <w:contextualSpacing/>
        <w:rPr>
          <w:rFonts w:ascii="Arial" w:hAnsi="Arial" w:cs="Arial"/>
          <w:sz w:val="20"/>
          <w:szCs w:val="20"/>
        </w:rPr>
      </w:pPr>
      <w:r w:rsidRPr="00B66276">
        <w:rPr>
          <w:rFonts w:ascii="Arial" w:hAnsi="Arial" w:cs="Arial"/>
          <w:b/>
          <w:sz w:val="20"/>
          <w:szCs w:val="20"/>
        </w:rPr>
        <w:t>Gdańsk:</w:t>
      </w:r>
      <w:r w:rsidRPr="00B66276">
        <w:rPr>
          <w:rFonts w:ascii="Arial" w:hAnsi="Arial" w:cs="Arial"/>
          <w:sz w:val="20"/>
          <w:szCs w:val="20"/>
        </w:rPr>
        <w:t xml:space="preserve"> marcin.krasniewski@orlenoil.pl</w:t>
      </w:r>
    </w:p>
    <w:p w14:paraId="61BD0C13" w14:textId="77777777" w:rsidR="002825B8" w:rsidRPr="00B66276" w:rsidRDefault="002825B8">
      <w:pPr>
        <w:pStyle w:val="Akapitzlist"/>
        <w:numPr>
          <w:ilvl w:val="0"/>
          <w:numId w:val="95"/>
        </w:numPr>
        <w:suppressAutoHyphens w:val="0"/>
        <w:spacing w:after="200" w:line="276" w:lineRule="auto"/>
        <w:contextualSpacing/>
        <w:rPr>
          <w:rFonts w:ascii="Arial" w:hAnsi="Arial" w:cs="Arial"/>
          <w:sz w:val="20"/>
          <w:szCs w:val="20"/>
        </w:rPr>
      </w:pPr>
      <w:r w:rsidRPr="00B66276">
        <w:rPr>
          <w:rFonts w:ascii="Arial" w:hAnsi="Arial" w:cs="Arial"/>
          <w:b/>
          <w:sz w:val="20"/>
          <w:szCs w:val="20"/>
        </w:rPr>
        <w:t>Jedlicze:</w:t>
      </w:r>
      <w:r w:rsidRPr="00B66276">
        <w:rPr>
          <w:rFonts w:ascii="Arial" w:hAnsi="Arial" w:cs="Arial"/>
          <w:sz w:val="20"/>
          <w:szCs w:val="20"/>
        </w:rPr>
        <w:t xml:space="preserve"> janusz.sztaba@orlenoil.pl </w:t>
      </w:r>
    </w:p>
    <w:p w14:paraId="2C852E4A" w14:textId="77777777" w:rsidR="002825B8" w:rsidRPr="00B66276" w:rsidRDefault="002825B8">
      <w:pPr>
        <w:pStyle w:val="Akapitzlist"/>
        <w:numPr>
          <w:ilvl w:val="0"/>
          <w:numId w:val="95"/>
        </w:numPr>
        <w:suppressAutoHyphens w:val="0"/>
        <w:spacing w:after="200" w:line="276" w:lineRule="auto"/>
        <w:contextualSpacing/>
        <w:rPr>
          <w:rFonts w:ascii="Arial" w:hAnsi="Arial" w:cs="Arial"/>
          <w:sz w:val="20"/>
          <w:szCs w:val="20"/>
        </w:rPr>
      </w:pPr>
      <w:r w:rsidRPr="00B66276">
        <w:rPr>
          <w:rFonts w:ascii="Arial" w:hAnsi="Arial" w:cs="Arial"/>
          <w:b/>
          <w:sz w:val="20"/>
          <w:szCs w:val="20"/>
        </w:rPr>
        <w:t>Trzebinia:</w:t>
      </w:r>
      <w:r w:rsidRPr="00B66276">
        <w:rPr>
          <w:rFonts w:ascii="Arial" w:hAnsi="Arial" w:cs="Arial"/>
          <w:sz w:val="20"/>
          <w:szCs w:val="20"/>
        </w:rPr>
        <w:t xml:space="preserve"> pawel.zmudzki@orlenoil.pl</w:t>
      </w:r>
    </w:p>
    <w:p w14:paraId="0C4D8A41" w14:textId="77777777" w:rsidR="002825B8" w:rsidRPr="00B66276" w:rsidRDefault="002825B8">
      <w:pPr>
        <w:pStyle w:val="Akapitzlist"/>
        <w:numPr>
          <w:ilvl w:val="0"/>
          <w:numId w:val="95"/>
        </w:numPr>
        <w:suppressAutoHyphens w:val="0"/>
        <w:spacing w:after="200" w:line="276" w:lineRule="auto"/>
        <w:contextualSpacing/>
        <w:rPr>
          <w:rFonts w:ascii="Arial" w:hAnsi="Arial" w:cs="Arial"/>
          <w:sz w:val="20"/>
          <w:szCs w:val="20"/>
        </w:rPr>
      </w:pPr>
      <w:r w:rsidRPr="00B66276">
        <w:rPr>
          <w:rFonts w:ascii="Arial" w:hAnsi="Arial" w:cs="Arial"/>
          <w:b/>
          <w:sz w:val="20"/>
          <w:szCs w:val="20"/>
        </w:rPr>
        <w:t>Kraków:</w:t>
      </w:r>
      <w:r w:rsidRPr="00B66276">
        <w:rPr>
          <w:rFonts w:ascii="Arial" w:hAnsi="Arial" w:cs="Arial"/>
          <w:sz w:val="20"/>
          <w:szCs w:val="20"/>
        </w:rPr>
        <w:t xml:space="preserve"> filip.mossoczy@orlenoil.pl</w:t>
      </w:r>
    </w:p>
    <w:p w14:paraId="15BD8A07" w14:textId="77777777" w:rsidR="002825B8" w:rsidRPr="00B66276" w:rsidRDefault="002825B8">
      <w:pPr>
        <w:pStyle w:val="Akapitzlist"/>
        <w:numPr>
          <w:ilvl w:val="0"/>
          <w:numId w:val="95"/>
        </w:numPr>
        <w:suppressAutoHyphens w:val="0"/>
        <w:spacing w:after="200" w:line="276" w:lineRule="auto"/>
        <w:contextualSpacing/>
        <w:rPr>
          <w:rFonts w:ascii="Arial" w:hAnsi="Arial" w:cs="Arial"/>
          <w:color w:val="1F497D"/>
          <w:sz w:val="20"/>
          <w:szCs w:val="20"/>
        </w:rPr>
      </w:pPr>
      <w:r w:rsidRPr="00B66276">
        <w:rPr>
          <w:rFonts w:ascii="Arial" w:hAnsi="Arial" w:cs="Arial"/>
          <w:b/>
          <w:sz w:val="20"/>
          <w:szCs w:val="20"/>
        </w:rPr>
        <w:t>Czechowice- Dziedzice:</w:t>
      </w:r>
      <w:r w:rsidRPr="00B66276">
        <w:rPr>
          <w:rFonts w:ascii="Arial" w:hAnsi="Arial" w:cs="Arial"/>
          <w:sz w:val="20"/>
          <w:szCs w:val="20"/>
        </w:rPr>
        <w:t xml:space="preserve"> pawel.zmudzki@orlenoil.pl</w:t>
      </w:r>
      <w:r w:rsidRPr="00B66276">
        <w:rPr>
          <w:rFonts w:ascii="Arial" w:hAnsi="Arial" w:cs="Arial"/>
          <w:color w:val="1F497D"/>
          <w:sz w:val="20"/>
          <w:szCs w:val="20"/>
        </w:rPr>
        <w:t xml:space="preserve">, </w:t>
      </w:r>
      <w:r w:rsidRPr="00B66276">
        <w:rPr>
          <w:rFonts w:ascii="Arial" w:hAnsi="Arial" w:cs="Arial"/>
          <w:sz w:val="20"/>
          <w:szCs w:val="20"/>
        </w:rPr>
        <w:t>marcin.krasniewski@orlenoil.pl</w:t>
      </w:r>
    </w:p>
    <w:p w14:paraId="2364DAAE" w14:textId="77777777" w:rsidR="002825B8" w:rsidRPr="00B66276" w:rsidRDefault="002825B8" w:rsidP="002825B8">
      <w:pPr>
        <w:suppressAutoHyphens w:val="0"/>
        <w:ind w:left="426"/>
        <w:jc w:val="both"/>
        <w:rPr>
          <w:rFonts w:eastAsia="Calibri" w:cs="Arial"/>
          <w:b/>
          <w:bCs/>
          <w:iCs/>
          <w:lang w:val="pl" w:eastAsia="en-US"/>
        </w:rPr>
      </w:pPr>
      <w:r w:rsidRPr="00B66276">
        <w:rPr>
          <w:rFonts w:eastAsia="Calibri" w:cs="Arial"/>
          <w:iCs/>
          <w:lang w:val="pl" w:eastAsia="en-US"/>
        </w:rPr>
        <w:t xml:space="preserve">dodatkowo wysyłając do wiadomości informację </w:t>
      </w:r>
      <w:r w:rsidRPr="00B66276">
        <w:rPr>
          <w:rFonts w:eastAsia="Calibri" w:cs="Arial"/>
          <w:b/>
          <w:bCs/>
          <w:iCs/>
          <w:lang w:val="pl" w:eastAsia="en-US"/>
        </w:rPr>
        <w:t xml:space="preserve">na adres e-mail Zamawiającego usługę - </w:t>
      </w:r>
      <w:r w:rsidRPr="00B66276">
        <w:rPr>
          <w:rFonts w:eastAsia="Calibri" w:cs="Arial"/>
          <w:b/>
          <w:bCs/>
          <w:iCs/>
          <w:u w:val="single"/>
          <w:lang w:val="pl" w:eastAsia="en-US"/>
        </w:rPr>
        <w:t>pod rygorem wstrzymania realizacji prac.</w:t>
      </w:r>
    </w:p>
    <w:p w14:paraId="6F25F829" w14:textId="77777777" w:rsidR="002825B8" w:rsidRPr="00B66276" w:rsidRDefault="002825B8">
      <w:pPr>
        <w:numPr>
          <w:ilvl w:val="0"/>
          <w:numId w:val="38"/>
        </w:numPr>
        <w:suppressAutoHyphens w:val="0"/>
        <w:spacing w:after="0" w:line="240" w:lineRule="auto"/>
        <w:rPr>
          <w:rFonts w:cs="Arial"/>
          <w:b/>
        </w:rPr>
      </w:pPr>
      <w:r w:rsidRPr="00B66276">
        <w:rPr>
          <w:rFonts w:cs="Arial"/>
          <w:b/>
        </w:rPr>
        <w:t>ZDARZENIA WYPADKOWE ORAZ ZDARZENIA POTENCJALNIE  WYPADKOWE</w:t>
      </w:r>
    </w:p>
    <w:p w14:paraId="1EAE2A84"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 xml:space="preserve">Wykonawca i/lub Podwykonawca niezwłocznie po wystąpieniu wypadku lub zdarzenia potencjalnie wypadkowego jest zobowiązany poinformować o tym ORLEN OIL w formie ustnej, a następnie najpóźniej w ciągu 12 godzin od zdarzenia w formie pisemnej (Załącznik nr 9 Zawiadomienie </w:t>
      </w:r>
      <w:r w:rsidRPr="00B66276">
        <w:rPr>
          <w:rFonts w:cs="Arial"/>
        </w:rPr>
        <w:br/>
        <w:t>o zdarzeniu wypadkowym przy pracy Wykonawcy/Podwykonawcy).</w:t>
      </w:r>
    </w:p>
    <w:p w14:paraId="1AA1D9E7"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Wykonawca i/lub Podwykonawca ma obowiązek ustalić okoliczności i przyczyny wypadków, którym ulegli zatrudnieni przez niego pracownicy.</w:t>
      </w:r>
    </w:p>
    <w:p w14:paraId="4E31457D"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 xml:space="preserve">ORLEN OIL ma prawo uczestniczyć w postępowaniu powypadkowym. </w:t>
      </w:r>
    </w:p>
    <w:p w14:paraId="5343ACB1"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Na wniosek ORLEN OIL Wykonawca i/lub Podwykonawca ma obowiązek przekazać pełną dokumentację lub raport z postępowania powypadkowego.</w:t>
      </w:r>
    </w:p>
    <w:p w14:paraId="6644EBCC" w14:textId="77777777" w:rsidR="002825B8" w:rsidRPr="00B66276" w:rsidRDefault="002825B8" w:rsidP="002825B8">
      <w:pPr>
        <w:suppressAutoHyphens w:val="0"/>
        <w:spacing w:after="0" w:line="240" w:lineRule="auto"/>
        <w:ind w:left="426"/>
        <w:jc w:val="both"/>
        <w:rPr>
          <w:rFonts w:cs="Arial"/>
        </w:rPr>
      </w:pPr>
    </w:p>
    <w:p w14:paraId="7D16E7B8" w14:textId="77777777" w:rsidR="002825B8" w:rsidRPr="00B66276" w:rsidRDefault="002825B8">
      <w:pPr>
        <w:numPr>
          <w:ilvl w:val="0"/>
          <w:numId w:val="38"/>
        </w:numPr>
        <w:suppressAutoHyphens w:val="0"/>
        <w:spacing w:after="0" w:line="240" w:lineRule="auto"/>
        <w:jc w:val="both"/>
        <w:rPr>
          <w:rFonts w:cs="Arial"/>
          <w:b/>
        </w:rPr>
      </w:pPr>
      <w:r w:rsidRPr="00B66276">
        <w:rPr>
          <w:rFonts w:cs="Arial"/>
          <w:b/>
        </w:rPr>
        <w:t>KONTROLA PRAC I MOŻLIWE KARY</w:t>
      </w:r>
    </w:p>
    <w:p w14:paraId="72C46C49"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Wykonawca i/lub Podwykonawca ma obowiązek stałej kontroli przestrzegania przepisów i zasad BHP oraz niniejszego standardu, podczas wykonywania prac na rzez ORLEN OIL.</w:t>
      </w:r>
    </w:p>
    <w:p w14:paraId="747B22D4"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ORLEN OIL zastrzega sobie prawo do kontroli identyfikacji pracowników Wykonawcy/ Podwykonawcy na terenie ORLEN OIL.</w:t>
      </w:r>
    </w:p>
    <w:p w14:paraId="32F41807"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Wykonawca/Podwykonawca powinien zapewnić swojego Przedstawiciela podczas przeprowadzanych kontroli, audytów BHP.</w:t>
      </w:r>
    </w:p>
    <w:p w14:paraId="594A8581"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W przypadku zaistnienia jakichkolwiek nieprawidłowości w zakresie BHP ujętych w zezwoleniu, ORLEN OIL wstrzymuje prace do czasu ich usunięcia.</w:t>
      </w:r>
    </w:p>
    <w:p w14:paraId="1AF09236"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ORLEN OIL zastrzega sobie prawo do stosowania kar zgodnie z wykazem zawartym w Taryfikatorze kar pieniężnych za naruszenie zasad w zakresie BHP, ppoż. lub bezpieczeństwa procesowego (Załącznik nr 3).</w:t>
      </w:r>
    </w:p>
    <w:p w14:paraId="1A25EE1F"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 xml:space="preserve">W razie stwierdzenia  przez Służbę BHP/wyznaczone osoby z ORLEN OIL wykonywania prac </w:t>
      </w:r>
      <w:r w:rsidRPr="00B66276">
        <w:rPr>
          <w:rFonts w:cs="Arial"/>
        </w:rPr>
        <w:br/>
        <w:t xml:space="preserve">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3C2CE032" w14:textId="77777777" w:rsidR="002825B8" w:rsidRPr="00B66276" w:rsidRDefault="002825B8">
      <w:pPr>
        <w:numPr>
          <w:ilvl w:val="0"/>
          <w:numId w:val="42"/>
        </w:numPr>
        <w:suppressAutoHyphens w:val="0"/>
        <w:spacing w:after="0" w:line="240" w:lineRule="auto"/>
        <w:ind w:left="851" w:hanging="425"/>
        <w:jc w:val="both"/>
        <w:rPr>
          <w:rFonts w:cs="Arial"/>
        </w:rPr>
      </w:pPr>
      <w:r w:rsidRPr="00B66276">
        <w:rPr>
          <w:rFonts w:cs="Arial"/>
        </w:rPr>
        <w:t>ukarania karą pieniężną za naruszenie postanowień w zakresie BHP,  ochrony ppoż., lub bezpieczeństwa procesowego,</w:t>
      </w:r>
    </w:p>
    <w:p w14:paraId="20A1BC34" w14:textId="77777777" w:rsidR="002825B8" w:rsidRPr="00B66276" w:rsidRDefault="002825B8">
      <w:pPr>
        <w:numPr>
          <w:ilvl w:val="0"/>
          <w:numId w:val="42"/>
        </w:numPr>
        <w:suppressAutoHyphens w:val="0"/>
        <w:spacing w:after="0" w:line="240" w:lineRule="auto"/>
        <w:ind w:left="851" w:hanging="425"/>
        <w:jc w:val="both"/>
        <w:rPr>
          <w:rFonts w:cs="Arial"/>
        </w:rPr>
      </w:pPr>
      <w:r w:rsidRPr="00B66276">
        <w:rPr>
          <w:rFonts w:cs="Arial"/>
        </w:rPr>
        <w:t>wstrzymania prac i działań bez obowiązku wypłaty odszkodowania (za bezpośrednie zagrożenie życia lub zdrowia ludzkiego, uporczywe (3-krotne) niestosowanie się do ustaleń zawartych w umowie/zasadach/wytycznych),</w:t>
      </w:r>
    </w:p>
    <w:p w14:paraId="77BDC8CA" w14:textId="77777777" w:rsidR="002825B8" w:rsidRPr="00B66276" w:rsidRDefault="002825B8">
      <w:pPr>
        <w:numPr>
          <w:ilvl w:val="0"/>
          <w:numId w:val="42"/>
        </w:numPr>
        <w:suppressAutoHyphens w:val="0"/>
        <w:spacing w:after="0" w:line="240" w:lineRule="auto"/>
        <w:ind w:left="851" w:hanging="425"/>
        <w:jc w:val="both"/>
        <w:rPr>
          <w:rFonts w:cs="Arial"/>
        </w:rPr>
      </w:pPr>
      <w:r w:rsidRPr="00B66276">
        <w:rPr>
          <w:rFonts w:cs="Arial"/>
        </w:rPr>
        <w:t>okresowego lub stałego wstrzymania pracownikowi przepustki na wejście na teren ORLEN OIL.</w:t>
      </w:r>
    </w:p>
    <w:p w14:paraId="46CCEC89"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 xml:space="preserve">Wykonawca/Podwykonawca zobowiązuje się do zapłaty kary pieniężnej w wysokości ustalonej na podstawie Taryfikatora kar pieniężnych za naruszenie postanowień w zakresie BHP, ppoż. lub </w:t>
      </w:r>
      <w:r w:rsidRPr="00B66276">
        <w:rPr>
          <w:rFonts w:cs="Arial"/>
        </w:rPr>
        <w:lastRenderedPageBreak/>
        <w:t>bezpieczeństwa procesowego w ciągu 14 dni od daty wystawienia noty księgowej (obciążeniowej) przez upoważnione osoby w ORLEN OIL.</w:t>
      </w:r>
    </w:p>
    <w:p w14:paraId="3E9B270D" w14:textId="77777777" w:rsidR="002825B8" w:rsidRPr="00B66276" w:rsidRDefault="002825B8">
      <w:pPr>
        <w:numPr>
          <w:ilvl w:val="1"/>
          <w:numId w:val="38"/>
        </w:numPr>
        <w:suppressAutoHyphens w:val="0"/>
        <w:spacing w:after="0" w:line="240" w:lineRule="auto"/>
        <w:ind w:left="426" w:hanging="426"/>
        <w:jc w:val="both"/>
        <w:rPr>
          <w:rFonts w:cs="Arial"/>
        </w:rPr>
      </w:pPr>
      <w:r w:rsidRPr="00B66276">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6135EB0C" w14:textId="77777777" w:rsidR="002825B8" w:rsidRPr="00B66276" w:rsidRDefault="002825B8">
      <w:pPr>
        <w:numPr>
          <w:ilvl w:val="1"/>
          <w:numId w:val="38"/>
        </w:numPr>
        <w:suppressAutoHyphens w:val="0"/>
        <w:spacing w:after="0" w:line="240" w:lineRule="auto"/>
        <w:ind w:left="426" w:hanging="426"/>
        <w:jc w:val="both"/>
        <w:rPr>
          <w:rFonts w:eastAsia="Calibri" w:cs="Arial"/>
          <w:lang w:eastAsia="en-US"/>
        </w:rPr>
      </w:pPr>
      <w:r w:rsidRPr="00B66276">
        <w:rPr>
          <w:rFonts w:cs="Arial"/>
          <w:color w:val="FF0000"/>
        </w:rPr>
        <w:t xml:space="preserve">UWAGA! </w:t>
      </w:r>
      <w:r w:rsidRPr="00B66276">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6C871694" w14:textId="77777777" w:rsidR="00821BAA" w:rsidRPr="00B66276" w:rsidRDefault="00821BAA">
      <w:pPr>
        <w:keepNext/>
        <w:pageBreakBefore/>
        <w:numPr>
          <w:ilvl w:val="1"/>
          <w:numId w:val="80"/>
        </w:numPr>
        <w:suppressAutoHyphens w:val="0"/>
        <w:spacing w:after="240" w:line="240" w:lineRule="auto"/>
        <w:ind w:left="0" w:firstLine="0"/>
        <w:jc w:val="center"/>
        <w:outlineLvl w:val="1"/>
        <w:rPr>
          <w:rFonts w:cs="Arial"/>
          <w:b/>
          <w:iCs/>
        </w:rPr>
      </w:pPr>
      <w:bookmarkStart w:id="122" w:name="_Toc133305874"/>
      <w:r w:rsidRPr="00B66276">
        <w:rPr>
          <w:rFonts w:cs="Arial"/>
          <w:b/>
          <w:iCs/>
        </w:rPr>
        <w:lastRenderedPageBreak/>
        <w:t>ZAŁĄCZNIK NR 4b-1</w:t>
      </w:r>
      <w:r w:rsidRPr="00B66276">
        <w:rPr>
          <w:rFonts w:cs="Arial"/>
          <w:b/>
          <w:iCs/>
        </w:rPr>
        <w:br/>
        <w:t>Karta szkolenia dla Wykonawców i Podwykonawców wykonujących prace na terenie zamkniętym ORLEN OIL</w:t>
      </w:r>
      <w:bookmarkEnd w:id="122"/>
    </w:p>
    <w:p w14:paraId="157A2933" w14:textId="77777777" w:rsidR="00821BAA" w:rsidRPr="00B66276" w:rsidRDefault="00821BAA" w:rsidP="00821BAA">
      <w:pPr>
        <w:suppressAutoHyphens w:val="0"/>
        <w:spacing w:after="160" w:line="259" w:lineRule="auto"/>
        <w:rPr>
          <w:rFonts w:eastAsiaTheme="minorHAnsi" w:cs="Arial"/>
          <w:lang w:eastAsia="en-US"/>
        </w:rPr>
      </w:pPr>
      <w:r w:rsidRPr="00B66276">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B66276" w14:paraId="1D1C7BEC" w14:textId="77777777" w:rsidTr="00721DF8">
        <w:trPr>
          <w:jc w:val="center"/>
        </w:trPr>
        <w:tc>
          <w:tcPr>
            <w:tcW w:w="3528" w:type="dxa"/>
          </w:tcPr>
          <w:p w14:paraId="0A8B3FB4" w14:textId="77777777" w:rsidR="00821BAA" w:rsidRPr="00B66276" w:rsidRDefault="00821BAA" w:rsidP="00821BAA">
            <w:pPr>
              <w:suppressAutoHyphens w:val="0"/>
              <w:autoSpaceDE w:val="0"/>
              <w:autoSpaceDN w:val="0"/>
              <w:adjustRightInd w:val="0"/>
              <w:spacing w:after="0" w:line="240" w:lineRule="auto"/>
              <w:rPr>
                <w:rFonts w:cs="Arial"/>
              </w:rPr>
            </w:pPr>
            <w:r w:rsidRPr="00B66276">
              <w:rPr>
                <w:rFonts w:cs="Arial"/>
              </w:rPr>
              <w:t>1.Pełna nazwa Wykonawcy/Podwykonawcy i adres lub pieczęć</w:t>
            </w:r>
          </w:p>
          <w:p w14:paraId="1B179C62" w14:textId="77777777" w:rsidR="00821BAA" w:rsidRPr="00B66276" w:rsidRDefault="00821BAA" w:rsidP="00821BAA">
            <w:pPr>
              <w:suppressAutoHyphens w:val="0"/>
              <w:autoSpaceDE w:val="0"/>
              <w:autoSpaceDN w:val="0"/>
              <w:adjustRightInd w:val="0"/>
              <w:spacing w:after="0" w:line="240" w:lineRule="auto"/>
              <w:rPr>
                <w:rFonts w:cs="Arial"/>
              </w:rPr>
            </w:pPr>
          </w:p>
        </w:tc>
        <w:tc>
          <w:tcPr>
            <w:tcW w:w="5760" w:type="dxa"/>
            <w:gridSpan w:val="3"/>
          </w:tcPr>
          <w:p w14:paraId="73D713B8" w14:textId="77777777" w:rsidR="00821BAA" w:rsidRPr="00B66276" w:rsidRDefault="00821BAA" w:rsidP="00821BAA">
            <w:pPr>
              <w:suppressAutoHyphens w:val="0"/>
              <w:spacing w:after="0" w:line="240" w:lineRule="auto"/>
              <w:rPr>
                <w:rFonts w:eastAsia="Calibri" w:cs="Arial"/>
                <w:color w:val="1F4E79"/>
                <w:lang w:val="cs-CZ"/>
              </w:rPr>
            </w:pPr>
          </w:p>
        </w:tc>
      </w:tr>
      <w:tr w:rsidR="00821BAA" w:rsidRPr="00B66276" w14:paraId="66E3CEB8" w14:textId="77777777" w:rsidTr="00721DF8">
        <w:trPr>
          <w:jc w:val="center"/>
        </w:trPr>
        <w:tc>
          <w:tcPr>
            <w:tcW w:w="3528" w:type="dxa"/>
          </w:tcPr>
          <w:p w14:paraId="68CACCCC" w14:textId="77777777" w:rsidR="00821BAA" w:rsidRPr="00B66276" w:rsidRDefault="00821BAA" w:rsidP="00821BAA">
            <w:pPr>
              <w:suppressAutoHyphens w:val="0"/>
              <w:autoSpaceDE w:val="0"/>
              <w:autoSpaceDN w:val="0"/>
              <w:adjustRightInd w:val="0"/>
              <w:spacing w:after="0" w:line="240" w:lineRule="auto"/>
              <w:rPr>
                <w:rFonts w:cs="Arial"/>
              </w:rPr>
            </w:pPr>
            <w:r w:rsidRPr="00B66276">
              <w:rPr>
                <w:rFonts w:cs="Arial"/>
              </w:rPr>
              <w:t>2.Miejsce wykonywania prac:</w:t>
            </w:r>
          </w:p>
          <w:p w14:paraId="471F9390" w14:textId="77777777" w:rsidR="00821BAA" w:rsidRPr="00B66276" w:rsidRDefault="00821BAA" w:rsidP="00821BAA">
            <w:pPr>
              <w:suppressAutoHyphens w:val="0"/>
              <w:autoSpaceDE w:val="0"/>
              <w:autoSpaceDN w:val="0"/>
              <w:adjustRightInd w:val="0"/>
              <w:spacing w:after="0" w:line="240" w:lineRule="auto"/>
              <w:rPr>
                <w:rFonts w:cs="Arial"/>
              </w:rPr>
            </w:pPr>
          </w:p>
        </w:tc>
        <w:tc>
          <w:tcPr>
            <w:tcW w:w="5760" w:type="dxa"/>
            <w:gridSpan w:val="3"/>
          </w:tcPr>
          <w:p w14:paraId="216CD2E8" w14:textId="77777777" w:rsidR="00821BAA" w:rsidRPr="00B66276" w:rsidRDefault="00821BAA" w:rsidP="00821BAA">
            <w:pPr>
              <w:suppressAutoHyphens w:val="0"/>
              <w:autoSpaceDE w:val="0"/>
              <w:autoSpaceDN w:val="0"/>
              <w:adjustRightInd w:val="0"/>
              <w:spacing w:after="0" w:line="240" w:lineRule="auto"/>
              <w:rPr>
                <w:rFonts w:cs="Arial"/>
              </w:rPr>
            </w:pPr>
            <w:r w:rsidRPr="00B66276">
              <w:rPr>
                <w:rFonts w:cs="Arial"/>
              </w:rPr>
              <w:t>Czechowice-Dziedzice/Gdańsk/Trzebinia/Jedlicze/Kraków*</w:t>
            </w:r>
          </w:p>
        </w:tc>
      </w:tr>
      <w:tr w:rsidR="00821BAA" w:rsidRPr="00B66276" w14:paraId="072C16EC" w14:textId="77777777" w:rsidTr="00721DF8">
        <w:trPr>
          <w:jc w:val="center"/>
        </w:trPr>
        <w:tc>
          <w:tcPr>
            <w:tcW w:w="3528" w:type="dxa"/>
          </w:tcPr>
          <w:p w14:paraId="4C7E4AC6" w14:textId="77777777" w:rsidR="00821BAA" w:rsidRPr="00B66276" w:rsidRDefault="00821BAA" w:rsidP="00821BAA">
            <w:pPr>
              <w:suppressAutoHyphens w:val="0"/>
              <w:autoSpaceDE w:val="0"/>
              <w:autoSpaceDN w:val="0"/>
              <w:adjustRightInd w:val="0"/>
              <w:spacing w:after="0" w:line="240" w:lineRule="auto"/>
              <w:rPr>
                <w:rFonts w:cs="Arial"/>
              </w:rPr>
            </w:pPr>
            <w:r w:rsidRPr="00B66276">
              <w:rPr>
                <w:rFonts w:cs="Arial"/>
              </w:rPr>
              <w:t>3.Rodzaje prac:</w:t>
            </w:r>
          </w:p>
          <w:p w14:paraId="24077748" w14:textId="77777777" w:rsidR="00821BAA" w:rsidRPr="00B66276" w:rsidRDefault="00821BAA" w:rsidP="00821BAA">
            <w:pPr>
              <w:suppressAutoHyphens w:val="0"/>
              <w:autoSpaceDE w:val="0"/>
              <w:autoSpaceDN w:val="0"/>
              <w:adjustRightInd w:val="0"/>
              <w:spacing w:after="0" w:line="240" w:lineRule="auto"/>
              <w:rPr>
                <w:rFonts w:cs="Arial"/>
              </w:rPr>
            </w:pPr>
          </w:p>
        </w:tc>
        <w:tc>
          <w:tcPr>
            <w:tcW w:w="5760" w:type="dxa"/>
            <w:gridSpan w:val="3"/>
          </w:tcPr>
          <w:p w14:paraId="4D77C778" w14:textId="77777777" w:rsidR="00821BAA" w:rsidRPr="00B66276" w:rsidRDefault="00821BAA" w:rsidP="00821BAA">
            <w:pPr>
              <w:suppressAutoHyphens w:val="0"/>
              <w:autoSpaceDE w:val="0"/>
              <w:autoSpaceDN w:val="0"/>
              <w:adjustRightInd w:val="0"/>
              <w:spacing w:after="0" w:line="240" w:lineRule="auto"/>
              <w:rPr>
                <w:rFonts w:cs="Arial"/>
              </w:rPr>
            </w:pPr>
          </w:p>
        </w:tc>
      </w:tr>
      <w:tr w:rsidR="00821BAA" w:rsidRPr="00B66276" w14:paraId="1FFC9A75" w14:textId="77777777" w:rsidTr="00721DF8">
        <w:trPr>
          <w:jc w:val="center"/>
        </w:trPr>
        <w:tc>
          <w:tcPr>
            <w:tcW w:w="3528" w:type="dxa"/>
          </w:tcPr>
          <w:p w14:paraId="4178046C" w14:textId="77777777" w:rsidR="00821BAA" w:rsidRPr="00B66276" w:rsidRDefault="00821BAA" w:rsidP="00821BAA">
            <w:pPr>
              <w:suppressAutoHyphens w:val="0"/>
              <w:autoSpaceDE w:val="0"/>
              <w:autoSpaceDN w:val="0"/>
              <w:adjustRightInd w:val="0"/>
              <w:spacing w:after="0" w:line="240" w:lineRule="auto"/>
              <w:rPr>
                <w:rFonts w:cs="Arial"/>
              </w:rPr>
            </w:pPr>
            <w:r w:rsidRPr="00B66276">
              <w:rPr>
                <w:rFonts w:cs="Arial"/>
              </w:rPr>
              <w:t>4.Termin ważności szkolenia:</w:t>
            </w:r>
          </w:p>
          <w:p w14:paraId="344E6EEA" w14:textId="77777777" w:rsidR="00821BAA" w:rsidRPr="00B66276" w:rsidRDefault="00821BAA" w:rsidP="00821BAA">
            <w:pPr>
              <w:suppressAutoHyphens w:val="0"/>
              <w:autoSpaceDE w:val="0"/>
              <w:autoSpaceDN w:val="0"/>
              <w:adjustRightInd w:val="0"/>
              <w:spacing w:after="0" w:line="240" w:lineRule="auto"/>
              <w:rPr>
                <w:rFonts w:cs="Arial"/>
              </w:rPr>
            </w:pPr>
          </w:p>
        </w:tc>
        <w:tc>
          <w:tcPr>
            <w:tcW w:w="5760" w:type="dxa"/>
            <w:gridSpan w:val="3"/>
          </w:tcPr>
          <w:p w14:paraId="4001CC04" w14:textId="77777777" w:rsidR="00821BAA" w:rsidRPr="00B66276" w:rsidRDefault="00821BAA" w:rsidP="00821BAA">
            <w:pPr>
              <w:suppressAutoHyphens w:val="0"/>
              <w:autoSpaceDE w:val="0"/>
              <w:autoSpaceDN w:val="0"/>
              <w:adjustRightInd w:val="0"/>
              <w:spacing w:after="0" w:line="240" w:lineRule="auto"/>
              <w:rPr>
                <w:rFonts w:cs="Arial"/>
              </w:rPr>
            </w:pPr>
            <w:r w:rsidRPr="00B66276">
              <w:rPr>
                <w:rFonts w:cs="Arial"/>
              </w:rPr>
              <w:t>od ………………………………….. do ………………………………..</w:t>
            </w:r>
          </w:p>
        </w:tc>
      </w:tr>
      <w:tr w:rsidR="00821BAA" w:rsidRPr="00B66276" w14:paraId="4DA9D1FC" w14:textId="77777777" w:rsidTr="00721DF8">
        <w:trPr>
          <w:jc w:val="center"/>
        </w:trPr>
        <w:tc>
          <w:tcPr>
            <w:tcW w:w="3528" w:type="dxa"/>
          </w:tcPr>
          <w:p w14:paraId="38BE4EA6" w14:textId="77777777" w:rsidR="00821BAA" w:rsidRPr="00B66276" w:rsidRDefault="00821BAA" w:rsidP="00821BAA">
            <w:pPr>
              <w:suppressAutoHyphens w:val="0"/>
              <w:autoSpaceDE w:val="0"/>
              <w:autoSpaceDN w:val="0"/>
              <w:adjustRightInd w:val="0"/>
              <w:spacing w:after="0" w:line="240" w:lineRule="auto"/>
              <w:rPr>
                <w:rFonts w:cs="Arial"/>
              </w:rPr>
            </w:pPr>
            <w:r w:rsidRPr="00B66276">
              <w:rPr>
                <w:rFonts w:cs="Arial"/>
              </w:rPr>
              <w:t xml:space="preserve">5. Osoba do kontaktu ze strony ORLEN OIL </w:t>
            </w:r>
          </w:p>
        </w:tc>
        <w:tc>
          <w:tcPr>
            <w:tcW w:w="5760" w:type="dxa"/>
            <w:gridSpan w:val="3"/>
          </w:tcPr>
          <w:p w14:paraId="77DC0F77" w14:textId="77777777" w:rsidR="00821BAA" w:rsidRPr="00B66276" w:rsidRDefault="00821BAA" w:rsidP="00821BAA">
            <w:pPr>
              <w:suppressAutoHyphens w:val="0"/>
              <w:autoSpaceDE w:val="0"/>
              <w:autoSpaceDN w:val="0"/>
              <w:adjustRightInd w:val="0"/>
              <w:spacing w:after="0" w:line="240" w:lineRule="auto"/>
              <w:jc w:val="center"/>
              <w:rPr>
                <w:rFonts w:cs="Arial"/>
                <w:i/>
              </w:rPr>
            </w:pPr>
          </w:p>
          <w:p w14:paraId="504A4E47" w14:textId="77777777" w:rsidR="00821BAA" w:rsidRPr="00B66276" w:rsidRDefault="00821BAA" w:rsidP="00821BAA">
            <w:pPr>
              <w:suppressAutoHyphens w:val="0"/>
              <w:autoSpaceDE w:val="0"/>
              <w:autoSpaceDN w:val="0"/>
              <w:adjustRightInd w:val="0"/>
              <w:spacing w:after="0" w:line="240" w:lineRule="auto"/>
              <w:jc w:val="center"/>
              <w:rPr>
                <w:rFonts w:cs="Arial"/>
              </w:rPr>
            </w:pPr>
            <w:r w:rsidRPr="00B66276">
              <w:rPr>
                <w:rFonts w:cs="Arial"/>
                <w:i/>
              </w:rPr>
              <w:t>(imię nazwisko, nr telefonu)</w:t>
            </w:r>
          </w:p>
        </w:tc>
      </w:tr>
      <w:tr w:rsidR="00821BAA" w:rsidRPr="00B66276" w14:paraId="34BDCFAB" w14:textId="77777777" w:rsidTr="00721DF8">
        <w:trPr>
          <w:jc w:val="center"/>
        </w:trPr>
        <w:tc>
          <w:tcPr>
            <w:tcW w:w="3528" w:type="dxa"/>
          </w:tcPr>
          <w:p w14:paraId="06E9825F" w14:textId="77777777" w:rsidR="00821BAA" w:rsidRPr="00B66276" w:rsidRDefault="00821BAA" w:rsidP="00821BAA">
            <w:pPr>
              <w:suppressAutoHyphens w:val="0"/>
              <w:autoSpaceDE w:val="0"/>
              <w:autoSpaceDN w:val="0"/>
              <w:adjustRightInd w:val="0"/>
              <w:spacing w:after="0" w:line="240" w:lineRule="auto"/>
              <w:rPr>
                <w:rFonts w:cs="Arial"/>
              </w:rPr>
            </w:pPr>
            <w:r w:rsidRPr="00B66276">
              <w:rPr>
                <w:rFonts w:cs="Arial"/>
              </w:rPr>
              <w:t xml:space="preserve">6. Osoba do kontaktu ze strony </w:t>
            </w:r>
          </w:p>
          <w:p w14:paraId="473B3779" w14:textId="77777777" w:rsidR="00821BAA" w:rsidRPr="00B66276" w:rsidRDefault="00821BAA" w:rsidP="00821BAA">
            <w:pPr>
              <w:suppressAutoHyphens w:val="0"/>
              <w:autoSpaceDE w:val="0"/>
              <w:autoSpaceDN w:val="0"/>
              <w:adjustRightInd w:val="0"/>
              <w:spacing w:after="0" w:line="240" w:lineRule="auto"/>
              <w:rPr>
                <w:rFonts w:cs="Arial"/>
              </w:rPr>
            </w:pPr>
            <w:r w:rsidRPr="00B66276">
              <w:rPr>
                <w:rFonts w:cs="Arial"/>
              </w:rPr>
              <w:t>Wykonawcy/Podwykonawcy (Osoba wyznaczona do nadzoru)</w:t>
            </w:r>
          </w:p>
        </w:tc>
        <w:tc>
          <w:tcPr>
            <w:tcW w:w="5760" w:type="dxa"/>
            <w:gridSpan w:val="3"/>
          </w:tcPr>
          <w:p w14:paraId="45CC094E" w14:textId="77777777" w:rsidR="00821BAA" w:rsidRPr="00B66276" w:rsidRDefault="00821BAA" w:rsidP="00821BAA">
            <w:pPr>
              <w:suppressAutoHyphens w:val="0"/>
              <w:autoSpaceDE w:val="0"/>
              <w:autoSpaceDN w:val="0"/>
              <w:adjustRightInd w:val="0"/>
              <w:spacing w:after="0" w:line="240" w:lineRule="auto"/>
              <w:rPr>
                <w:rFonts w:cs="Arial"/>
              </w:rPr>
            </w:pPr>
          </w:p>
          <w:p w14:paraId="3F8DC1D7" w14:textId="77777777" w:rsidR="00821BAA" w:rsidRPr="00B66276" w:rsidRDefault="00821BAA" w:rsidP="00821BAA">
            <w:pPr>
              <w:suppressAutoHyphens w:val="0"/>
              <w:autoSpaceDE w:val="0"/>
              <w:autoSpaceDN w:val="0"/>
              <w:adjustRightInd w:val="0"/>
              <w:spacing w:after="0" w:line="240" w:lineRule="auto"/>
              <w:jc w:val="center"/>
              <w:rPr>
                <w:rFonts w:cs="Arial"/>
                <w:i/>
              </w:rPr>
            </w:pPr>
            <w:r w:rsidRPr="00B66276">
              <w:rPr>
                <w:rFonts w:cs="Arial"/>
                <w:i/>
              </w:rPr>
              <w:t xml:space="preserve"> </w:t>
            </w:r>
          </w:p>
          <w:p w14:paraId="3C521A0A" w14:textId="77777777" w:rsidR="00821BAA" w:rsidRPr="00B66276" w:rsidRDefault="00821BAA" w:rsidP="00821BAA">
            <w:pPr>
              <w:suppressAutoHyphens w:val="0"/>
              <w:autoSpaceDE w:val="0"/>
              <w:autoSpaceDN w:val="0"/>
              <w:adjustRightInd w:val="0"/>
              <w:spacing w:after="0" w:line="240" w:lineRule="auto"/>
              <w:jc w:val="center"/>
              <w:rPr>
                <w:rFonts w:cs="Arial"/>
                <w:i/>
              </w:rPr>
            </w:pPr>
            <w:r w:rsidRPr="00B66276">
              <w:rPr>
                <w:rFonts w:cs="Arial"/>
                <w:i/>
              </w:rPr>
              <w:t>(imię nazwisko, nr telefonu)</w:t>
            </w:r>
          </w:p>
        </w:tc>
      </w:tr>
      <w:tr w:rsidR="00821BAA" w:rsidRPr="00B66276" w14:paraId="5C613CAD" w14:textId="77777777" w:rsidTr="00721DF8">
        <w:trPr>
          <w:jc w:val="center"/>
        </w:trPr>
        <w:tc>
          <w:tcPr>
            <w:tcW w:w="3528" w:type="dxa"/>
          </w:tcPr>
          <w:p w14:paraId="70D4AB62" w14:textId="77777777" w:rsidR="00821BAA" w:rsidRPr="00B66276" w:rsidRDefault="00821BAA" w:rsidP="00821BAA">
            <w:pPr>
              <w:suppressAutoHyphens w:val="0"/>
              <w:autoSpaceDE w:val="0"/>
              <w:autoSpaceDN w:val="0"/>
              <w:adjustRightInd w:val="0"/>
              <w:spacing w:after="0" w:line="240" w:lineRule="auto"/>
              <w:rPr>
                <w:rFonts w:cs="Arial"/>
              </w:rPr>
            </w:pPr>
            <w:r w:rsidRPr="00B66276">
              <w:rPr>
                <w:rFonts w:cs="Arial"/>
              </w:rPr>
              <w:t>7. Wykaz pracowników Wykonawcy/Podwykonawcy wykonujących prace na terenie ORLEN OIL wraz z oświadczeniem</w:t>
            </w:r>
          </w:p>
        </w:tc>
        <w:tc>
          <w:tcPr>
            <w:tcW w:w="540" w:type="dxa"/>
          </w:tcPr>
          <w:p w14:paraId="29BFCDC2" w14:textId="77777777" w:rsidR="00821BAA" w:rsidRPr="00B66276" w:rsidRDefault="00821BAA" w:rsidP="00821BAA">
            <w:pPr>
              <w:suppressAutoHyphens w:val="0"/>
              <w:autoSpaceDE w:val="0"/>
              <w:autoSpaceDN w:val="0"/>
              <w:adjustRightInd w:val="0"/>
              <w:spacing w:after="0" w:line="240" w:lineRule="auto"/>
              <w:rPr>
                <w:rFonts w:cs="Arial"/>
              </w:rPr>
            </w:pPr>
            <w:r w:rsidRPr="00B66276">
              <w:rPr>
                <w:rFonts w:cs="Arial"/>
              </w:rPr>
              <w:t>L.p.</w:t>
            </w:r>
          </w:p>
        </w:tc>
        <w:tc>
          <w:tcPr>
            <w:tcW w:w="2880" w:type="dxa"/>
          </w:tcPr>
          <w:p w14:paraId="3E454865" w14:textId="77777777" w:rsidR="00821BAA" w:rsidRPr="00B66276" w:rsidRDefault="00821BAA" w:rsidP="00821BAA">
            <w:pPr>
              <w:suppressAutoHyphens w:val="0"/>
              <w:autoSpaceDE w:val="0"/>
              <w:autoSpaceDN w:val="0"/>
              <w:adjustRightInd w:val="0"/>
              <w:spacing w:after="0" w:line="240" w:lineRule="auto"/>
              <w:jc w:val="center"/>
              <w:rPr>
                <w:rFonts w:cs="Arial"/>
              </w:rPr>
            </w:pPr>
            <w:r w:rsidRPr="00B66276">
              <w:rPr>
                <w:rFonts w:cs="Arial"/>
              </w:rPr>
              <w:t>Imię nazwisko</w:t>
            </w:r>
          </w:p>
        </w:tc>
        <w:tc>
          <w:tcPr>
            <w:tcW w:w="2340" w:type="dxa"/>
          </w:tcPr>
          <w:p w14:paraId="02F71805" w14:textId="77777777" w:rsidR="00821BAA" w:rsidRPr="00B66276" w:rsidRDefault="00821BAA" w:rsidP="00821BAA">
            <w:pPr>
              <w:suppressAutoHyphens w:val="0"/>
              <w:autoSpaceDE w:val="0"/>
              <w:autoSpaceDN w:val="0"/>
              <w:adjustRightInd w:val="0"/>
              <w:spacing w:after="0" w:line="240" w:lineRule="auto"/>
              <w:jc w:val="center"/>
              <w:rPr>
                <w:rFonts w:cs="Arial"/>
              </w:rPr>
            </w:pPr>
            <w:r w:rsidRPr="00B66276">
              <w:rPr>
                <w:rFonts w:cs="Arial"/>
              </w:rPr>
              <w:t>Podpis przeszkolonego</w:t>
            </w:r>
          </w:p>
        </w:tc>
      </w:tr>
      <w:tr w:rsidR="00821BAA" w:rsidRPr="00B66276" w14:paraId="4846EDFB" w14:textId="77777777" w:rsidTr="00721DF8">
        <w:trPr>
          <w:jc w:val="center"/>
        </w:trPr>
        <w:tc>
          <w:tcPr>
            <w:tcW w:w="3528" w:type="dxa"/>
            <w:vMerge w:val="restart"/>
          </w:tcPr>
          <w:p w14:paraId="19618FEB" w14:textId="77777777" w:rsidR="00821BAA" w:rsidRPr="00B66276" w:rsidRDefault="00821BAA" w:rsidP="00821BAA">
            <w:pPr>
              <w:suppressAutoHyphens w:val="0"/>
              <w:autoSpaceDE w:val="0"/>
              <w:autoSpaceDN w:val="0"/>
              <w:adjustRightInd w:val="0"/>
              <w:spacing w:after="0" w:line="240" w:lineRule="auto"/>
              <w:rPr>
                <w:rFonts w:cs="Arial"/>
                <w:i/>
              </w:rPr>
            </w:pPr>
            <w:r w:rsidRPr="00B66276">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4EDAF766"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1</w:t>
            </w:r>
          </w:p>
        </w:tc>
        <w:tc>
          <w:tcPr>
            <w:tcW w:w="2880" w:type="dxa"/>
          </w:tcPr>
          <w:p w14:paraId="4151D367" w14:textId="77777777" w:rsidR="00821BAA" w:rsidRPr="00B66276" w:rsidRDefault="00821BAA" w:rsidP="00821BAA">
            <w:pPr>
              <w:suppressAutoHyphens w:val="0"/>
              <w:spacing w:after="0" w:line="240" w:lineRule="auto"/>
              <w:rPr>
                <w:rFonts w:cs="Arial"/>
              </w:rPr>
            </w:pPr>
          </w:p>
        </w:tc>
        <w:tc>
          <w:tcPr>
            <w:tcW w:w="2340" w:type="dxa"/>
          </w:tcPr>
          <w:p w14:paraId="7B27FDF7" w14:textId="77777777" w:rsidR="00821BAA" w:rsidRPr="00B66276" w:rsidRDefault="00821BAA" w:rsidP="00821BAA">
            <w:pPr>
              <w:suppressAutoHyphens w:val="0"/>
              <w:spacing w:after="0" w:line="240" w:lineRule="auto"/>
              <w:rPr>
                <w:rFonts w:cs="Arial"/>
              </w:rPr>
            </w:pPr>
          </w:p>
        </w:tc>
      </w:tr>
      <w:tr w:rsidR="00821BAA" w:rsidRPr="00B66276" w14:paraId="12B23233" w14:textId="77777777" w:rsidTr="00721DF8">
        <w:trPr>
          <w:jc w:val="center"/>
        </w:trPr>
        <w:tc>
          <w:tcPr>
            <w:tcW w:w="3528" w:type="dxa"/>
            <w:vMerge/>
          </w:tcPr>
          <w:p w14:paraId="64249CC2" w14:textId="77777777" w:rsidR="00821BAA" w:rsidRPr="00B66276" w:rsidRDefault="00821BAA" w:rsidP="00821BAA">
            <w:pPr>
              <w:suppressAutoHyphens w:val="0"/>
              <w:autoSpaceDE w:val="0"/>
              <w:autoSpaceDN w:val="0"/>
              <w:adjustRightInd w:val="0"/>
              <w:spacing w:after="0" w:line="240" w:lineRule="auto"/>
              <w:rPr>
                <w:rFonts w:cs="Arial"/>
              </w:rPr>
            </w:pPr>
          </w:p>
        </w:tc>
        <w:tc>
          <w:tcPr>
            <w:tcW w:w="540" w:type="dxa"/>
          </w:tcPr>
          <w:p w14:paraId="6B9EB1DD"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2</w:t>
            </w:r>
          </w:p>
        </w:tc>
        <w:tc>
          <w:tcPr>
            <w:tcW w:w="2880" w:type="dxa"/>
          </w:tcPr>
          <w:p w14:paraId="421A60FF" w14:textId="77777777" w:rsidR="00821BAA" w:rsidRPr="00B66276" w:rsidRDefault="00821BAA" w:rsidP="00821BAA">
            <w:pPr>
              <w:suppressAutoHyphens w:val="0"/>
              <w:spacing w:after="0" w:line="240" w:lineRule="auto"/>
              <w:rPr>
                <w:rFonts w:cs="Arial"/>
              </w:rPr>
            </w:pPr>
          </w:p>
        </w:tc>
        <w:tc>
          <w:tcPr>
            <w:tcW w:w="2340" w:type="dxa"/>
          </w:tcPr>
          <w:p w14:paraId="0907FE44" w14:textId="77777777" w:rsidR="00821BAA" w:rsidRPr="00B66276" w:rsidRDefault="00821BAA" w:rsidP="00821BAA">
            <w:pPr>
              <w:suppressAutoHyphens w:val="0"/>
              <w:spacing w:after="0" w:line="240" w:lineRule="auto"/>
              <w:rPr>
                <w:rFonts w:cs="Arial"/>
              </w:rPr>
            </w:pPr>
          </w:p>
        </w:tc>
      </w:tr>
      <w:tr w:rsidR="00821BAA" w:rsidRPr="00B66276" w14:paraId="1F48D796" w14:textId="77777777" w:rsidTr="00721DF8">
        <w:trPr>
          <w:jc w:val="center"/>
        </w:trPr>
        <w:tc>
          <w:tcPr>
            <w:tcW w:w="3528" w:type="dxa"/>
            <w:vMerge/>
          </w:tcPr>
          <w:p w14:paraId="593C8A8B" w14:textId="77777777" w:rsidR="00821BAA" w:rsidRPr="00B66276" w:rsidRDefault="00821BAA" w:rsidP="00821BAA">
            <w:pPr>
              <w:suppressAutoHyphens w:val="0"/>
              <w:autoSpaceDE w:val="0"/>
              <w:autoSpaceDN w:val="0"/>
              <w:adjustRightInd w:val="0"/>
              <w:spacing w:after="0" w:line="240" w:lineRule="auto"/>
              <w:rPr>
                <w:rFonts w:cs="Arial"/>
              </w:rPr>
            </w:pPr>
          </w:p>
        </w:tc>
        <w:tc>
          <w:tcPr>
            <w:tcW w:w="540" w:type="dxa"/>
          </w:tcPr>
          <w:p w14:paraId="029BE34C"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3</w:t>
            </w:r>
          </w:p>
        </w:tc>
        <w:tc>
          <w:tcPr>
            <w:tcW w:w="2880" w:type="dxa"/>
          </w:tcPr>
          <w:p w14:paraId="316B8432" w14:textId="77777777" w:rsidR="00821BAA" w:rsidRPr="00B66276" w:rsidRDefault="00821BAA" w:rsidP="00821BAA">
            <w:pPr>
              <w:suppressAutoHyphens w:val="0"/>
              <w:spacing w:after="0" w:line="240" w:lineRule="auto"/>
              <w:rPr>
                <w:rFonts w:cs="Arial"/>
              </w:rPr>
            </w:pPr>
          </w:p>
        </w:tc>
        <w:tc>
          <w:tcPr>
            <w:tcW w:w="2340" w:type="dxa"/>
          </w:tcPr>
          <w:p w14:paraId="04BB44BE" w14:textId="77777777" w:rsidR="00821BAA" w:rsidRPr="00B66276" w:rsidRDefault="00821BAA" w:rsidP="00821BAA">
            <w:pPr>
              <w:suppressAutoHyphens w:val="0"/>
              <w:spacing w:after="0" w:line="240" w:lineRule="auto"/>
              <w:rPr>
                <w:rFonts w:cs="Arial"/>
              </w:rPr>
            </w:pPr>
          </w:p>
        </w:tc>
      </w:tr>
      <w:tr w:rsidR="00821BAA" w:rsidRPr="00B66276" w14:paraId="482B9182" w14:textId="77777777" w:rsidTr="00721DF8">
        <w:trPr>
          <w:jc w:val="center"/>
        </w:trPr>
        <w:tc>
          <w:tcPr>
            <w:tcW w:w="3528" w:type="dxa"/>
            <w:vMerge/>
          </w:tcPr>
          <w:p w14:paraId="48834F90" w14:textId="77777777" w:rsidR="00821BAA" w:rsidRPr="00B66276" w:rsidRDefault="00821BAA" w:rsidP="00821BAA">
            <w:pPr>
              <w:suppressAutoHyphens w:val="0"/>
              <w:autoSpaceDE w:val="0"/>
              <w:autoSpaceDN w:val="0"/>
              <w:adjustRightInd w:val="0"/>
              <w:spacing w:after="0" w:line="240" w:lineRule="auto"/>
              <w:rPr>
                <w:rFonts w:cs="Arial"/>
              </w:rPr>
            </w:pPr>
          </w:p>
        </w:tc>
        <w:tc>
          <w:tcPr>
            <w:tcW w:w="540" w:type="dxa"/>
          </w:tcPr>
          <w:p w14:paraId="70901862"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4</w:t>
            </w:r>
          </w:p>
        </w:tc>
        <w:tc>
          <w:tcPr>
            <w:tcW w:w="2880" w:type="dxa"/>
          </w:tcPr>
          <w:p w14:paraId="630455F8" w14:textId="77777777" w:rsidR="00821BAA" w:rsidRPr="00B66276" w:rsidRDefault="00821BAA" w:rsidP="00821BAA">
            <w:pPr>
              <w:suppressAutoHyphens w:val="0"/>
              <w:spacing w:after="0" w:line="240" w:lineRule="auto"/>
              <w:rPr>
                <w:rFonts w:cs="Arial"/>
              </w:rPr>
            </w:pPr>
          </w:p>
        </w:tc>
        <w:tc>
          <w:tcPr>
            <w:tcW w:w="2340" w:type="dxa"/>
          </w:tcPr>
          <w:p w14:paraId="3862FA5D" w14:textId="77777777" w:rsidR="00821BAA" w:rsidRPr="00B66276" w:rsidRDefault="00821BAA" w:rsidP="00821BAA">
            <w:pPr>
              <w:suppressAutoHyphens w:val="0"/>
              <w:spacing w:after="0" w:line="240" w:lineRule="auto"/>
              <w:rPr>
                <w:rFonts w:cs="Arial"/>
              </w:rPr>
            </w:pPr>
          </w:p>
        </w:tc>
      </w:tr>
      <w:tr w:rsidR="00821BAA" w:rsidRPr="00B66276" w14:paraId="6CD73FC2" w14:textId="77777777" w:rsidTr="00721DF8">
        <w:trPr>
          <w:jc w:val="center"/>
        </w:trPr>
        <w:tc>
          <w:tcPr>
            <w:tcW w:w="3528" w:type="dxa"/>
            <w:vMerge/>
          </w:tcPr>
          <w:p w14:paraId="4A7A0C41" w14:textId="77777777" w:rsidR="00821BAA" w:rsidRPr="00B66276" w:rsidRDefault="00821BAA" w:rsidP="00821BAA">
            <w:pPr>
              <w:suppressAutoHyphens w:val="0"/>
              <w:autoSpaceDE w:val="0"/>
              <w:autoSpaceDN w:val="0"/>
              <w:adjustRightInd w:val="0"/>
              <w:spacing w:after="0" w:line="240" w:lineRule="auto"/>
              <w:rPr>
                <w:rFonts w:cs="Arial"/>
              </w:rPr>
            </w:pPr>
          </w:p>
        </w:tc>
        <w:tc>
          <w:tcPr>
            <w:tcW w:w="540" w:type="dxa"/>
          </w:tcPr>
          <w:p w14:paraId="47350642"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5</w:t>
            </w:r>
          </w:p>
        </w:tc>
        <w:tc>
          <w:tcPr>
            <w:tcW w:w="2880" w:type="dxa"/>
          </w:tcPr>
          <w:p w14:paraId="583DFA5A" w14:textId="77777777" w:rsidR="00821BAA" w:rsidRPr="00B66276" w:rsidRDefault="00821BAA" w:rsidP="00821BAA">
            <w:pPr>
              <w:suppressAutoHyphens w:val="0"/>
              <w:spacing w:after="0" w:line="240" w:lineRule="auto"/>
              <w:rPr>
                <w:rFonts w:cs="Arial"/>
              </w:rPr>
            </w:pPr>
          </w:p>
        </w:tc>
        <w:tc>
          <w:tcPr>
            <w:tcW w:w="2340" w:type="dxa"/>
          </w:tcPr>
          <w:p w14:paraId="5CBA2982" w14:textId="77777777" w:rsidR="00821BAA" w:rsidRPr="00B66276" w:rsidRDefault="00821BAA" w:rsidP="00821BAA">
            <w:pPr>
              <w:suppressAutoHyphens w:val="0"/>
              <w:spacing w:after="0" w:line="240" w:lineRule="auto"/>
              <w:rPr>
                <w:rFonts w:cs="Arial"/>
              </w:rPr>
            </w:pPr>
          </w:p>
        </w:tc>
      </w:tr>
      <w:tr w:rsidR="00821BAA" w:rsidRPr="00B66276" w14:paraId="7CC3B009" w14:textId="77777777" w:rsidTr="00721DF8">
        <w:trPr>
          <w:jc w:val="center"/>
        </w:trPr>
        <w:tc>
          <w:tcPr>
            <w:tcW w:w="3528" w:type="dxa"/>
            <w:vMerge/>
          </w:tcPr>
          <w:p w14:paraId="18B5E606" w14:textId="77777777" w:rsidR="00821BAA" w:rsidRPr="00B66276" w:rsidRDefault="00821BAA" w:rsidP="00821BAA">
            <w:pPr>
              <w:suppressAutoHyphens w:val="0"/>
              <w:autoSpaceDE w:val="0"/>
              <w:autoSpaceDN w:val="0"/>
              <w:adjustRightInd w:val="0"/>
              <w:spacing w:after="0" w:line="240" w:lineRule="auto"/>
              <w:rPr>
                <w:rFonts w:cs="Arial"/>
              </w:rPr>
            </w:pPr>
          </w:p>
        </w:tc>
        <w:tc>
          <w:tcPr>
            <w:tcW w:w="540" w:type="dxa"/>
          </w:tcPr>
          <w:p w14:paraId="15462111"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6</w:t>
            </w:r>
          </w:p>
        </w:tc>
        <w:tc>
          <w:tcPr>
            <w:tcW w:w="2880" w:type="dxa"/>
          </w:tcPr>
          <w:p w14:paraId="3E6F3516" w14:textId="77777777" w:rsidR="00821BAA" w:rsidRPr="00B66276" w:rsidRDefault="00821BAA" w:rsidP="00821BAA">
            <w:pPr>
              <w:suppressAutoHyphens w:val="0"/>
              <w:spacing w:after="0" w:line="240" w:lineRule="auto"/>
              <w:rPr>
                <w:rFonts w:cs="Arial"/>
              </w:rPr>
            </w:pPr>
          </w:p>
        </w:tc>
        <w:tc>
          <w:tcPr>
            <w:tcW w:w="2340" w:type="dxa"/>
          </w:tcPr>
          <w:p w14:paraId="4B545167" w14:textId="77777777" w:rsidR="00821BAA" w:rsidRPr="00B66276" w:rsidRDefault="00821BAA" w:rsidP="00821BAA">
            <w:pPr>
              <w:suppressAutoHyphens w:val="0"/>
              <w:spacing w:after="0" w:line="240" w:lineRule="auto"/>
              <w:rPr>
                <w:rFonts w:cs="Arial"/>
              </w:rPr>
            </w:pPr>
          </w:p>
        </w:tc>
      </w:tr>
      <w:tr w:rsidR="00821BAA" w:rsidRPr="00B66276" w14:paraId="33AB311E" w14:textId="77777777" w:rsidTr="00721DF8">
        <w:trPr>
          <w:jc w:val="center"/>
        </w:trPr>
        <w:tc>
          <w:tcPr>
            <w:tcW w:w="3528" w:type="dxa"/>
            <w:vMerge/>
          </w:tcPr>
          <w:p w14:paraId="7A453E61" w14:textId="77777777" w:rsidR="00821BAA" w:rsidRPr="00B66276" w:rsidRDefault="00821BAA" w:rsidP="00821BAA">
            <w:pPr>
              <w:suppressAutoHyphens w:val="0"/>
              <w:autoSpaceDE w:val="0"/>
              <w:autoSpaceDN w:val="0"/>
              <w:adjustRightInd w:val="0"/>
              <w:spacing w:after="0" w:line="240" w:lineRule="auto"/>
              <w:rPr>
                <w:rFonts w:cs="Arial"/>
              </w:rPr>
            </w:pPr>
          </w:p>
        </w:tc>
        <w:tc>
          <w:tcPr>
            <w:tcW w:w="540" w:type="dxa"/>
          </w:tcPr>
          <w:p w14:paraId="4D770BD8"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7</w:t>
            </w:r>
          </w:p>
        </w:tc>
        <w:tc>
          <w:tcPr>
            <w:tcW w:w="2880" w:type="dxa"/>
          </w:tcPr>
          <w:p w14:paraId="6B0E3A01" w14:textId="77777777" w:rsidR="00821BAA" w:rsidRPr="00B66276" w:rsidRDefault="00821BAA" w:rsidP="00821BAA">
            <w:pPr>
              <w:suppressAutoHyphens w:val="0"/>
              <w:spacing w:after="0" w:line="240" w:lineRule="auto"/>
              <w:rPr>
                <w:rFonts w:cs="Arial"/>
              </w:rPr>
            </w:pPr>
          </w:p>
        </w:tc>
        <w:tc>
          <w:tcPr>
            <w:tcW w:w="2340" w:type="dxa"/>
          </w:tcPr>
          <w:p w14:paraId="1BD41EB8" w14:textId="77777777" w:rsidR="00821BAA" w:rsidRPr="00B66276" w:rsidRDefault="00821BAA" w:rsidP="00821BAA">
            <w:pPr>
              <w:suppressAutoHyphens w:val="0"/>
              <w:spacing w:after="0" w:line="240" w:lineRule="auto"/>
              <w:rPr>
                <w:rFonts w:cs="Arial"/>
              </w:rPr>
            </w:pPr>
          </w:p>
        </w:tc>
      </w:tr>
      <w:tr w:rsidR="00821BAA" w:rsidRPr="00B66276" w14:paraId="72ACEEEE" w14:textId="77777777" w:rsidTr="00721DF8">
        <w:trPr>
          <w:jc w:val="center"/>
        </w:trPr>
        <w:tc>
          <w:tcPr>
            <w:tcW w:w="3528" w:type="dxa"/>
            <w:vMerge/>
          </w:tcPr>
          <w:p w14:paraId="49880F2F" w14:textId="77777777" w:rsidR="00821BAA" w:rsidRPr="00B66276" w:rsidRDefault="00821BAA" w:rsidP="00821BAA">
            <w:pPr>
              <w:suppressAutoHyphens w:val="0"/>
              <w:autoSpaceDE w:val="0"/>
              <w:autoSpaceDN w:val="0"/>
              <w:adjustRightInd w:val="0"/>
              <w:spacing w:after="0" w:line="240" w:lineRule="auto"/>
              <w:rPr>
                <w:rFonts w:cs="Arial"/>
              </w:rPr>
            </w:pPr>
          </w:p>
        </w:tc>
        <w:tc>
          <w:tcPr>
            <w:tcW w:w="540" w:type="dxa"/>
          </w:tcPr>
          <w:p w14:paraId="03BB5C43"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8</w:t>
            </w:r>
          </w:p>
        </w:tc>
        <w:tc>
          <w:tcPr>
            <w:tcW w:w="2880" w:type="dxa"/>
          </w:tcPr>
          <w:p w14:paraId="45CF362E" w14:textId="77777777" w:rsidR="00821BAA" w:rsidRPr="00B66276" w:rsidRDefault="00821BAA" w:rsidP="00821BAA">
            <w:pPr>
              <w:suppressAutoHyphens w:val="0"/>
              <w:spacing w:after="0" w:line="240" w:lineRule="auto"/>
              <w:rPr>
                <w:rFonts w:cs="Arial"/>
              </w:rPr>
            </w:pPr>
          </w:p>
        </w:tc>
        <w:tc>
          <w:tcPr>
            <w:tcW w:w="2340" w:type="dxa"/>
          </w:tcPr>
          <w:p w14:paraId="395E5342" w14:textId="77777777" w:rsidR="00821BAA" w:rsidRPr="00B66276" w:rsidRDefault="00821BAA" w:rsidP="00821BAA">
            <w:pPr>
              <w:suppressAutoHyphens w:val="0"/>
              <w:spacing w:after="0" w:line="240" w:lineRule="auto"/>
              <w:rPr>
                <w:rFonts w:cs="Arial"/>
              </w:rPr>
            </w:pPr>
          </w:p>
        </w:tc>
      </w:tr>
      <w:tr w:rsidR="00821BAA" w:rsidRPr="00B66276" w14:paraId="360628D4" w14:textId="77777777" w:rsidTr="00721DF8">
        <w:trPr>
          <w:jc w:val="center"/>
        </w:trPr>
        <w:tc>
          <w:tcPr>
            <w:tcW w:w="3528" w:type="dxa"/>
            <w:vMerge/>
          </w:tcPr>
          <w:p w14:paraId="6F570623" w14:textId="77777777" w:rsidR="00821BAA" w:rsidRPr="00B66276" w:rsidRDefault="00821BAA" w:rsidP="00821BAA">
            <w:pPr>
              <w:suppressAutoHyphens w:val="0"/>
              <w:autoSpaceDE w:val="0"/>
              <w:autoSpaceDN w:val="0"/>
              <w:adjustRightInd w:val="0"/>
              <w:spacing w:after="0" w:line="240" w:lineRule="auto"/>
              <w:rPr>
                <w:rFonts w:cs="Arial"/>
              </w:rPr>
            </w:pPr>
          </w:p>
        </w:tc>
        <w:tc>
          <w:tcPr>
            <w:tcW w:w="540" w:type="dxa"/>
          </w:tcPr>
          <w:p w14:paraId="78935948"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9</w:t>
            </w:r>
          </w:p>
        </w:tc>
        <w:tc>
          <w:tcPr>
            <w:tcW w:w="2880" w:type="dxa"/>
          </w:tcPr>
          <w:p w14:paraId="47D52700" w14:textId="77777777" w:rsidR="00821BAA" w:rsidRPr="00B66276" w:rsidRDefault="00821BAA" w:rsidP="00821BAA">
            <w:pPr>
              <w:suppressAutoHyphens w:val="0"/>
              <w:spacing w:after="0" w:line="240" w:lineRule="auto"/>
              <w:rPr>
                <w:rFonts w:cs="Arial"/>
              </w:rPr>
            </w:pPr>
          </w:p>
        </w:tc>
        <w:tc>
          <w:tcPr>
            <w:tcW w:w="2340" w:type="dxa"/>
          </w:tcPr>
          <w:p w14:paraId="574610FA" w14:textId="77777777" w:rsidR="00821BAA" w:rsidRPr="00B66276" w:rsidRDefault="00821BAA" w:rsidP="00821BAA">
            <w:pPr>
              <w:suppressAutoHyphens w:val="0"/>
              <w:spacing w:after="0" w:line="240" w:lineRule="auto"/>
              <w:rPr>
                <w:rFonts w:cs="Arial"/>
              </w:rPr>
            </w:pPr>
          </w:p>
        </w:tc>
      </w:tr>
      <w:tr w:rsidR="00821BAA" w:rsidRPr="00B66276" w14:paraId="506CCA43" w14:textId="77777777" w:rsidTr="00721DF8">
        <w:trPr>
          <w:jc w:val="center"/>
        </w:trPr>
        <w:tc>
          <w:tcPr>
            <w:tcW w:w="3528" w:type="dxa"/>
            <w:vMerge/>
          </w:tcPr>
          <w:p w14:paraId="255916F9" w14:textId="77777777" w:rsidR="00821BAA" w:rsidRPr="00B66276" w:rsidRDefault="00821BAA" w:rsidP="00821BAA">
            <w:pPr>
              <w:suppressAutoHyphens w:val="0"/>
              <w:autoSpaceDE w:val="0"/>
              <w:autoSpaceDN w:val="0"/>
              <w:adjustRightInd w:val="0"/>
              <w:spacing w:after="0" w:line="240" w:lineRule="auto"/>
              <w:rPr>
                <w:rFonts w:cs="Arial"/>
              </w:rPr>
            </w:pPr>
          </w:p>
        </w:tc>
        <w:tc>
          <w:tcPr>
            <w:tcW w:w="540" w:type="dxa"/>
          </w:tcPr>
          <w:p w14:paraId="65D30CA5"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10</w:t>
            </w:r>
          </w:p>
        </w:tc>
        <w:tc>
          <w:tcPr>
            <w:tcW w:w="2880" w:type="dxa"/>
          </w:tcPr>
          <w:p w14:paraId="6C990D00" w14:textId="77777777" w:rsidR="00821BAA" w:rsidRPr="00B66276" w:rsidRDefault="00821BAA" w:rsidP="00821BAA">
            <w:pPr>
              <w:suppressAutoHyphens w:val="0"/>
              <w:spacing w:after="0" w:line="240" w:lineRule="auto"/>
              <w:rPr>
                <w:rFonts w:cs="Arial"/>
              </w:rPr>
            </w:pPr>
          </w:p>
        </w:tc>
        <w:tc>
          <w:tcPr>
            <w:tcW w:w="2340" w:type="dxa"/>
          </w:tcPr>
          <w:p w14:paraId="4694AAE4" w14:textId="77777777" w:rsidR="00821BAA" w:rsidRPr="00B66276" w:rsidRDefault="00821BAA" w:rsidP="00821BAA">
            <w:pPr>
              <w:suppressAutoHyphens w:val="0"/>
              <w:spacing w:after="0" w:line="240" w:lineRule="auto"/>
              <w:rPr>
                <w:rFonts w:cs="Arial"/>
              </w:rPr>
            </w:pPr>
          </w:p>
        </w:tc>
      </w:tr>
      <w:tr w:rsidR="00821BAA" w:rsidRPr="00B66276" w14:paraId="28A26AB7" w14:textId="77777777" w:rsidTr="00721DF8">
        <w:trPr>
          <w:jc w:val="center"/>
        </w:trPr>
        <w:tc>
          <w:tcPr>
            <w:tcW w:w="3528" w:type="dxa"/>
            <w:vMerge/>
          </w:tcPr>
          <w:p w14:paraId="78985995" w14:textId="77777777" w:rsidR="00821BAA" w:rsidRPr="00B66276" w:rsidRDefault="00821BAA" w:rsidP="00821BAA">
            <w:pPr>
              <w:suppressAutoHyphens w:val="0"/>
              <w:autoSpaceDE w:val="0"/>
              <w:autoSpaceDN w:val="0"/>
              <w:adjustRightInd w:val="0"/>
              <w:spacing w:after="0" w:line="240" w:lineRule="auto"/>
              <w:rPr>
                <w:rFonts w:cs="Arial"/>
              </w:rPr>
            </w:pPr>
          </w:p>
        </w:tc>
        <w:tc>
          <w:tcPr>
            <w:tcW w:w="540" w:type="dxa"/>
          </w:tcPr>
          <w:p w14:paraId="07B1A2E4"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11</w:t>
            </w:r>
          </w:p>
        </w:tc>
        <w:tc>
          <w:tcPr>
            <w:tcW w:w="2880" w:type="dxa"/>
          </w:tcPr>
          <w:p w14:paraId="44C2BEBF" w14:textId="77777777" w:rsidR="00821BAA" w:rsidRPr="00B66276" w:rsidRDefault="00821BAA" w:rsidP="00821BAA">
            <w:pPr>
              <w:suppressAutoHyphens w:val="0"/>
              <w:spacing w:after="0" w:line="240" w:lineRule="auto"/>
              <w:rPr>
                <w:rFonts w:cs="Arial"/>
              </w:rPr>
            </w:pPr>
          </w:p>
        </w:tc>
        <w:tc>
          <w:tcPr>
            <w:tcW w:w="2340" w:type="dxa"/>
          </w:tcPr>
          <w:p w14:paraId="7E1C8EE2" w14:textId="77777777" w:rsidR="00821BAA" w:rsidRPr="00B66276" w:rsidRDefault="00821BAA" w:rsidP="00821BAA">
            <w:pPr>
              <w:suppressAutoHyphens w:val="0"/>
              <w:spacing w:after="0" w:line="240" w:lineRule="auto"/>
              <w:rPr>
                <w:rFonts w:cs="Arial"/>
              </w:rPr>
            </w:pPr>
          </w:p>
        </w:tc>
      </w:tr>
      <w:tr w:rsidR="00821BAA" w:rsidRPr="00B66276" w14:paraId="543B2057" w14:textId="77777777" w:rsidTr="00721DF8">
        <w:trPr>
          <w:jc w:val="center"/>
        </w:trPr>
        <w:tc>
          <w:tcPr>
            <w:tcW w:w="3528" w:type="dxa"/>
            <w:vMerge/>
          </w:tcPr>
          <w:p w14:paraId="79E4B6A2" w14:textId="77777777" w:rsidR="00821BAA" w:rsidRPr="00B66276" w:rsidRDefault="00821BAA" w:rsidP="00821BAA">
            <w:pPr>
              <w:suppressAutoHyphens w:val="0"/>
              <w:autoSpaceDE w:val="0"/>
              <w:autoSpaceDN w:val="0"/>
              <w:adjustRightInd w:val="0"/>
              <w:spacing w:after="0" w:line="240" w:lineRule="auto"/>
              <w:rPr>
                <w:rFonts w:cs="Arial"/>
              </w:rPr>
            </w:pPr>
          </w:p>
        </w:tc>
        <w:tc>
          <w:tcPr>
            <w:tcW w:w="540" w:type="dxa"/>
          </w:tcPr>
          <w:p w14:paraId="563F61FB"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12</w:t>
            </w:r>
          </w:p>
        </w:tc>
        <w:tc>
          <w:tcPr>
            <w:tcW w:w="2880" w:type="dxa"/>
          </w:tcPr>
          <w:p w14:paraId="589EC135" w14:textId="77777777" w:rsidR="00821BAA" w:rsidRPr="00B66276" w:rsidRDefault="00821BAA" w:rsidP="00821BAA">
            <w:pPr>
              <w:suppressAutoHyphens w:val="0"/>
              <w:spacing w:after="0" w:line="240" w:lineRule="auto"/>
              <w:rPr>
                <w:rFonts w:cs="Arial"/>
              </w:rPr>
            </w:pPr>
          </w:p>
        </w:tc>
        <w:tc>
          <w:tcPr>
            <w:tcW w:w="2340" w:type="dxa"/>
          </w:tcPr>
          <w:p w14:paraId="5D670517" w14:textId="77777777" w:rsidR="00821BAA" w:rsidRPr="00B66276" w:rsidRDefault="00821BAA" w:rsidP="00821BAA">
            <w:pPr>
              <w:suppressAutoHyphens w:val="0"/>
              <w:spacing w:after="0" w:line="240" w:lineRule="auto"/>
              <w:rPr>
                <w:rFonts w:cs="Arial"/>
              </w:rPr>
            </w:pPr>
          </w:p>
        </w:tc>
      </w:tr>
    </w:tbl>
    <w:p w14:paraId="7B549367" w14:textId="77777777" w:rsidR="00821BAA" w:rsidRPr="00B66276"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B66276" w14:paraId="1345C2B6" w14:textId="77777777" w:rsidTr="00721DF8">
        <w:trPr>
          <w:jc w:val="center"/>
        </w:trPr>
        <w:tc>
          <w:tcPr>
            <w:tcW w:w="2710" w:type="dxa"/>
          </w:tcPr>
          <w:p w14:paraId="76A7C289" w14:textId="77777777" w:rsidR="00821BAA" w:rsidRPr="00B66276" w:rsidRDefault="00821BAA" w:rsidP="00821BAA">
            <w:pPr>
              <w:suppressAutoHyphens w:val="0"/>
              <w:spacing w:after="0" w:line="240" w:lineRule="auto"/>
              <w:rPr>
                <w:rFonts w:cs="Arial"/>
              </w:rPr>
            </w:pPr>
            <w:r w:rsidRPr="00B66276">
              <w:rPr>
                <w:rFonts w:cs="Arial"/>
              </w:rPr>
              <w:t>Szkolenie z zakresu BHP**</w:t>
            </w:r>
          </w:p>
          <w:p w14:paraId="1CDF062C" w14:textId="77777777" w:rsidR="00821BAA" w:rsidRPr="00B66276" w:rsidRDefault="00821BAA" w:rsidP="00821BAA">
            <w:pPr>
              <w:suppressAutoHyphens w:val="0"/>
              <w:spacing w:before="120" w:after="120" w:line="240" w:lineRule="auto"/>
              <w:rPr>
                <w:rFonts w:cs="Arial"/>
                <w:snapToGrid w:val="0"/>
              </w:rPr>
            </w:pPr>
          </w:p>
        </w:tc>
        <w:tc>
          <w:tcPr>
            <w:tcW w:w="6540" w:type="dxa"/>
          </w:tcPr>
          <w:p w14:paraId="32FC77F6" w14:textId="77777777" w:rsidR="00821BAA" w:rsidRPr="00B66276" w:rsidRDefault="00821BAA" w:rsidP="00821BAA">
            <w:pPr>
              <w:suppressAutoHyphens w:val="0"/>
              <w:spacing w:before="120" w:after="120" w:line="240" w:lineRule="auto"/>
              <w:rPr>
                <w:rFonts w:cs="Arial"/>
                <w:snapToGrid w:val="0"/>
              </w:rPr>
            </w:pPr>
            <w:r w:rsidRPr="00B66276">
              <w:rPr>
                <w:rFonts w:cs="Arial"/>
                <w:snapToGrid w:val="0"/>
              </w:rPr>
              <w:t>przeprowadził w dniu ..................................................................................r.</w:t>
            </w:r>
          </w:p>
          <w:p w14:paraId="1A92F821" w14:textId="77777777" w:rsidR="00821BAA" w:rsidRPr="00B66276" w:rsidRDefault="00821BAA" w:rsidP="00821BAA">
            <w:pPr>
              <w:suppressAutoHyphens w:val="0"/>
              <w:spacing w:before="120" w:after="120" w:line="240" w:lineRule="auto"/>
              <w:jc w:val="center"/>
              <w:rPr>
                <w:rFonts w:cs="Arial"/>
                <w:snapToGrid w:val="0"/>
              </w:rPr>
            </w:pPr>
            <w:r w:rsidRPr="00B66276">
              <w:rPr>
                <w:rFonts w:cs="Arial"/>
                <w:snapToGrid w:val="0"/>
              </w:rPr>
              <w:t xml:space="preserve">...........................................................................................................................................                              </w:t>
            </w:r>
            <w:r w:rsidRPr="00B66276">
              <w:rPr>
                <w:rFonts w:cs="Arial"/>
                <w:i/>
                <w:snapToGrid w:val="0"/>
              </w:rPr>
              <w:t>(imię i nazwisko przeprowadzającego szkolenie)</w:t>
            </w:r>
          </w:p>
        </w:tc>
      </w:tr>
      <w:tr w:rsidR="00821BAA" w:rsidRPr="00B66276" w14:paraId="4DDCA18D"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764B86D9" w14:textId="77777777" w:rsidR="00821BAA" w:rsidRPr="00B66276" w:rsidRDefault="00821BAA" w:rsidP="00821BAA">
            <w:pPr>
              <w:suppressAutoHyphens w:val="0"/>
              <w:spacing w:after="0" w:line="240" w:lineRule="auto"/>
              <w:rPr>
                <w:rFonts w:cs="Arial"/>
              </w:rPr>
            </w:pPr>
            <w:r w:rsidRPr="00B66276">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4A811EA7" w14:textId="77777777" w:rsidR="00821BAA" w:rsidRPr="00B66276" w:rsidRDefault="00821BAA" w:rsidP="00821BAA">
            <w:pPr>
              <w:suppressAutoHyphens w:val="0"/>
              <w:spacing w:before="120" w:after="120" w:line="240" w:lineRule="auto"/>
              <w:rPr>
                <w:rFonts w:cs="Arial"/>
                <w:snapToGrid w:val="0"/>
              </w:rPr>
            </w:pPr>
            <w:r w:rsidRPr="00B66276">
              <w:rPr>
                <w:rFonts w:cs="Arial"/>
                <w:snapToGrid w:val="0"/>
              </w:rPr>
              <w:t>przeprowadził w dniu ..................................................................................r.</w:t>
            </w:r>
          </w:p>
          <w:p w14:paraId="5681D531" w14:textId="77777777" w:rsidR="00821BAA" w:rsidRPr="00B66276" w:rsidRDefault="00821BAA" w:rsidP="00821BAA">
            <w:pPr>
              <w:suppressAutoHyphens w:val="0"/>
              <w:spacing w:before="120" w:after="120" w:line="240" w:lineRule="auto"/>
              <w:jc w:val="center"/>
              <w:rPr>
                <w:rFonts w:cs="Arial"/>
                <w:snapToGrid w:val="0"/>
              </w:rPr>
            </w:pPr>
            <w:r w:rsidRPr="00B66276">
              <w:rPr>
                <w:rFonts w:cs="Arial"/>
                <w:snapToGrid w:val="0"/>
              </w:rPr>
              <w:t xml:space="preserve">...........................................................................................................................................                              </w:t>
            </w:r>
            <w:r w:rsidRPr="00B66276">
              <w:rPr>
                <w:rFonts w:cs="Arial"/>
                <w:i/>
                <w:snapToGrid w:val="0"/>
              </w:rPr>
              <w:t>(imię i nazwisko przekazującego informacje organizacyjne - Dopuszczającego)</w:t>
            </w:r>
          </w:p>
        </w:tc>
      </w:tr>
    </w:tbl>
    <w:p w14:paraId="242E7584" w14:textId="77777777" w:rsidR="00821BAA" w:rsidRPr="00B66276" w:rsidRDefault="00821BAA" w:rsidP="00821BAA">
      <w:pPr>
        <w:suppressAutoHyphens w:val="0"/>
        <w:autoSpaceDE w:val="0"/>
        <w:autoSpaceDN w:val="0"/>
        <w:adjustRightInd w:val="0"/>
        <w:spacing w:after="0" w:line="240" w:lineRule="auto"/>
        <w:jc w:val="center"/>
        <w:rPr>
          <w:rFonts w:cs="Arial"/>
          <w:b/>
        </w:rPr>
      </w:pPr>
      <w:r w:rsidRPr="00B66276">
        <w:rPr>
          <w:rFonts w:cs="Arial"/>
          <w:b/>
        </w:rPr>
        <w:t>Oświadczenie osoby nadzorującej prace ze strony Wykonawcy/Podwykonawcy*</w:t>
      </w:r>
    </w:p>
    <w:p w14:paraId="255F13E2" w14:textId="77777777" w:rsidR="00821BAA" w:rsidRPr="00B66276" w:rsidRDefault="00821BAA" w:rsidP="00821BAA">
      <w:pPr>
        <w:suppressAutoHyphens w:val="0"/>
        <w:autoSpaceDE w:val="0"/>
        <w:autoSpaceDN w:val="0"/>
        <w:adjustRightInd w:val="0"/>
        <w:spacing w:after="0" w:line="240" w:lineRule="auto"/>
        <w:jc w:val="both"/>
        <w:rPr>
          <w:rFonts w:cs="Arial"/>
        </w:rPr>
      </w:pPr>
      <w:r w:rsidRPr="00B66276">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r w:rsidR="00F95133" w:rsidRPr="00B66276">
        <w:rPr>
          <w:rFonts w:cs="Arial"/>
        </w:rPr>
        <w:t xml:space="preserve">                               </w:t>
      </w:r>
      <w:r w:rsidRPr="00B66276">
        <w:rPr>
          <w:rFonts w:cs="Arial"/>
        </w:rPr>
        <w:t xml:space="preserve">                                                                     </w:t>
      </w:r>
      <w:r w:rsidR="00F95133" w:rsidRPr="00B66276">
        <w:rPr>
          <w:rFonts w:cs="Arial"/>
        </w:rPr>
        <w:t xml:space="preserve">            </w:t>
      </w:r>
    </w:p>
    <w:p w14:paraId="4B8A9127" w14:textId="77777777" w:rsidR="00821BAA" w:rsidRPr="00B66276" w:rsidRDefault="00821BAA" w:rsidP="00821BAA">
      <w:pPr>
        <w:suppressAutoHyphens w:val="0"/>
        <w:autoSpaceDE w:val="0"/>
        <w:autoSpaceDN w:val="0"/>
        <w:adjustRightInd w:val="0"/>
        <w:spacing w:after="0" w:line="240" w:lineRule="auto"/>
        <w:jc w:val="right"/>
        <w:rPr>
          <w:rFonts w:cs="Arial"/>
        </w:rPr>
      </w:pPr>
      <w:r w:rsidRPr="00B66276">
        <w:rPr>
          <w:rFonts w:cs="Arial"/>
        </w:rPr>
        <w:t>…………………………………………….</w:t>
      </w:r>
    </w:p>
    <w:p w14:paraId="1DEF6D05" w14:textId="77777777" w:rsidR="00821BAA" w:rsidRPr="00B66276" w:rsidRDefault="00821BAA" w:rsidP="00F95133">
      <w:pPr>
        <w:suppressAutoHyphens w:val="0"/>
        <w:autoSpaceDE w:val="0"/>
        <w:autoSpaceDN w:val="0"/>
        <w:adjustRightInd w:val="0"/>
        <w:spacing w:after="0" w:line="240" w:lineRule="auto"/>
        <w:jc w:val="right"/>
        <w:rPr>
          <w:rFonts w:cs="Arial"/>
        </w:rPr>
      </w:pPr>
      <w:r w:rsidRPr="00B66276">
        <w:rPr>
          <w:rFonts w:cs="Arial"/>
        </w:rPr>
        <w:t xml:space="preserve">                                                                                                                                                                                                      Imię i nazwisko </w:t>
      </w:r>
      <w:r w:rsidRPr="00B66276">
        <w:rPr>
          <w:rFonts w:cs="Arial"/>
          <w:b/>
        </w:rPr>
        <w:t>czytelnie</w:t>
      </w:r>
      <w:r w:rsidRPr="00B66276">
        <w:rPr>
          <w:rFonts w:cs="Arial"/>
        </w:rPr>
        <w:t xml:space="preserve"> + podpis</w:t>
      </w:r>
    </w:p>
    <w:p w14:paraId="05362938" w14:textId="77777777" w:rsidR="00821BAA" w:rsidRPr="00B66276" w:rsidRDefault="00821BAA" w:rsidP="00821BAA">
      <w:pPr>
        <w:suppressAutoHyphens w:val="0"/>
        <w:spacing w:after="0" w:line="240" w:lineRule="auto"/>
        <w:rPr>
          <w:rFonts w:cs="Arial"/>
          <w:b/>
        </w:rPr>
      </w:pPr>
    </w:p>
    <w:p w14:paraId="09D7F900" w14:textId="77777777" w:rsidR="00821BAA" w:rsidRPr="00B66276" w:rsidRDefault="00821BAA" w:rsidP="00821BAA">
      <w:pPr>
        <w:suppressAutoHyphens w:val="0"/>
        <w:spacing w:after="0" w:line="240" w:lineRule="auto"/>
        <w:jc w:val="center"/>
        <w:rPr>
          <w:rFonts w:cs="Arial"/>
          <w:b/>
        </w:rPr>
      </w:pPr>
    </w:p>
    <w:p w14:paraId="3D783C8F" w14:textId="77777777" w:rsidR="00821BAA" w:rsidRPr="00B66276" w:rsidRDefault="00821BAA" w:rsidP="00821BAA">
      <w:pPr>
        <w:suppressAutoHyphens w:val="0"/>
        <w:spacing w:after="0" w:line="240" w:lineRule="auto"/>
        <w:jc w:val="center"/>
        <w:rPr>
          <w:rFonts w:cs="Arial"/>
          <w:b/>
        </w:rPr>
      </w:pPr>
      <w:r w:rsidRPr="00B66276">
        <w:rPr>
          <w:rFonts w:cs="Arial"/>
          <w:b/>
        </w:rPr>
        <w:t xml:space="preserve">Skrócone wytyczne dla Wykonawców i Podwykonawców </w:t>
      </w:r>
    </w:p>
    <w:p w14:paraId="48B7FF55" w14:textId="77777777" w:rsidR="00821BAA" w:rsidRPr="00B66276" w:rsidRDefault="00821BAA" w:rsidP="00821BAA">
      <w:pPr>
        <w:suppressAutoHyphens w:val="0"/>
        <w:spacing w:after="0" w:line="240" w:lineRule="auto"/>
        <w:jc w:val="center"/>
        <w:rPr>
          <w:rFonts w:cs="Arial"/>
          <w:b/>
        </w:rPr>
      </w:pPr>
    </w:p>
    <w:p w14:paraId="55CB415C" w14:textId="77777777" w:rsidR="00821BAA" w:rsidRPr="00B66276" w:rsidRDefault="00821BAA">
      <w:pPr>
        <w:numPr>
          <w:ilvl w:val="0"/>
          <w:numId w:val="84"/>
        </w:numPr>
        <w:suppressAutoHyphens w:val="0"/>
        <w:spacing w:after="0" w:line="240" w:lineRule="auto"/>
        <w:contextualSpacing/>
        <w:jc w:val="both"/>
        <w:rPr>
          <w:rFonts w:cs="Arial"/>
        </w:rPr>
      </w:pPr>
      <w:r w:rsidRPr="00B66276">
        <w:rPr>
          <w:rFonts w:cs="Arial"/>
        </w:rPr>
        <w:t>Wszyscy pracownicy Wykonawcy i/lub Podwykonawcy wykonujący prace na rzecz ORLEN OIL, muszą odbyć udokumentowane szkolenie z zakresu BHP, prowadzone wg programu i przez osobę wyznaczoną przez ORLEN OIL.</w:t>
      </w:r>
    </w:p>
    <w:p w14:paraId="71974C52" w14:textId="77777777" w:rsidR="00821BAA" w:rsidRPr="00B66276" w:rsidRDefault="00821BAA">
      <w:pPr>
        <w:numPr>
          <w:ilvl w:val="0"/>
          <w:numId w:val="84"/>
        </w:numPr>
        <w:suppressAutoHyphens w:val="0"/>
        <w:spacing w:after="0" w:line="240" w:lineRule="auto"/>
        <w:contextualSpacing/>
        <w:jc w:val="both"/>
        <w:rPr>
          <w:rFonts w:cs="Arial"/>
        </w:rPr>
      </w:pPr>
      <w:r w:rsidRPr="00B66276">
        <w:rPr>
          <w:rFonts w:cs="Arial"/>
        </w:rPr>
        <w:t>Wykonawcy i/lub Podwykonawcy ustalają termin szkolenia  z osobą z ORLEN OIL stosownie do lokalizacji,  która jest bezpośrednio odpowiedzialna za nadzór nad zleconymi pracami.</w:t>
      </w:r>
    </w:p>
    <w:p w14:paraId="5457E730" w14:textId="77777777" w:rsidR="00821BAA" w:rsidRPr="00B66276" w:rsidRDefault="00821BAA">
      <w:pPr>
        <w:numPr>
          <w:ilvl w:val="0"/>
          <w:numId w:val="84"/>
        </w:numPr>
        <w:suppressAutoHyphens w:val="0"/>
        <w:autoSpaceDE w:val="0"/>
        <w:autoSpaceDN w:val="0"/>
        <w:adjustRightInd w:val="0"/>
        <w:spacing w:after="0" w:line="240" w:lineRule="auto"/>
        <w:contextualSpacing/>
        <w:jc w:val="both"/>
        <w:rPr>
          <w:rFonts w:cs="Arial"/>
        </w:rPr>
      </w:pPr>
      <w:r w:rsidRPr="00B66276">
        <w:rPr>
          <w:rFonts w:cs="Arial"/>
        </w:rPr>
        <w:t xml:space="preserve">Wykonawcy i/lub Podwykonawcy zgłaszają się na szkolenie z zakresu BHP z wypełnioną </w:t>
      </w:r>
      <w:r w:rsidRPr="00B66276">
        <w:rPr>
          <w:rFonts w:cs="Arial"/>
          <w:b/>
        </w:rPr>
        <w:t xml:space="preserve">Kartą szkolenia </w:t>
      </w:r>
      <w:r w:rsidRPr="00B66276">
        <w:rPr>
          <w:rFonts w:cs="Arial"/>
          <w:b/>
          <w:bCs/>
          <w:iCs/>
          <w:lang w:val="pl"/>
        </w:rPr>
        <w:t>z  zakresu BHP dla firm wykonujących prace</w:t>
      </w:r>
      <w:r w:rsidRPr="00B66276">
        <w:rPr>
          <w:rFonts w:cs="Arial"/>
          <w:b/>
        </w:rPr>
        <w:t xml:space="preserve"> na terenie zamkniętym ORLEN OIL</w:t>
      </w:r>
      <w:r w:rsidRPr="00B66276">
        <w:rPr>
          <w:rFonts w:cs="Arial"/>
        </w:rPr>
        <w:t>.</w:t>
      </w:r>
    </w:p>
    <w:p w14:paraId="4B4D10F3" w14:textId="77777777" w:rsidR="00821BAA" w:rsidRPr="00B66276" w:rsidRDefault="00821BAA">
      <w:pPr>
        <w:numPr>
          <w:ilvl w:val="0"/>
          <w:numId w:val="84"/>
        </w:numPr>
        <w:suppressAutoHyphens w:val="0"/>
        <w:spacing w:after="0" w:line="240" w:lineRule="auto"/>
        <w:contextualSpacing/>
        <w:jc w:val="both"/>
        <w:rPr>
          <w:rFonts w:cs="Arial"/>
        </w:rPr>
      </w:pPr>
      <w:r w:rsidRPr="00B66276">
        <w:rPr>
          <w:rFonts w:cs="Arial"/>
        </w:rPr>
        <w:t>Przed przystąpieniem do wykonywania prac wynikających z umowy Wykonawca i/lub Podwykonawca musi przygotować dokumentację z zakresu BHP:</w:t>
      </w:r>
    </w:p>
    <w:p w14:paraId="6690256C" w14:textId="77777777" w:rsidR="00821BAA" w:rsidRPr="00B66276" w:rsidRDefault="00821BAA">
      <w:pPr>
        <w:numPr>
          <w:ilvl w:val="1"/>
          <w:numId w:val="84"/>
        </w:numPr>
        <w:suppressAutoHyphens w:val="0"/>
        <w:spacing w:after="0" w:line="240" w:lineRule="auto"/>
        <w:ind w:left="993" w:hanging="284"/>
        <w:jc w:val="both"/>
        <w:rPr>
          <w:rFonts w:cs="Arial"/>
        </w:rPr>
      </w:pPr>
      <w:r w:rsidRPr="00B66276">
        <w:rPr>
          <w:rFonts w:cs="Arial"/>
        </w:rPr>
        <w:t>Aktualne szkolenia BHP wszystkich pracowników wykonujących prace na terenie ORLEN OIL: wstępne lub okresowe.</w:t>
      </w:r>
    </w:p>
    <w:p w14:paraId="42F896B2" w14:textId="77777777" w:rsidR="00821BAA" w:rsidRPr="00B66276" w:rsidRDefault="00821BAA">
      <w:pPr>
        <w:numPr>
          <w:ilvl w:val="1"/>
          <w:numId w:val="84"/>
        </w:numPr>
        <w:suppressAutoHyphens w:val="0"/>
        <w:spacing w:after="0" w:line="240" w:lineRule="auto"/>
        <w:ind w:left="993" w:hanging="284"/>
        <w:jc w:val="both"/>
        <w:rPr>
          <w:rFonts w:cs="Arial"/>
        </w:rPr>
      </w:pPr>
      <w:r w:rsidRPr="00B66276">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55BA0B2C" w14:textId="77777777" w:rsidR="00821BAA" w:rsidRPr="00B66276" w:rsidRDefault="00821BAA">
      <w:pPr>
        <w:numPr>
          <w:ilvl w:val="1"/>
          <w:numId w:val="84"/>
        </w:numPr>
        <w:suppressAutoHyphens w:val="0"/>
        <w:spacing w:after="0" w:line="240" w:lineRule="auto"/>
        <w:ind w:left="993" w:hanging="284"/>
        <w:jc w:val="both"/>
        <w:rPr>
          <w:rFonts w:cs="Arial"/>
        </w:rPr>
      </w:pPr>
      <w:r w:rsidRPr="00B66276">
        <w:rPr>
          <w:rFonts w:cs="Arial"/>
        </w:rPr>
        <w:t>Potwierdzenia wymaganych kwalifikacji i uprawnień do wykonywania określonych robót specjalistycznych, obsługi sprzętu, kierowania pojazdami lub maszynami.</w:t>
      </w:r>
    </w:p>
    <w:p w14:paraId="5D4B6F06" w14:textId="77777777" w:rsidR="00821BAA" w:rsidRPr="00B66276" w:rsidRDefault="00821BAA">
      <w:pPr>
        <w:numPr>
          <w:ilvl w:val="1"/>
          <w:numId w:val="84"/>
        </w:numPr>
        <w:suppressAutoHyphens w:val="0"/>
        <w:spacing w:after="0" w:line="240" w:lineRule="auto"/>
        <w:ind w:left="993" w:hanging="284"/>
        <w:jc w:val="both"/>
        <w:rPr>
          <w:rFonts w:cs="Arial"/>
        </w:rPr>
      </w:pPr>
      <w:r w:rsidRPr="00B66276">
        <w:rPr>
          <w:rFonts w:cs="Arial"/>
        </w:rPr>
        <w:t>Instrukcję Bezpiecznego Wykonywania Robót (IBWR) dla prac remontowych i budowlanych lub Plan Bezpieczeństwa i Ochrony Zdrowia (BIOZ) dla prac wymagających pozwolenia na budowę.</w:t>
      </w:r>
    </w:p>
    <w:p w14:paraId="31EF236E" w14:textId="77777777" w:rsidR="00821BAA" w:rsidRPr="00B66276" w:rsidRDefault="00821BAA">
      <w:pPr>
        <w:numPr>
          <w:ilvl w:val="0"/>
          <w:numId w:val="84"/>
        </w:numPr>
        <w:suppressAutoHyphens w:val="0"/>
        <w:spacing w:after="0" w:line="240" w:lineRule="auto"/>
        <w:ind w:left="709" w:hanging="283"/>
        <w:jc w:val="both"/>
        <w:rPr>
          <w:rFonts w:cs="Arial"/>
        </w:rPr>
      </w:pPr>
      <w:r w:rsidRPr="00B66276">
        <w:rPr>
          <w:rFonts w:cs="Arial"/>
          <w:b/>
        </w:rPr>
        <w:t xml:space="preserve">IBWR </w:t>
      </w:r>
      <w:r w:rsidRPr="00B66276">
        <w:rPr>
          <w:rFonts w:cs="Arial"/>
          <w:bCs/>
        </w:rPr>
        <w:t xml:space="preserve">musi zawierać: </w:t>
      </w:r>
    </w:p>
    <w:p w14:paraId="3E2EFC2B" w14:textId="77777777" w:rsidR="00821BAA" w:rsidRPr="00B66276" w:rsidRDefault="00821BAA">
      <w:pPr>
        <w:numPr>
          <w:ilvl w:val="0"/>
          <w:numId w:val="85"/>
        </w:numPr>
        <w:suppressAutoHyphens w:val="0"/>
        <w:spacing w:after="0" w:line="240" w:lineRule="auto"/>
        <w:ind w:left="993" w:hanging="284"/>
        <w:jc w:val="both"/>
        <w:rPr>
          <w:rFonts w:cs="Arial"/>
        </w:rPr>
      </w:pPr>
      <w:r w:rsidRPr="00B66276">
        <w:rPr>
          <w:rFonts w:cs="Arial"/>
          <w:bCs/>
        </w:rPr>
        <w:t>Szczegółowy opis każdej z wykonywanych robót np. prace montażowe, cięcie, spawanie, prace na wysokości, prace w wykopach itd.</w:t>
      </w:r>
      <w:r w:rsidRPr="00B66276">
        <w:rPr>
          <w:rFonts w:cs="Arial"/>
          <w:b/>
        </w:rPr>
        <w:t xml:space="preserve">  </w:t>
      </w:r>
    </w:p>
    <w:p w14:paraId="2B8CC2DB" w14:textId="77777777" w:rsidR="00821BAA" w:rsidRPr="00B66276" w:rsidRDefault="00821BAA">
      <w:pPr>
        <w:numPr>
          <w:ilvl w:val="0"/>
          <w:numId w:val="85"/>
        </w:numPr>
        <w:suppressAutoHyphens w:val="0"/>
        <w:spacing w:after="0" w:line="240" w:lineRule="auto"/>
        <w:ind w:left="993" w:hanging="284"/>
        <w:jc w:val="both"/>
        <w:rPr>
          <w:rFonts w:cs="Arial"/>
        </w:rPr>
      </w:pPr>
      <w:r w:rsidRPr="00B66276">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521C1F1A" w14:textId="77777777" w:rsidR="00821BAA" w:rsidRPr="00B66276" w:rsidRDefault="00821BAA">
      <w:pPr>
        <w:numPr>
          <w:ilvl w:val="0"/>
          <w:numId w:val="86"/>
        </w:numPr>
        <w:suppressAutoHyphens w:val="0"/>
        <w:spacing w:after="0" w:line="240" w:lineRule="auto"/>
        <w:ind w:left="993" w:hanging="567"/>
        <w:jc w:val="both"/>
        <w:rPr>
          <w:rFonts w:cs="Arial"/>
        </w:rPr>
      </w:pPr>
      <w:r w:rsidRPr="00B66276">
        <w:rPr>
          <w:rFonts w:cs="Arial"/>
        </w:rPr>
        <w:t>Pełny zakres wymagań dostępny w Załącznikach nr: 1, 1a, 2 (Standard BHP i Standard środowiskowy).</w:t>
      </w:r>
    </w:p>
    <w:p w14:paraId="1BE21698" w14:textId="77777777" w:rsidR="00821BAA" w:rsidRPr="00B66276" w:rsidRDefault="00821BAA">
      <w:pPr>
        <w:numPr>
          <w:ilvl w:val="0"/>
          <w:numId w:val="86"/>
        </w:numPr>
        <w:suppressAutoHyphens w:val="0"/>
        <w:spacing w:after="0" w:line="240" w:lineRule="auto"/>
        <w:ind w:left="709" w:hanging="283"/>
        <w:jc w:val="both"/>
        <w:rPr>
          <w:rFonts w:cs="Arial"/>
          <w:color w:val="FF0000"/>
        </w:rPr>
      </w:pPr>
      <w:r w:rsidRPr="00B66276">
        <w:rPr>
          <w:rFonts w:cs="Arial"/>
        </w:rPr>
        <w:t xml:space="preserve">Skany dokumentacji określonej  w pkt 4 powyżej należy przesłać do akceptacji 3 dni robocze przed planowanym rozpoczęciem prac </w:t>
      </w:r>
      <w:r w:rsidRPr="00B66276">
        <w:rPr>
          <w:rFonts w:cs="Arial"/>
          <w:bCs/>
          <w:iCs/>
          <w:lang w:val="pl"/>
        </w:rPr>
        <w:t xml:space="preserve">stosownie do lokalizacji: </w:t>
      </w:r>
    </w:p>
    <w:p w14:paraId="4B897925" w14:textId="77777777" w:rsidR="00821BAA" w:rsidRPr="00B66276" w:rsidRDefault="00821BAA">
      <w:pPr>
        <w:numPr>
          <w:ilvl w:val="0"/>
          <w:numId w:val="87"/>
        </w:numPr>
        <w:tabs>
          <w:tab w:val="left" w:pos="993"/>
        </w:tabs>
        <w:suppressAutoHyphens w:val="0"/>
        <w:spacing w:after="0" w:line="240" w:lineRule="auto"/>
        <w:ind w:left="1276" w:hanging="567"/>
        <w:jc w:val="both"/>
        <w:rPr>
          <w:rFonts w:cs="Arial"/>
          <w:iCs/>
          <w:lang w:val="pl"/>
        </w:rPr>
      </w:pPr>
      <w:r w:rsidRPr="00B66276">
        <w:rPr>
          <w:rFonts w:cs="Arial"/>
          <w:b/>
          <w:bCs/>
          <w:iCs/>
          <w:lang w:val="pl"/>
        </w:rPr>
        <w:t xml:space="preserve">Czechowice-Dziedzice: </w:t>
      </w:r>
      <w:hyperlink r:id="rId11" w:history="1">
        <w:r w:rsidRPr="00B66276">
          <w:rPr>
            <w:rFonts w:cs="Arial"/>
            <w:iCs/>
            <w:lang w:val="pl"/>
          </w:rPr>
          <w:t>marek.szendzielorz@orlenoil.pl</w:t>
        </w:r>
      </w:hyperlink>
    </w:p>
    <w:p w14:paraId="73F9558F" w14:textId="77777777" w:rsidR="00821BAA" w:rsidRPr="00B66276" w:rsidRDefault="00821BAA">
      <w:pPr>
        <w:numPr>
          <w:ilvl w:val="0"/>
          <w:numId w:val="87"/>
        </w:numPr>
        <w:tabs>
          <w:tab w:val="left" w:pos="993"/>
        </w:tabs>
        <w:suppressAutoHyphens w:val="0"/>
        <w:spacing w:after="0" w:line="240" w:lineRule="auto"/>
        <w:ind w:left="1276" w:hanging="567"/>
        <w:jc w:val="both"/>
        <w:rPr>
          <w:rFonts w:cs="Arial"/>
          <w:iCs/>
          <w:lang w:val="pl"/>
        </w:rPr>
      </w:pPr>
      <w:r w:rsidRPr="00B66276">
        <w:rPr>
          <w:rFonts w:cs="Arial"/>
          <w:b/>
          <w:bCs/>
          <w:iCs/>
          <w:lang w:val="pl"/>
        </w:rPr>
        <w:t>Gdańsk:</w:t>
      </w:r>
      <w:r w:rsidRPr="00B66276">
        <w:rPr>
          <w:rFonts w:cs="Arial"/>
          <w:iCs/>
          <w:lang w:val="pl"/>
        </w:rPr>
        <w:t xml:space="preserve"> marcin.krasniewski@orlenoil.pl</w:t>
      </w:r>
    </w:p>
    <w:p w14:paraId="3F5435FA" w14:textId="77777777" w:rsidR="00821BAA" w:rsidRPr="00B66276" w:rsidRDefault="00821BAA">
      <w:pPr>
        <w:numPr>
          <w:ilvl w:val="0"/>
          <w:numId w:val="87"/>
        </w:numPr>
        <w:tabs>
          <w:tab w:val="left" w:pos="993"/>
        </w:tabs>
        <w:suppressAutoHyphens w:val="0"/>
        <w:spacing w:after="0" w:line="240" w:lineRule="auto"/>
        <w:ind w:left="1276" w:hanging="567"/>
        <w:jc w:val="both"/>
        <w:rPr>
          <w:rFonts w:cs="Arial"/>
          <w:iCs/>
          <w:lang w:val="pl"/>
        </w:rPr>
      </w:pPr>
      <w:r w:rsidRPr="00B66276">
        <w:rPr>
          <w:rFonts w:cs="Arial"/>
          <w:b/>
          <w:bCs/>
          <w:iCs/>
          <w:lang w:val="pl"/>
        </w:rPr>
        <w:t>Jedlicze</w:t>
      </w:r>
      <w:r w:rsidRPr="00B66276">
        <w:rPr>
          <w:rFonts w:cs="Arial"/>
          <w:iCs/>
          <w:lang w:val="pl"/>
        </w:rPr>
        <w:t xml:space="preserve">: </w:t>
      </w:r>
      <w:hyperlink r:id="rId12" w:history="1">
        <w:r w:rsidRPr="00B66276">
          <w:rPr>
            <w:rFonts w:cs="Arial"/>
            <w:iCs/>
            <w:lang w:val="pl"/>
          </w:rPr>
          <w:t>janusz.sztaba@orlenoil.pl</w:t>
        </w:r>
      </w:hyperlink>
      <w:r w:rsidRPr="00B66276">
        <w:rPr>
          <w:rFonts w:cs="Arial"/>
          <w:iCs/>
          <w:lang w:val="pl"/>
        </w:rPr>
        <w:t xml:space="preserve"> </w:t>
      </w:r>
    </w:p>
    <w:p w14:paraId="1CA7885F" w14:textId="77777777" w:rsidR="00821BAA" w:rsidRPr="00B66276" w:rsidRDefault="00821BAA">
      <w:pPr>
        <w:numPr>
          <w:ilvl w:val="0"/>
          <w:numId w:val="87"/>
        </w:numPr>
        <w:tabs>
          <w:tab w:val="left" w:pos="993"/>
        </w:tabs>
        <w:suppressAutoHyphens w:val="0"/>
        <w:spacing w:after="0" w:line="240" w:lineRule="auto"/>
        <w:ind w:left="1276" w:hanging="567"/>
        <w:jc w:val="both"/>
        <w:rPr>
          <w:rFonts w:cs="Arial"/>
          <w:iCs/>
          <w:lang w:val="pl"/>
        </w:rPr>
      </w:pPr>
      <w:r w:rsidRPr="00B66276">
        <w:rPr>
          <w:rFonts w:cs="Arial"/>
          <w:b/>
          <w:bCs/>
          <w:iCs/>
          <w:lang w:val="pl"/>
        </w:rPr>
        <w:t>Trzebinia, Kraków</w:t>
      </w:r>
      <w:r w:rsidRPr="00B66276">
        <w:rPr>
          <w:rFonts w:cs="Arial"/>
          <w:iCs/>
          <w:lang w:val="pl"/>
        </w:rPr>
        <w:t xml:space="preserve">: </w:t>
      </w:r>
      <w:hyperlink r:id="rId13" w:history="1">
        <w:r w:rsidRPr="00B66276">
          <w:rPr>
            <w:rFonts w:cs="Arial"/>
            <w:iCs/>
            <w:lang w:val="pl"/>
          </w:rPr>
          <w:t>pawel.zmudzki@orlenoil.pl</w:t>
        </w:r>
      </w:hyperlink>
      <w:r w:rsidRPr="00B66276">
        <w:rPr>
          <w:rFonts w:cs="Arial"/>
          <w:iCs/>
        </w:rPr>
        <w:t xml:space="preserve">. </w:t>
      </w:r>
    </w:p>
    <w:p w14:paraId="6227621A" w14:textId="77777777" w:rsidR="00821BAA" w:rsidRPr="00B66276" w:rsidRDefault="00821BAA" w:rsidP="00821BAA">
      <w:pPr>
        <w:suppressAutoHyphens w:val="0"/>
        <w:spacing w:after="0" w:line="240" w:lineRule="auto"/>
        <w:ind w:left="720"/>
        <w:jc w:val="both"/>
        <w:rPr>
          <w:rFonts w:cs="Arial"/>
          <w:b/>
          <w:bCs/>
          <w:iCs/>
          <w:lang w:val="pl"/>
        </w:rPr>
      </w:pPr>
      <w:r w:rsidRPr="00B66276">
        <w:rPr>
          <w:rFonts w:cs="Arial"/>
          <w:iCs/>
          <w:lang w:val="pl"/>
        </w:rPr>
        <w:t xml:space="preserve">dodatkowo wysyłając do wiadomości informację </w:t>
      </w:r>
      <w:r w:rsidRPr="00B66276">
        <w:rPr>
          <w:rFonts w:cs="Arial"/>
          <w:b/>
          <w:bCs/>
          <w:iCs/>
          <w:lang w:val="pl"/>
        </w:rPr>
        <w:t xml:space="preserve">na adres e-mail Zamawiającego usługę - </w:t>
      </w:r>
      <w:r w:rsidRPr="00B66276">
        <w:rPr>
          <w:rFonts w:cs="Arial"/>
          <w:b/>
          <w:bCs/>
          <w:iCs/>
          <w:u w:val="single"/>
          <w:lang w:val="pl"/>
        </w:rPr>
        <w:t>pod rygorem wstrzymania realizacji prac</w:t>
      </w:r>
      <w:r w:rsidRPr="00B66276">
        <w:rPr>
          <w:rFonts w:cs="Arial"/>
          <w:b/>
          <w:bCs/>
          <w:iCs/>
          <w:lang w:val="pl"/>
        </w:rPr>
        <w:t>.</w:t>
      </w:r>
    </w:p>
    <w:p w14:paraId="1BEB6520" w14:textId="77777777" w:rsidR="00821BAA" w:rsidRPr="00B66276" w:rsidRDefault="00821BAA">
      <w:pPr>
        <w:numPr>
          <w:ilvl w:val="0"/>
          <w:numId w:val="86"/>
        </w:numPr>
        <w:suppressAutoHyphens w:val="0"/>
        <w:spacing w:after="0" w:line="240" w:lineRule="auto"/>
        <w:ind w:left="709" w:hanging="283"/>
        <w:contextualSpacing/>
        <w:jc w:val="both"/>
        <w:rPr>
          <w:rFonts w:cs="Arial"/>
        </w:rPr>
      </w:pPr>
      <w:r w:rsidRPr="00B66276">
        <w:rPr>
          <w:rFonts w:cs="Arial"/>
        </w:rPr>
        <w:t xml:space="preserve">W przypadku realizacji szkolenia BHP w dniu przystąpienia do prac, pracownicy  zatrudnieni na stanowiskach robotniczych zobowiązani są przyjść na szkolenie BHP w kompletnym ubraniu roboczym. </w:t>
      </w:r>
    </w:p>
    <w:p w14:paraId="309342C2" w14:textId="77777777" w:rsidR="00821BAA" w:rsidRPr="00B66276" w:rsidRDefault="00821BAA">
      <w:pPr>
        <w:numPr>
          <w:ilvl w:val="0"/>
          <w:numId w:val="86"/>
        </w:numPr>
        <w:suppressAutoHyphens w:val="0"/>
        <w:spacing w:after="0" w:line="240" w:lineRule="auto"/>
        <w:ind w:left="709" w:hanging="283"/>
        <w:jc w:val="both"/>
        <w:rPr>
          <w:rFonts w:cs="Arial"/>
        </w:rPr>
      </w:pPr>
      <w:r w:rsidRPr="00B66276">
        <w:rPr>
          <w:rFonts w:cs="Arial"/>
          <w:b/>
          <w:bCs/>
        </w:rPr>
        <w:t>Program szkolenia dla Wykonawców i Podwykonawców wykonujących prace na terenie ORLEN OIL*</w:t>
      </w:r>
    </w:p>
    <w:p w14:paraId="1C74E6EB" w14:textId="77777777" w:rsidR="00821BAA" w:rsidRPr="00B66276"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B66276" w14:paraId="2415A8C8" w14:textId="77777777" w:rsidTr="00721DF8">
        <w:trPr>
          <w:trHeight w:val="228"/>
          <w:jc w:val="center"/>
        </w:trPr>
        <w:tc>
          <w:tcPr>
            <w:tcW w:w="511" w:type="dxa"/>
            <w:vAlign w:val="center"/>
          </w:tcPr>
          <w:p w14:paraId="4BCB8210" w14:textId="77777777" w:rsidR="00821BAA" w:rsidRPr="00B66276" w:rsidRDefault="00821BAA" w:rsidP="00821BAA">
            <w:pPr>
              <w:suppressAutoHyphens w:val="0"/>
              <w:spacing w:after="0" w:line="240" w:lineRule="auto"/>
              <w:rPr>
                <w:rFonts w:cs="Arial"/>
                <w:b/>
                <w:bCs/>
              </w:rPr>
            </w:pPr>
            <w:r w:rsidRPr="00B66276">
              <w:rPr>
                <w:rFonts w:cs="Arial"/>
                <w:b/>
                <w:bCs/>
              </w:rPr>
              <w:t>Lp.</w:t>
            </w:r>
          </w:p>
        </w:tc>
        <w:tc>
          <w:tcPr>
            <w:tcW w:w="8070" w:type="dxa"/>
            <w:vAlign w:val="center"/>
          </w:tcPr>
          <w:p w14:paraId="59497E98" w14:textId="77777777" w:rsidR="00821BAA" w:rsidRPr="00B66276" w:rsidRDefault="00821BAA" w:rsidP="00821BAA">
            <w:pPr>
              <w:suppressAutoHyphens w:val="0"/>
              <w:spacing w:after="0" w:line="240" w:lineRule="auto"/>
              <w:jc w:val="center"/>
              <w:rPr>
                <w:rFonts w:cs="Arial"/>
                <w:b/>
                <w:bCs/>
              </w:rPr>
            </w:pPr>
            <w:r w:rsidRPr="00B66276">
              <w:rPr>
                <w:rFonts w:cs="Arial"/>
                <w:b/>
                <w:bCs/>
              </w:rPr>
              <w:t>Tematyka</w:t>
            </w:r>
          </w:p>
        </w:tc>
        <w:tc>
          <w:tcPr>
            <w:tcW w:w="992" w:type="dxa"/>
            <w:vAlign w:val="center"/>
          </w:tcPr>
          <w:p w14:paraId="738A84CD" w14:textId="77777777" w:rsidR="00821BAA" w:rsidRPr="00B66276" w:rsidRDefault="00821BAA" w:rsidP="00821BAA">
            <w:pPr>
              <w:suppressAutoHyphens w:val="0"/>
              <w:spacing w:after="0" w:line="240" w:lineRule="auto"/>
              <w:jc w:val="center"/>
              <w:rPr>
                <w:rFonts w:cs="Arial"/>
                <w:b/>
                <w:bCs/>
              </w:rPr>
            </w:pPr>
            <w:r w:rsidRPr="00B66276">
              <w:rPr>
                <w:rFonts w:cs="Arial"/>
                <w:b/>
                <w:bCs/>
              </w:rPr>
              <w:t>Czas</w:t>
            </w:r>
          </w:p>
        </w:tc>
      </w:tr>
      <w:tr w:rsidR="00821BAA" w:rsidRPr="00B66276" w14:paraId="1D4633C5" w14:textId="77777777" w:rsidTr="00721DF8">
        <w:trPr>
          <w:jc w:val="center"/>
        </w:trPr>
        <w:tc>
          <w:tcPr>
            <w:tcW w:w="511" w:type="dxa"/>
            <w:vAlign w:val="center"/>
          </w:tcPr>
          <w:p w14:paraId="6DF8C151" w14:textId="77777777" w:rsidR="00821BAA" w:rsidRPr="00B66276" w:rsidRDefault="00821BAA" w:rsidP="00821BAA">
            <w:pPr>
              <w:suppressAutoHyphens w:val="0"/>
              <w:spacing w:after="0" w:line="240" w:lineRule="auto"/>
              <w:rPr>
                <w:rFonts w:cs="Arial"/>
                <w:bCs/>
              </w:rPr>
            </w:pPr>
            <w:r w:rsidRPr="00B66276">
              <w:rPr>
                <w:rFonts w:cs="Arial"/>
                <w:bCs/>
              </w:rPr>
              <w:t>1</w:t>
            </w:r>
          </w:p>
        </w:tc>
        <w:tc>
          <w:tcPr>
            <w:tcW w:w="8070" w:type="dxa"/>
          </w:tcPr>
          <w:p w14:paraId="7B1D3742" w14:textId="77777777" w:rsidR="00821BAA" w:rsidRPr="00B66276" w:rsidRDefault="00821BAA" w:rsidP="00821BAA">
            <w:pPr>
              <w:suppressAutoHyphens w:val="0"/>
              <w:spacing w:after="0" w:line="240" w:lineRule="auto"/>
              <w:rPr>
                <w:rFonts w:cs="Arial"/>
                <w:bCs/>
              </w:rPr>
            </w:pPr>
            <w:r w:rsidRPr="00B66276">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2ADDE27A" w14:textId="77777777" w:rsidR="00821BAA" w:rsidRPr="00B66276" w:rsidRDefault="00821BAA" w:rsidP="00821BAA">
            <w:pPr>
              <w:suppressAutoHyphens w:val="0"/>
              <w:spacing w:after="0" w:line="240" w:lineRule="auto"/>
              <w:jc w:val="center"/>
              <w:rPr>
                <w:rFonts w:cs="Arial"/>
                <w:bCs/>
              </w:rPr>
            </w:pPr>
            <w:r w:rsidRPr="00B66276">
              <w:rPr>
                <w:rFonts w:cs="Arial"/>
                <w:bCs/>
              </w:rPr>
              <w:t>20 min</w:t>
            </w:r>
          </w:p>
        </w:tc>
      </w:tr>
      <w:tr w:rsidR="00821BAA" w:rsidRPr="00B66276" w14:paraId="527B9773" w14:textId="77777777" w:rsidTr="00721DF8">
        <w:trPr>
          <w:jc w:val="center"/>
        </w:trPr>
        <w:tc>
          <w:tcPr>
            <w:tcW w:w="511" w:type="dxa"/>
            <w:vAlign w:val="center"/>
          </w:tcPr>
          <w:p w14:paraId="293CD10D" w14:textId="77777777" w:rsidR="00821BAA" w:rsidRPr="00B66276" w:rsidRDefault="00821BAA" w:rsidP="00821BAA">
            <w:pPr>
              <w:suppressAutoHyphens w:val="0"/>
              <w:spacing w:after="0" w:line="240" w:lineRule="auto"/>
              <w:rPr>
                <w:rFonts w:cs="Arial"/>
                <w:bCs/>
              </w:rPr>
            </w:pPr>
            <w:r w:rsidRPr="00B66276">
              <w:rPr>
                <w:rFonts w:cs="Arial"/>
                <w:bCs/>
              </w:rPr>
              <w:t>2</w:t>
            </w:r>
          </w:p>
        </w:tc>
        <w:tc>
          <w:tcPr>
            <w:tcW w:w="8070" w:type="dxa"/>
          </w:tcPr>
          <w:p w14:paraId="1D2CBA50" w14:textId="77777777" w:rsidR="00821BAA" w:rsidRPr="00B66276" w:rsidRDefault="00821BAA" w:rsidP="00821BAA">
            <w:pPr>
              <w:suppressAutoHyphens w:val="0"/>
              <w:spacing w:after="0" w:line="240" w:lineRule="auto"/>
              <w:rPr>
                <w:rFonts w:cs="Arial"/>
                <w:bCs/>
              </w:rPr>
            </w:pPr>
            <w:r w:rsidRPr="00B66276">
              <w:rPr>
                <w:rFonts w:cs="Arial"/>
                <w:bCs/>
              </w:rPr>
              <w:t>Omówienie zasad bezpieczeństwa obowiązujących na terenie zakładu, w tym:</w:t>
            </w:r>
          </w:p>
          <w:p w14:paraId="57F459B1" w14:textId="77777777" w:rsidR="00821BAA" w:rsidRPr="00B66276" w:rsidRDefault="00821BAA">
            <w:pPr>
              <w:numPr>
                <w:ilvl w:val="0"/>
                <w:numId w:val="83"/>
              </w:numPr>
              <w:suppressAutoHyphens w:val="0"/>
              <w:spacing w:after="0" w:line="240" w:lineRule="auto"/>
              <w:rPr>
                <w:rFonts w:cs="Arial"/>
                <w:bCs/>
              </w:rPr>
            </w:pPr>
            <w:r w:rsidRPr="00B66276">
              <w:rPr>
                <w:rFonts w:cs="Arial"/>
                <w:bCs/>
              </w:rPr>
              <w:t>zasad wejścia na teren zakładu pracowników Wykonawcy / Podwykonawcy,</w:t>
            </w:r>
          </w:p>
          <w:p w14:paraId="5421B1D8" w14:textId="77777777" w:rsidR="00821BAA" w:rsidRPr="00B66276" w:rsidRDefault="00821BAA">
            <w:pPr>
              <w:numPr>
                <w:ilvl w:val="0"/>
                <w:numId w:val="83"/>
              </w:numPr>
              <w:suppressAutoHyphens w:val="0"/>
              <w:spacing w:after="0" w:line="240" w:lineRule="auto"/>
              <w:rPr>
                <w:rFonts w:cs="Arial"/>
                <w:bCs/>
              </w:rPr>
            </w:pPr>
            <w:r w:rsidRPr="00B66276">
              <w:rPr>
                <w:rFonts w:cs="Arial"/>
                <w:bCs/>
              </w:rPr>
              <w:t>zasad poruszania się na terenie zakładu,</w:t>
            </w:r>
          </w:p>
          <w:p w14:paraId="2BB07D71" w14:textId="77777777" w:rsidR="00821BAA" w:rsidRPr="00B66276" w:rsidRDefault="00821BAA">
            <w:pPr>
              <w:numPr>
                <w:ilvl w:val="0"/>
                <w:numId w:val="83"/>
              </w:numPr>
              <w:suppressAutoHyphens w:val="0"/>
              <w:spacing w:after="0" w:line="240" w:lineRule="auto"/>
              <w:rPr>
                <w:rFonts w:cs="Arial"/>
                <w:bCs/>
              </w:rPr>
            </w:pPr>
            <w:r w:rsidRPr="00B66276">
              <w:rPr>
                <w:rFonts w:cs="Arial"/>
                <w:bCs/>
              </w:rPr>
              <w:t>zasad wnoszenia sprzętu i urządzeń na teren zakładu,</w:t>
            </w:r>
          </w:p>
          <w:p w14:paraId="2CC926F4" w14:textId="77777777" w:rsidR="00821BAA" w:rsidRPr="00B66276" w:rsidRDefault="00821BAA">
            <w:pPr>
              <w:numPr>
                <w:ilvl w:val="0"/>
                <w:numId w:val="83"/>
              </w:numPr>
              <w:suppressAutoHyphens w:val="0"/>
              <w:spacing w:after="0" w:line="240" w:lineRule="auto"/>
              <w:rPr>
                <w:rFonts w:cs="Arial"/>
                <w:bCs/>
              </w:rPr>
            </w:pPr>
            <w:r w:rsidRPr="00B66276">
              <w:rPr>
                <w:rFonts w:cs="Arial"/>
                <w:bCs/>
              </w:rPr>
              <w:t>zasad używania sprzętu ochrony indywidualnej,</w:t>
            </w:r>
          </w:p>
          <w:p w14:paraId="3BE81C62" w14:textId="77777777" w:rsidR="00821BAA" w:rsidRPr="00B66276" w:rsidRDefault="00821BAA">
            <w:pPr>
              <w:numPr>
                <w:ilvl w:val="0"/>
                <w:numId w:val="83"/>
              </w:numPr>
              <w:suppressAutoHyphens w:val="0"/>
              <w:spacing w:after="0" w:line="240" w:lineRule="auto"/>
              <w:rPr>
                <w:rFonts w:cs="Arial"/>
                <w:bCs/>
              </w:rPr>
            </w:pPr>
            <w:r w:rsidRPr="00B66276">
              <w:rPr>
                <w:rFonts w:cs="Arial"/>
                <w:bCs/>
              </w:rPr>
              <w:t>zachowania czystości i porządku na stanowisku i po zakończonej pracy.</w:t>
            </w:r>
          </w:p>
        </w:tc>
        <w:tc>
          <w:tcPr>
            <w:tcW w:w="992" w:type="dxa"/>
            <w:vAlign w:val="center"/>
          </w:tcPr>
          <w:p w14:paraId="5295A8DA" w14:textId="77777777" w:rsidR="00821BAA" w:rsidRPr="00B66276" w:rsidRDefault="00821BAA" w:rsidP="00821BAA">
            <w:pPr>
              <w:suppressAutoHyphens w:val="0"/>
              <w:spacing w:after="0" w:line="240" w:lineRule="auto"/>
              <w:jc w:val="center"/>
              <w:rPr>
                <w:rFonts w:cs="Arial"/>
                <w:bCs/>
              </w:rPr>
            </w:pPr>
            <w:r w:rsidRPr="00B66276">
              <w:rPr>
                <w:rFonts w:cs="Arial"/>
                <w:bCs/>
              </w:rPr>
              <w:t>20 min</w:t>
            </w:r>
          </w:p>
        </w:tc>
      </w:tr>
      <w:tr w:rsidR="00821BAA" w:rsidRPr="00B66276" w14:paraId="43E60256" w14:textId="77777777" w:rsidTr="00721DF8">
        <w:trPr>
          <w:jc w:val="center"/>
        </w:trPr>
        <w:tc>
          <w:tcPr>
            <w:tcW w:w="511" w:type="dxa"/>
            <w:vAlign w:val="center"/>
          </w:tcPr>
          <w:p w14:paraId="6A6DF1F6" w14:textId="77777777" w:rsidR="00821BAA" w:rsidRPr="00B66276" w:rsidRDefault="00821BAA" w:rsidP="00821BAA">
            <w:pPr>
              <w:suppressAutoHyphens w:val="0"/>
              <w:spacing w:after="0" w:line="240" w:lineRule="auto"/>
              <w:rPr>
                <w:rFonts w:cs="Arial"/>
                <w:bCs/>
              </w:rPr>
            </w:pPr>
            <w:r w:rsidRPr="00B66276">
              <w:rPr>
                <w:rFonts w:cs="Arial"/>
                <w:bCs/>
              </w:rPr>
              <w:t>3</w:t>
            </w:r>
          </w:p>
        </w:tc>
        <w:tc>
          <w:tcPr>
            <w:tcW w:w="8070" w:type="dxa"/>
          </w:tcPr>
          <w:p w14:paraId="16E86CBF" w14:textId="77777777" w:rsidR="00821BAA" w:rsidRPr="00B66276" w:rsidRDefault="00821BAA" w:rsidP="00821BAA">
            <w:pPr>
              <w:suppressAutoHyphens w:val="0"/>
              <w:spacing w:after="0" w:line="240" w:lineRule="auto"/>
              <w:rPr>
                <w:rFonts w:cs="Arial"/>
                <w:bCs/>
              </w:rPr>
            </w:pPr>
            <w:r w:rsidRPr="00B66276">
              <w:rPr>
                <w:rFonts w:cs="Arial"/>
                <w:bCs/>
              </w:rPr>
              <w:t>Omówienie zasad postępowania w razie wypadku w czasie pracy i sytuacjach zagrożeń (pożaru, awarii lub innego miejscowego zagrożenia) w zakładzie.</w:t>
            </w:r>
          </w:p>
        </w:tc>
        <w:tc>
          <w:tcPr>
            <w:tcW w:w="992" w:type="dxa"/>
            <w:vAlign w:val="center"/>
          </w:tcPr>
          <w:p w14:paraId="6DA090F5" w14:textId="77777777" w:rsidR="00821BAA" w:rsidRPr="00B66276" w:rsidRDefault="00821BAA" w:rsidP="00821BAA">
            <w:pPr>
              <w:suppressAutoHyphens w:val="0"/>
              <w:spacing w:after="0" w:line="240" w:lineRule="auto"/>
              <w:jc w:val="center"/>
              <w:rPr>
                <w:rFonts w:cs="Arial"/>
                <w:bCs/>
              </w:rPr>
            </w:pPr>
            <w:r w:rsidRPr="00B66276">
              <w:rPr>
                <w:rFonts w:cs="Arial"/>
                <w:bCs/>
              </w:rPr>
              <w:t>20 min</w:t>
            </w:r>
          </w:p>
        </w:tc>
      </w:tr>
      <w:tr w:rsidR="00821BAA" w:rsidRPr="00B66276" w14:paraId="6CE87563" w14:textId="77777777" w:rsidTr="00721DF8">
        <w:trPr>
          <w:jc w:val="center"/>
        </w:trPr>
        <w:tc>
          <w:tcPr>
            <w:tcW w:w="511" w:type="dxa"/>
            <w:vAlign w:val="center"/>
          </w:tcPr>
          <w:p w14:paraId="69F4767B" w14:textId="77777777" w:rsidR="00821BAA" w:rsidRPr="00B66276" w:rsidRDefault="00821BAA" w:rsidP="00821BAA">
            <w:pPr>
              <w:suppressAutoHyphens w:val="0"/>
              <w:spacing w:after="0" w:line="240" w:lineRule="auto"/>
              <w:rPr>
                <w:rFonts w:cs="Arial"/>
                <w:bCs/>
              </w:rPr>
            </w:pPr>
            <w:r w:rsidRPr="00B66276">
              <w:rPr>
                <w:rFonts w:cs="Arial"/>
                <w:bCs/>
              </w:rPr>
              <w:t>4</w:t>
            </w:r>
          </w:p>
        </w:tc>
        <w:tc>
          <w:tcPr>
            <w:tcW w:w="8070" w:type="dxa"/>
          </w:tcPr>
          <w:p w14:paraId="62723355" w14:textId="77777777" w:rsidR="00821BAA" w:rsidRPr="00B66276" w:rsidRDefault="00821BAA" w:rsidP="00821BAA">
            <w:pPr>
              <w:suppressAutoHyphens w:val="0"/>
              <w:spacing w:after="0" w:line="240" w:lineRule="auto"/>
              <w:rPr>
                <w:rFonts w:cs="Arial"/>
                <w:bCs/>
              </w:rPr>
            </w:pPr>
            <w:r w:rsidRPr="00B66276">
              <w:rPr>
                <w:rFonts w:cs="Arial"/>
                <w:bCs/>
              </w:rPr>
              <w:t>Omówienie zasad ochrony przeciwpożarowej na terenie zakładu.</w:t>
            </w:r>
          </w:p>
        </w:tc>
        <w:tc>
          <w:tcPr>
            <w:tcW w:w="992" w:type="dxa"/>
            <w:vAlign w:val="center"/>
          </w:tcPr>
          <w:p w14:paraId="52283E3C" w14:textId="77777777" w:rsidR="00821BAA" w:rsidRPr="00B66276" w:rsidRDefault="00821BAA" w:rsidP="00821BAA">
            <w:pPr>
              <w:suppressAutoHyphens w:val="0"/>
              <w:spacing w:after="0" w:line="240" w:lineRule="auto"/>
              <w:jc w:val="center"/>
              <w:rPr>
                <w:rFonts w:cs="Arial"/>
                <w:bCs/>
              </w:rPr>
            </w:pPr>
            <w:r w:rsidRPr="00B66276">
              <w:rPr>
                <w:rFonts w:cs="Arial"/>
                <w:bCs/>
              </w:rPr>
              <w:t>20 min</w:t>
            </w:r>
          </w:p>
        </w:tc>
      </w:tr>
      <w:tr w:rsidR="00821BAA" w:rsidRPr="00B66276" w14:paraId="06FB4232" w14:textId="77777777" w:rsidTr="00721DF8">
        <w:trPr>
          <w:jc w:val="center"/>
        </w:trPr>
        <w:tc>
          <w:tcPr>
            <w:tcW w:w="511" w:type="dxa"/>
            <w:vAlign w:val="center"/>
          </w:tcPr>
          <w:p w14:paraId="2CEC3EE4" w14:textId="77777777" w:rsidR="00821BAA" w:rsidRPr="00B66276" w:rsidRDefault="00821BAA" w:rsidP="00821BAA">
            <w:pPr>
              <w:suppressAutoHyphens w:val="0"/>
              <w:spacing w:after="0" w:line="240" w:lineRule="auto"/>
              <w:rPr>
                <w:rFonts w:cs="Arial"/>
                <w:bCs/>
              </w:rPr>
            </w:pPr>
            <w:r w:rsidRPr="00B66276">
              <w:rPr>
                <w:rFonts w:cs="Arial"/>
                <w:bCs/>
              </w:rPr>
              <w:lastRenderedPageBreak/>
              <w:t>5</w:t>
            </w:r>
          </w:p>
        </w:tc>
        <w:tc>
          <w:tcPr>
            <w:tcW w:w="8070" w:type="dxa"/>
          </w:tcPr>
          <w:p w14:paraId="7E358844" w14:textId="77777777" w:rsidR="00821BAA" w:rsidRPr="00B66276" w:rsidRDefault="00821BAA" w:rsidP="00821BAA">
            <w:pPr>
              <w:suppressAutoHyphens w:val="0"/>
              <w:spacing w:after="0" w:line="240" w:lineRule="auto"/>
              <w:rPr>
                <w:rFonts w:cs="Arial"/>
                <w:bCs/>
              </w:rPr>
            </w:pPr>
            <w:r w:rsidRPr="00B66276">
              <w:rPr>
                <w:rFonts w:cs="Arial"/>
                <w:bCs/>
              </w:rPr>
              <w:t>Omówienie nakazów i zakazów obowiązujących na terenie zakładu.</w:t>
            </w:r>
          </w:p>
          <w:p w14:paraId="66B997EE" w14:textId="77777777" w:rsidR="00821BAA" w:rsidRPr="00B66276" w:rsidRDefault="00821BAA" w:rsidP="00821BAA">
            <w:pPr>
              <w:suppressAutoHyphens w:val="0"/>
              <w:spacing w:after="0" w:line="240" w:lineRule="auto"/>
              <w:rPr>
                <w:rFonts w:cs="Arial"/>
                <w:bCs/>
              </w:rPr>
            </w:pPr>
            <w:r w:rsidRPr="00B66276">
              <w:rPr>
                <w:rFonts w:cs="Arial"/>
                <w:bCs/>
              </w:rPr>
              <w:t>Odpowiedzialność za naruszenie przepisów lub zasad bezpieczeństwa i higieny pracy.</w:t>
            </w:r>
          </w:p>
        </w:tc>
        <w:tc>
          <w:tcPr>
            <w:tcW w:w="992" w:type="dxa"/>
            <w:vAlign w:val="center"/>
          </w:tcPr>
          <w:p w14:paraId="79066FC8" w14:textId="77777777" w:rsidR="00821BAA" w:rsidRPr="00B66276" w:rsidRDefault="00821BAA" w:rsidP="00821BAA">
            <w:pPr>
              <w:suppressAutoHyphens w:val="0"/>
              <w:spacing w:after="0" w:line="240" w:lineRule="auto"/>
              <w:jc w:val="center"/>
              <w:rPr>
                <w:rFonts w:cs="Arial"/>
                <w:bCs/>
              </w:rPr>
            </w:pPr>
            <w:r w:rsidRPr="00B66276">
              <w:rPr>
                <w:rFonts w:cs="Arial"/>
                <w:bCs/>
              </w:rPr>
              <w:t>20 min</w:t>
            </w:r>
          </w:p>
        </w:tc>
      </w:tr>
      <w:tr w:rsidR="00821BAA" w:rsidRPr="00B66276" w14:paraId="39858B44" w14:textId="77777777" w:rsidTr="00721DF8">
        <w:trPr>
          <w:jc w:val="center"/>
        </w:trPr>
        <w:tc>
          <w:tcPr>
            <w:tcW w:w="511" w:type="dxa"/>
            <w:vAlign w:val="center"/>
          </w:tcPr>
          <w:p w14:paraId="7027396D" w14:textId="77777777" w:rsidR="00821BAA" w:rsidRPr="00B66276" w:rsidRDefault="00821BAA" w:rsidP="00821BAA">
            <w:pPr>
              <w:suppressAutoHyphens w:val="0"/>
              <w:spacing w:after="0" w:line="240" w:lineRule="auto"/>
              <w:rPr>
                <w:rFonts w:cs="Arial"/>
                <w:bCs/>
              </w:rPr>
            </w:pPr>
            <w:r w:rsidRPr="00B66276">
              <w:rPr>
                <w:rFonts w:cs="Arial"/>
                <w:bCs/>
              </w:rPr>
              <w:t>6</w:t>
            </w:r>
          </w:p>
        </w:tc>
        <w:tc>
          <w:tcPr>
            <w:tcW w:w="8070" w:type="dxa"/>
          </w:tcPr>
          <w:p w14:paraId="2BD2EC75" w14:textId="77777777" w:rsidR="00821BAA" w:rsidRPr="00B66276" w:rsidRDefault="00821BAA" w:rsidP="00821BAA">
            <w:pPr>
              <w:suppressAutoHyphens w:val="0"/>
              <w:spacing w:after="0" w:line="240" w:lineRule="auto"/>
              <w:rPr>
                <w:rFonts w:cs="Arial"/>
                <w:bCs/>
              </w:rPr>
            </w:pPr>
            <w:r w:rsidRPr="00B66276">
              <w:rPr>
                <w:rFonts w:cs="Arial"/>
                <w:bCs/>
              </w:rPr>
              <w:t>Omówienie wymagań dotyczących Zintegrowanego Systemu Zarządzania.</w:t>
            </w:r>
          </w:p>
          <w:p w14:paraId="55C600AC" w14:textId="77777777" w:rsidR="00821BAA" w:rsidRPr="00B66276" w:rsidRDefault="00821BAA" w:rsidP="00821BAA">
            <w:pPr>
              <w:suppressAutoHyphens w:val="0"/>
              <w:spacing w:after="0" w:line="240" w:lineRule="auto"/>
              <w:rPr>
                <w:rFonts w:cs="Arial"/>
                <w:bCs/>
              </w:rPr>
            </w:pPr>
            <w:r w:rsidRPr="00B66276">
              <w:rPr>
                <w:rFonts w:cs="Arial"/>
                <w:bCs/>
              </w:rPr>
              <w:t>Wymagania środowiskowe.</w:t>
            </w:r>
          </w:p>
        </w:tc>
        <w:tc>
          <w:tcPr>
            <w:tcW w:w="992" w:type="dxa"/>
            <w:vAlign w:val="center"/>
          </w:tcPr>
          <w:p w14:paraId="28149ADB" w14:textId="77777777" w:rsidR="00821BAA" w:rsidRPr="00B66276" w:rsidRDefault="00821BAA" w:rsidP="00821BAA">
            <w:pPr>
              <w:suppressAutoHyphens w:val="0"/>
              <w:spacing w:after="0" w:line="240" w:lineRule="auto"/>
              <w:jc w:val="center"/>
              <w:rPr>
                <w:rFonts w:cs="Arial"/>
                <w:bCs/>
              </w:rPr>
            </w:pPr>
            <w:r w:rsidRPr="00B66276">
              <w:rPr>
                <w:rFonts w:cs="Arial"/>
                <w:bCs/>
              </w:rPr>
              <w:t>20 min</w:t>
            </w:r>
          </w:p>
        </w:tc>
      </w:tr>
    </w:tbl>
    <w:p w14:paraId="533C8306" w14:textId="77777777" w:rsidR="00821BAA" w:rsidRPr="00B66276" w:rsidRDefault="00821BAA" w:rsidP="00821BAA">
      <w:pPr>
        <w:suppressAutoHyphens w:val="0"/>
        <w:spacing w:after="160" w:line="259" w:lineRule="auto"/>
        <w:rPr>
          <w:rFonts w:eastAsiaTheme="minorHAnsi" w:cs="Arial"/>
          <w:lang w:eastAsia="en-US"/>
        </w:rPr>
      </w:pPr>
    </w:p>
    <w:p w14:paraId="537B566B" w14:textId="77777777" w:rsidR="00821BAA" w:rsidRPr="00B66276" w:rsidRDefault="00821BAA">
      <w:pPr>
        <w:keepNext/>
        <w:pageBreakBefore/>
        <w:numPr>
          <w:ilvl w:val="1"/>
          <w:numId w:val="80"/>
        </w:numPr>
        <w:suppressAutoHyphens w:val="0"/>
        <w:spacing w:after="240" w:line="240" w:lineRule="auto"/>
        <w:ind w:left="0" w:firstLine="0"/>
        <w:jc w:val="center"/>
        <w:outlineLvl w:val="1"/>
        <w:rPr>
          <w:rFonts w:cs="Arial"/>
          <w:b/>
          <w:iCs/>
        </w:rPr>
      </w:pPr>
      <w:bookmarkStart w:id="123" w:name="_Toc133305875"/>
      <w:r w:rsidRPr="00B66276">
        <w:rPr>
          <w:rFonts w:cs="Arial"/>
          <w:b/>
          <w:iCs/>
        </w:rPr>
        <w:lastRenderedPageBreak/>
        <w:t>ZAŁĄCZNIK NR 4b-2</w:t>
      </w:r>
      <w:r w:rsidRPr="00B66276">
        <w:rPr>
          <w:rFonts w:cs="Arial"/>
          <w:b/>
          <w:iCs/>
        </w:rPr>
        <w:br/>
        <w:t>Wzór zawiadomienia o zdarzeniu wypadkowym</w:t>
      </w:r>
      <w:bookmarkEnd w:id="123"/>
    </w:p>
    <w:p w14:paraId="3DAF2D86" w14:textId="77777777" w:rsidR="00821BAA" w:rsidRPr="00B66276" w:rsidRDefault="00821BAA" w:rsidP="00821BAA">
      <w:pPr>
        <w:suppressAutoHyphens w:val="0"/>
        <w:spacing w:after="0" w:line="240" w:lineRule="auto"/>
        <w:jc w:val="both"/>
        <w:rPr>
          <w:rFonts w:cs="Arial"/>
        </w:rPr>
      </w:pPr>
    </w:p>
    <w:p w14:paraId="047241AE" w14:textId="77777777" w:rsidR="00821BAA" w:rsidRPr="00B66276" w:rsidRDefault="00821BAA" w:rsidP="00821BAA">
      <w:pPr>
        <w:suppressAutoHyphens w:val="0"/>
        <w:spacing w:after="0" w:line="240" w:lineRule="auto"/>
        <w:jc w:val="both"/>
        <w:rPr>
          <w:rFonts w:cs="Arial"/>
          <w:i/>
          <w:iCs/>
        </w:rPr>
      </w:pPr>
      <w:r w:rsidRPr="00B66276">
        <w:rPr>
          <w:rFonts w:cs="Arial"/>
          <w:i/>
          <w:iCs/>
        </w:rPr>
        <w:t xml:space="preserve">…………………………….………….                                                                                                                    …………………………..   </w:t>
      </w:r>
    </w:p>
    <w:p w14:paraId="2E4E5514" w14:textId="77777777" w:rsidR="00821BAA" w:rsidRPr="00B66276" w:rsidRDefault="00821BAA" w:rsidP="00821BAA">
      <w:pPr>
        <w:suppressAutoHyphens w:val="0"/>
        <w:spacing w:after="0" w:line="240" w:lineRule="auto"/>
        <w:rPr>
          <w:rFonts w:cs="Arial"/>
          <w:i/>
          <w:iCs/>
        </w:rPr>
      </w:pPr>
      <w:r w:rsidRPr="00B66276">
        <w:rPr>
          <w:rFonts w:cs="Arial"/>
          <w:i/>
          <w:iCs/>
        </w:rPr>
        <w:t xml:space="preserve">    nazwisko i imię Zgłaszającego                                                                                                                                                     miejscowość  i data</w:t>
      </w:r>
    </w:p>
    <w:p w14:paraId="0E22A1D5" w14:textId="77777777" w:rsidR="00821BAA" w:rsidRPr="00B66276" w:rsidRDefault="00821BAA" w:rsidP="00821BAA">
      <w:pPr>
        <w:suppressAutoHyphens w:val="0"/>
        <w:spacing w:after="0" w:line="240" w:lineRule="auto"/>
        <w:rPr>
          <w:rFonts w:cs="Arial"/>
          <w:i/>
          <w:iCs/>
        </w:rPr>
      </w:pPr>
      <w:r w:rsidRPr="00B66276">
        <w:rPr>
          <w:rFonts w:cs="Arial"/>
          <w:i/>
          <w:iCs/>
        </w:rPr>
        <w:t xml:space="preserve">                                                                                            </w:t>
      </w:r>
    </w:p>
    <w:p w14:paraId="61A71961" w14:textId="77777777" w:rsidR="00821BAA" w:rsidRPr="00B66276" w:rsidRDefault="00821BAA" w:rsidP="00821BAA">
      <w:pPr>
        <w:suppressAutoHyphens w:val="0"/>
        <w:spacing w:after="0" w:line="240" w:lineRule="auto"/>
        <w:jc w:val="both"/>
        <w:rPr>
          <w:rFonts w:cs="Arial"/>
          <w:i/>
          <w:iCs/>
        </w:rPr>
      </w:pPr>
    </w:p>
    <w:p w14:paraId="6285967F" w14:textId="77777777" w:rsidR="00821BAA" w:rsidRPr="00B66276" w:rsidRDefault="00821BAA" w:rsidP="00821BAA">
      <w:pPr>
        <w:suppressAutoHyphens w:val="0"/>
        <w:spacing w:after="0" w:line="240" w:lineRule="auto"/>
        <w:jc w:val="both"/>
        <w:rPr>
          <w:rFonts w:cs="Arial"/>
          <w:i/>
          <w:iCs/>
        </w:rPr>
      </w:pPr>
      <w:r w:rsidRPr="00B66276">
        <w:rPr>
          <w:rFonts w:cs="Arial"/>
          <w:i/>
          <w:iCs/>
        </w:rPr>
        <w:t>………………………………..………….</w:t>
      </w:r>
    </w:p>
    <w:p w14:paraId="39EB746F" w14:textId="77777777" w:rsidR="00821BAA" w:rsidRPr="00B66276" w:rsidRDefault="00821BAA" w:rsidP="00821BAA">
      <w:pPr>
        <w:suppressAutoHyphens w:val="0"/>
        <w:spacing w:after="0" w:line="240" w:lineRule="auto"/>
        <w:jc w:val="both"/>
        <w:rPr>
          <w:rFonts w:cs="Arial"/>
          <w:i/>
          <w:iCs/>
        </w:rPr>
      </w:pPr>
      <w:r w:rsidRPr="00B66276">
        <w:rPr>
          <w:rFonts w:cs="Arial"/>
          <w:i/>
          <w:iCs/>
        </w:rPr>
        <w:t xml:space="preserve">          miejsce pracy</w:t>
      </w:r>
    </w:p>
    <w:p w14:paraId="18DE8830" w14:textId="77777777" w:rsidR="00821BAA" w:rsidRPr="00B66276" w:rsidRDefault="00821BAA" w:rsidP="00821BAA">
      <w:pPr>
        <w:suppressAutoHyphens w:val="0"/>
        <w:spacing w:after="0" w:line="240" w:lineRule="auto"/>
        <w:jc w:val="both"/>
        <w:rPr>
          <w:rFonts w:cs="Arial"/>
          <w:i/>
          <w:iCs/>
        </w:rPr>
      </w:pPr>
    </w:p>
    <w:p w14:paraId="2C1B6651" w14:textId="77777777" w:rsidR="00821BAA" w:rsidRPr="00B66276" w:rsidRDefault="00821BAA" w:rsidP="00821BAA">
      <w:pPr>
        <w:suppressAutoHyphens w:val="0"/>
        <w:spacing w:after="0" w:line="240" w:lineRule="auto"/>
        <w:jc w:val="both"/>
        <w:rPr>
          <w:rFonts w:cs="Arial"/>
          <w:i/>
          <w:iCs/>
        </w:rPr>
      </w:pPr>
    </w:p>
    <w:p w14:paraId="3230F2D7" w14:textId="77777777" w:rsidR="00821BAA" w:rsidRPr="00B66276" w:rsidRDefault="00821BAA" w:rsidP="00821BAA">
      <w:pPr>
        <w:suppressAutoHyphens w:val="0"/>
        <w:spacing w:after="0" w:line="240" w:lineRule="auto"/>
        <w:jc w:val="both"/>
        <w:rPr>
          <w:rFonts w:cs="Arial"/>
          <w:i/>
          <w:iCs/>
        </w:rPr>
      </w:pPr>
      <w:r w:rsidRPr="00B66276">
        <w:rPr>
          <w:rFonts w:cs="Arial"/>
          <w:i/>
          <w:iCs/>
        </w:rPr>
        <w:t>………………………………..………….</w:t>
      </w:r>
    </w:p>
    <w:p w14:paraId="1AE0EB8A" w14:textId="77777777" w:rsidR="00821BAA" w:rsidRPr="00B66276" w:rsidRDefault="00821BAA" w:rsidP="00821BAA">
      <w:pPr>
        <w:suppressAutoHyphens w:val="0"/>
        <w:spacing w:after="0" w:line="240" w:lineRule="auto"/>
        <w:jc w:val="both"/>
        <w:rPr>
          <w:rFonts w:cs="Arial"/>
          <w:i/>
          <w:iCs/>
        </w:rPr>
      </w:pPr>
      <w:r w:rsidRPr="00B66276">
        <w:rPr>
          <w:rFonts w:cs="Arial"/>
          <w:i/>
          <w:iCs/>
        </w:rPr>
        <w:t xml:space="preserve">       stanowisko służbowe</w:t>
      </w:r>
    </w:p>
    <w:p w14:paraId="41B8C0E9" w14:textId="77777777" w:rsidR="00821BAA" w:rsidRPr="00B66276" w:rsidRDefault="00821BAA" w:rsidP="00821BAA">
      <w:pPr>
        <w:suppressAutoHyphens w:val="0"/>
        <w:spacing w:after="0" w:line="240" w:lineRule="auto"/>
        <w:jc w:val="both"/>
        <w:rPr>
          <w:rFonts w:cs="Arial"/>
          <w:i/>
          <w:iCs/>
        </w:rPr>
      </w:pPr>
    </w:p>
    <w:p w14:paraId="67CD71D3" w14:textId="77777777" w:rsidR="00821BAA" w:rsidRPr="00B66276" w:rsidRDefault="00821BAA" w:rsidP="00821BAA">
      <w:pPr>
        <w:suppressAutoHyphens w:val="0"/>
        <w:spacing w:after="0" w:line="240" w:lineRule="auto"/>
        <w:jc w:val="both"/>
        <w:rPr>
          <w:rFonts w:cs="Arial"/>
        </w:rPr>
      </w:pPr>
    </w:p>
    <w:p w14:paraId="4F949AEC" w14:textId="77777777" w:rsidR="00821BAA" w:rsidRPr="00B66276" w:rsidRDefault="00821BAA" w:rsidP="00821BAA">
      <w:pPr>
        <w:suppressAutoHyphens w:val="0"/>
        <w:spacing w:after="0" w:line="240" w:lineRule="auto"/>
        <w:jc w:val="both"/>
        <w:rPr>
          <w:rFonts w:cs="Arial"/>
        </w:rPr>
      </w:pPr>
    </w:p>
    <w:p w14:paraId="13081F76" w14:textId="77777777" w:rsidR="00821BAA" w:rsidRPr="00B66276" w:rsidRDefault="00821BAA" w:rsidP="00821BAA">
      <w:pPr>
        <w:suppressAutoHyphens w:val="0"/>
        <w:spacing w:after="0" w:line="240" w:lineRule="auto"/>
        <w:jc w:val="center"/>
        <w:rPr>
          <w:rFonts w:cs="Arial"/>
          <w:b/>
        </w:rPr>
      </w:pPr>
      <w:r w:rsidRPr="00B66276">
        <w:rPr>
          <w:rFonts w:cs="Arial"/>
          <w:b/>
        </w:rPr>
        <w:t>Zawiadomienie o zdarzeniu wypadkowym przy pracy Wykonawcy/Podwykonawcy</w:t>
      </w:r>
    </w:p>
    <w:p w14:paraId="39ABAF89" w14:textId="77777777" w:rsidR="00821BAA" w:rsidRPr="00B66276" w:rsidRDefault="00821BAA" w:rsidP="00821BAA">
      <w:pPr>
        <w:suppressAutoHyphens w:val="0"/>
        <w:spacing w:after="0" w:line="240" w:lineRule="auto"/>
        <w:jc w:val="both"/>
        <w:rPr>
          <w:rFonts w:cs="Arial"/>
          <w:b/>
        </w:rPr>
      </w:pPr>
    </w:p>
    <w:p w14:paraId="0A79E10E" w14:textId="77777777" w:rsidR="00821BAA" w:rsidRPr="00B66276" w:rsidRDefault="00821BAA" w:rsidP="00821BAA">
      <w:pPr>
        <w:suppressAutoHyphens w:val="0"/>
        <w:spacing w:after="0" w:line="240" w:lineRule="auto"/>
        <w:jc w:val="both"/>
        <w:rPr>
          <w:rFonts w:cs="Arial"/>
          <w:b/>
        </w:rPr>
      </w:pPr>
    </w:p>
    <w:p w14:paraId="00BB981A" w14:textId="77777777" w:rsidR="00821BAA" w:rsidRPr="00B66276" w:rsidRDefault="00821BAA">
      <w:pPr>
        <w:numPr>
          <w:ilvl w:val="0"/>
          <w:numId w:val="60"/>
        </w:numPr>
        <w:suppressAutoHyphens w:val="0"/>
        <w:spacing w:after="0" w:line="360" w:lineRule="auto"/>
        <w:ind w:left="714" w:hanging="357"/>
        <w:rPr>
          <w:rFonts w:cs="Arial"/>
        </w:rPr>
      </w:pPr>
      <w:r w:rsidRPr="00B66276">
        <w:rPr>
          <w:rFonts w:cs="Arial"/>
        </w:rPr>
        <w:t>Imię i nazwisko osoby poszkodowanej…………………….…………………………………………</w:t>
      </w:r>
    </w:p>
    <w:p w14:paraId="37C6D1E5" w14:textId="77777777" w:rsidR="00821BAA" w:rsidRPr="00B66276" w:rsidRDefault="00821BAA">
      <w:pPr>
        <w:numPr>
          <w:ilvl w:val="0"/>
          <w:numId w:val="60"/>
        </w:numPr>
        <w:suppressAutoHyphens w:val="0"/>
        <w:spacing w:after="0" w:line="360" w:lineRule="auto"/>
        <w:ind w:left="714" w:hanging="357"/>
        <w:rPr>
          <w:rFonts w:cs="Arial"/>
        </w:rPr>
      </w:pPr>
      <w:r w:rsidRPr="00B66276">
        <w:rPr>
          <w:rFonts w:cs="Arial"/>
        </w:rPr>
        <w:t>Nazwa Wykonawcy/Podwykonawcy ……..…………………………….……………………………………...………………..</w:t>
      </w:r>
    </w:p>
    <w:p w14:paraId="616F1DB9" w14:textId="77777777" w:rsidR="00821BAA" w:rsidRPr="00B66276" w:rsidRDefault="00821BAA">
      <w:pPr>
        <w:numPr>
          <w:ilvl w:val="0"/>
          <w:numId w:val="60"/>
        </w:numPr>
        <w:suppressAutoHyphens w:val="0"/>
        <w:spacing w:after="0" w:line="360" w:lineRule="auto"/>
        <w:ind w:left="714" w:hanging="357"/>
        <w:rPr>
          <w:rFonts w:cs="Arial"/>
        </w:rPr>
      </w:pPr>
      <w:r w:rsidRPr="00B66276">
        <w:rPr>
          <w:rFonts w:cs="Arial"/>
        </w:rPr>
        <w:t>Data i godzina zdarzenia …………………………………………........………..……</w:t>
      </w:r>
    </w:p>
    <w:p w14:paraId="7ED43E36" w14:textId="77777777" w:rsidR="00821BAA" w:rsidRPr="00B66276" w:rsidRDefault="00821BAA">
      <w:pPr>
        <w:numPr>
          <w:ilvl w:val="0"/>
          <w:numId w:val="60"/>
        </w:numPr>
        <w:suppressAutoHyphens w:val="0"/>
        <w:spacing w:after="0" w:line="360" w:lineRule="auto"/>
        <w:ind w:left="714" w:hanging="357"/>
        <w:rPr>
          <w:rFonts w:cs="Arial"/>
        </w:rPr>
      </w:pPr>
      <w:r w:rsidRPr="00B66276">
        <w:rPr>
          <w:rFonts w:cs="Arial"/>
        </w:rPr>
        <w:t>Miejsce zdarzenia ………………………………………………………..……………</w:t>
      </w:r>
    </w:p>
    <w:p w14:paraId="2F638F0F" w14:textId="77777777" w:rsidR="00821BAA" w:rsidRPr="00B66276" w:rsidRDefault="00821BAA">
      <w:pPr>
        <w:numPr>
          <w:ilvl w:val="0"/>
          <w:numId w:val="60"/>
        </w:numPr>
        <w:suppressAutoHyphens w:val="0"/>
        <w:spacing w:after="0" w:line="360" w:lineRule="auto"/>
        <w:ind w:left="714" w:hanging="357"/>
        <w:rPr>
          <w:rFonts w:cs="Arial"/>
        </w:rPr>
      </w:pPr>
      <w:r w:rsidRPr="00B66276">
        <w:rPr>
          <w:rFonts w:cs="Arial"/>
        </w:rPr>
        <w:t>Rodzaj zdarzenia:  wypadek przy pracy / zdarzenie potencjalnie wypadkowe</w:t>
      </w:r>
      <w:r w:rsidRPr="00B66276">
        <w:rPr>
          <w:rFonts w:eastAsia="Calibri" w:cs="Arial"/>
          <w:b/>
          <w:lang w:eastAsia="en-US"/>
        </w:rPr>
        <w:t>*</w:t>
      </w:r>
    </w:p>
    <w:p w14:paraId="19740C97" w14:textId="77777777" w:rsidR="00821BAA" w:rsidRPr="00B66276" w:rsidRDefault="00821BAA">
      <w:pPr>
        <w:numPr>
          <w:ilvl w:val="0"/>
          <w:numId w:val="60"/>
        </w:numPr>
        <w:suppressAutoHyphens w:val="0"/>
        <w:spacing w:after="0" w:line="360" w:lineRule="auto"/>
        <w:ind w:left="714" w:hanging="357"/>
        <w:rPr>
          <w:rFonts w:cs="Arial"/>
        </w:rPr>
      </w:pPr>
      <w:r w:rsidRPr="00B66276">
        <w:rPr>
          <w:rFonts w:cs="Arial"/>
        </w:rPr>
        <w:t>Skutki zdarzenia ………………………………………………………………………</w:t>
      </w:r>
    </w:p>
    <w:p w14:paraId="1413C40A" w14:textId="77777777" w:rsidR="00821BAA" w:rsidRPr="00B66276" w:rsidRDefault="00821BAA" w:rsidP="00821BAA">
      <w:pPr>
        <w:suppressAutoHyphens w:val="0"/>
        <w:spacing w:after="0" w:line="240" w:lineRule="auto"/>
        <w:ind w:left="360"/>
        <w:rPr>
          <w:rFonts w:cs="Arial"/>
        </w:rPr>
      </w:pPr>
      <w:r w:rsidRPr="00B66276">
        <w:rPr>
          <w:rFonts w:cs="Arial"/>
        </w:rPr>
        <w:t>………………………………………………………………………………………………………………….</w:t>
      </w:r>
    </w:p>
    <w:p w14:paraId="55547C89" w14:textId="77777777" w:rsidR="00821BAA" w:rsidRPr="00B66276" w:rsidRDefault="00821BAA">
      <w:pPr>
        <w:numPr>
          <w:ilvl w:val="0"/>
          <w:numId w:val="60"/>
        </w:numPr>
        <w:suppressAutoHyphens w:val="0"/>
        <w:spacing w:after="0" w:line="360" w:lineRule="auto"/>
        <w:rPr>
          <w:rFonts w:cs="Arial"/>
        </w:rPr>
      </w:pPr>
      <w:r w:rsidRPr="00B66276">
        <w:rPr>
          <w:rFonts w:cs="Arial"/>
        </w:rPr>
        <w:t xml:space="preserve">Świadkowie zdarzenia </w:t>
      </w:r>
      <w:r w:rsidRPr="00B66276">
        <w:rPr>
          <w:rFonts w:cs="Arial"/>
          <w:i/>
        </w:rPr>
        <w:t>(imię i nazwisko)</w:t>
      </w:r>
    </w:p>
    <w:p w14:paraId="253A89DC" w14:textId="77777777" w:rsidR="00821BAA" w:rsidRPr="00B66276" w:rsidRDefault="00821BAA">
      <w:pPr>
        <w:numPr>
          <w:ilvl w:val="0"/>
          <w:numId w:val="61"/>
        </w:numPr>
        <w:suppressAutoHyphens w:val="0"/>
        <w:spacing w:after="0" w:line="360" w:lineRule="auto"/>
        <w:rPr>
          <w:rFonts w:cs="Arial"/>
        </w:rPr>
      </w:pPr>
      <w:r w:rsidRPr="00B66276">
        <w:rPr>
          <w:rFonts w:cs="Arial"/>
        </w:rPr>
        <w:t>……………………………………………………………………………………………………………..</w:t>
      </w:r>
    </w:p>
    <w:p w14:paraId="51C77A96" w14:textId="77777777" w:rsidR="00821BAA" w:rsidRPr="00B66276" w:rsidRDefault="00821BAA" w:rsidP="00821BAA">
      <w:pPr>
        <w:suppressAutoHyphens w:val="0"/>
        <w:spacing w:after="0" w:line="360" w:lineRule="auto"/>
        <w:ind w:left="360"/>
        <w:rPr>
          <w:rFonts w:cs="Arial"/>
        </w:rPr>
      </w:pPr>
      <w:r w:rsidRPr="00B66276">
        <w:rPr>
          <w:rFonts w:cs="Arial"/>
        </w:rPr>
        <w:t>b)  …………………………………………..…………………………………………….……………………</w:t>
      </w:r>
    </w:p>
    <w:p w14:paraId="6CB6B923" w14:textId="77777777" w:rsidR="00821BAA" w:rsidRPr="00B66276" w:rsidRDefault="00821BAA">
      <w:pPr>
        <w:numPr>
          <w:ilvl w:val="0"/>
          <w:numId w:val="60"/>
        </w:numPr>
        <w:suppressAutoHyphens w:val="0"/>
        <w:spacing w:after="0" w:line="360" w:lineRule="auto"/>
        <w:rPr>
          <w:rFonts w:cs="Arial"/>
        </w:rPr>
      </w:pPr>
      <w:r w:rsidRPr="00B66276">
        <w:rPr>
          <w:rFonts w:cs="Arial"/>
        </w:rPr>
        <w:t>Opis zdarzenia :</w:t>
      </w:r>
    </w:p>
    <w:p w14:paraId="38E95C17" w14:textId="77777777" w:rsidR="00821BAA" w:rsidRPr="00B66276" w:rsidRDefault="00821BAA" w:rsidP="00821BAA">
      <w:pPr>
        <w:suppressAutoHyphens w:val="0"/>
        <w:spacing w:after="0" w:line="360" w:lineRule="auto"/>
        <w:ind w:left="360"/>
        <w:rPr>
          <w:rFonts w:cs="Arial"/>
        </w:rPr>
      </w:pPr>
      <w:r w:rsidRPr="00B66276">
        <w:rPr>
          <w:rFonts w:cs="Arial"/>
        </w:rPr>
        <w:t>…………………………………………………………………………………………………...……………</w:t>
      </w:r>
    </w:p>
    <w:p w14:paraId="6B7EB93E" w14:textId="77777777" w:rsidR="00821BAA" w:rsidRPr="00B66276" w:rsidRDefault="00821BAA" w:rsidP="00821BAA">
      <w:pPr>
        <w:suppressAutoHyphens w:val="0"/>
        <w:spacing w:after="0" w:line="360" w:lineRule="auto"/>
        <w:ind w:left="360"/>
        <w:rPr>
          <w:rFonts w:cs="Arial"/>
        </w:rPr>
      </w:pPr>
      <w:r w:rsidRPr="00B66276">
        <w:rPr>
          <w:rFonts w:cs="Arial"/>
        </w:rPr>
        <w:t>………………………………………………………………………………………………………………………………………………………</w:t>
      </w:r>
    </w:p>
    <w:p w14:paraId="77956606" w14:textId="77777777" w:rsidR="00821BAA" w:rsidRPr="00B66276" w:rsidRDefault="00821BAA" w:rsidP="00A95B01">
      <w:pPr>
        <w:suppressAutoHyphens w:val="0"/>
        <w:spacing w:after="0" w:line="360" w:lineRule="auto"/>
        <w:ind w:left="360"/>
        <w:rPr>
          <w:rFonts w:cs="Arial"/>
        </w:rPr>
      </w:pPr>
      <w:r w:rsidRPr="00B66276">
        <w:rPr>
          <w:rFonts w:cs="Arial"/>
        </w:rPr>
        <w:t>…………………………………………………………………………………………………...…………..…</w:t>
      </w:r>
    </w:p>
    <w:p w14:paraId="3977E09A" w14:textId="77777777" w:rsidR="00821BAA" w:rsidRPr="00B66276" w:rsidRDefault="00821BAA" w:rsidP="00821BAA">
      <w:pPr>
        <w:suppressAutoHyphens w:val="0"/>
        <w:spacing w:after="0" w:line="360" w:lineRule="auto"/>
        <w:ind w:left="360"/>
        <w:rPr>
          <w:rFonts w:cs="Arial"/>
        </w:rPr>
      </w:pPr>
      <w:r w:rsidRPr="00B66276">
        <w:rPr>
          <w:rFonts w:cs="Arial"/>
        </w:rPr>
        <w:t>………………………………………………………………………………………………………………….…………………………………...……………………………………………………………………………………………………………………………………………………..………………………………………………………………………………………………………………………………………………………</w:t>
      </w:r>
    </w:p>
    <w:p w14:paraId="46F0477E" w14:textId="77777777" w:rsidR="00821BAA" w:rsidRPr="00B66276" w:rsidRDefault="00821BAA" w:rsidP="00821BAA">
      <w:pPr>
        <w:suppressAutoHyphens w:val="0"/>
        <w:spacing w:after="0" w:line="240" w:lineRule="auto"/>
        <w:ind w:left="360"/>
        <w:jc w:val="both"/>
        <w:rPr>
          <w:rFonts w:cs="Arial"/>
        </w:rPr>
      </w:pPr>
    </w:p>
    <w:p w14:paraId="0AF3748F" w14:textId="77777777" w:rsidR="00821BAA" w:rsidRPr="00B66276" w:rsidRDefault="00821BAA" w:rsidP="00821BAA">
      <w:pPr>
        <w:suppressAutoHyphens w:val="0"/>
        <w:spacing w:after="0" w:line="240" w:lineRule="auto"/>
        <w:ind w:left="360"/>
        <w:jc w:val="both"/>
        <w:rPr>
          <w:rFonts w:cs="Arial"/>
        </w:rPr>
      </w:pPr>
      <w:r w:rsidRPr="00B66276">
        <w:rPr>
          <w:rFonts w:cs="Arial"/>
        </w:rPr>
        <w:t>…….………………………………..</w:t>
      </w:r>
      <w:r w:rsidRPr="00B66276">
        <w:rPr>
          <w:rFonts w:cs="Arial"/>
        </w:rPr>
        <w:tab/>
        <w:t xml:space="preserve">             </w:t>
      </w:r>
      <w:r w:rsidRPr="00B66276">
        <w:rPr>
          <w:rFonts w:cs="Arial"/>
        </w:rPr>
        <w:tab/>
        <w:t xml:space="preserve">                                                     …..…………………….……………………..</w:t>
      </w:r>
    </w:p>
    <w:p w14:paraId="38CB45E0" w14:textId="77777777" w:rsidR="00821BAA" w:rsidRPr="00B66276" w:rsidRDefault="00821BAA" w:rsidP="00821BAA">
      <w:pPr>
        <w:suppressAutoHyphens w:val="0"/>
        <w:spacing w:after="0" w:line="240" w:lineRule="auto"/>
        <w:ind w:left="357"/>
        <w:jc w:val="both"/>
        <w:rPr>
          <w:rFonts w:cs="Arial"/>
          <w:i/>
          <w:iCs/>
        </w:rPr>
      </w:pPr>
      <w:r w:rsidRPr="00B66276">
        <w:rPr>
          <w:rFonts w:cs="Arial"/>
          <w:i/>
          <w:iCs/>
        </w:rPr>
        <w:t>podpis Zgłaszającego</w:t>
      </w:r>
      <w:r w:rsidRPr="00B66276">
        <w:rPr>
          <w:rFonts w:cs="Arial"/>
          <w:i/>
          <w:iCs/>
        </w:rPr>
        <w:tab/>
      </w:r>
      <w:r w:rsidRPr="00B66276">
        <w:rPr>
          <w:rFonts w:cs="Arial"/>
          <w:i/>
          <w:iCs/>
        </w:rPr>
        <w:tab/>
      </w:r>
      <w:r w:rsidRPr="00B66276">
        <w:rPr>
          <w:rFonts w:cs="Arial"/>
          <w:i/>
          <w:iCs/>
        </w:rPr>
        <w:tab/>
        <w:t xml:space="preserve">                                                          imię i nazwisko, podpis Wykonawcy/Podwykonawcy</w:t>
      </w:r>
    </w:p>
    <w:p w14:paraId="6944777E" w14:textId="77777777" w:rsidR="00821BAA" w:rsidRPr="00B66276" w:rsidRDefault="00821BAA" w:rsidP="00821BAA">
      <w:pPr>
        <w:suppressAutoHyphens w:val="0"/>
        <w:spacing w:after="0" w:line="240" w:lineRule="auto"/>
        <w:ind w:left="357"/>
        <w:jc w:val="right"/>
        <w:rPr>
          <w:rFonts w:cs="Arial"/>
          <w:i/>
          <w:iCs/>
        </w:rPr>
      </w:pPr>
      <w:r w:rsidRPr="00B66276">
        <w:rPr>
          <w:rFonts w:cs="Arial"/>
          <w:i/>
          <w:iCs/>
        </w:rPr>
        <w:t>(osoby reprezentującej)</w:t>
      </w:r>
    </w:p>
    <w:p w14:paraId="02A903CE" w14:textId="77777777" w:rsidR="00821BAA" w:rsidRPr="00B66276" w:rsidRDefault="00821BAA" w:rsidP="00821BAA">
      <w:pPr>
        <w:suppressAutoHyphens w:val="0"/>
        <w:spacing w:after="0" w:line="240" w:lineRule="auto"/>
        <w:ind w:left="357"/>
        <w:jc w:val="both"/>
        <w:rPr>
          <w:rFonts w:cs="Arial"/>
          <w:i/>
          <w:iCs/>
        </w:rPr>
      </w:pPr>
      <w:r w:rsidRPr="00B66276">
        <w:rPr>
          <w:rFonts w:cs="Arial"/>
          <w:i/>
          <w:iCs/>
        </w:rPr>
        <w:t xml:space="preserve">    </w:t>
      </w:r>
    </w:p>
    <w:p w14:paraId="29039FF3" w14:textId="77777777" w:rsidR="00821BAA" w:rsidRPr="00B66276" w:rsidRDefault="00821BAA" w:rsidP="00821BAA">
      <w:pPr>
        <w:suppressAutoHyphens w:val="0"/>
        <w:spacing w:before="120"/>
        <w:jc w:val="both"/>
        <w:rPr>
          <w:rFonts w:eastAsia="Calibri" w:cs="Arial"/>
          <w:iCs/>
          <w:lang w:eastAsia="en-US"/>
        </w:rPr>
      </w:pPr>
      <w:r w:rsidRPr="00B66276">
        <w:rPr>
          <w:rFonts w:cs="Arial"/>
          <w:iCs/>
        </w:rPr>
        <w:t xml:space="preserve">    </w:t>
      </w:r>
      <w:r w:rsidRPr="00B66276">
        <w:rPr>
          <w:rFonts w:eastAsia="Calibri" w:cs="Arial"/>
          <w:iCs/>
          <w:lang w:eastAsia="en-US"/>
        </w:rPr>
        <w:t>* niepotrzebne skreślić</w:t>
      </w:r>
    </w:p>
    <w:p w14:paraId="0B1BE3E8" w14:textId="77777777" w:rsidR="00821BAA" w:rsidRPr="00B66276" w:rsidRDefault="00821BAA">
      <w:pPr>
        <w:keepNext/>
        <w:pageBreakBefore/>
        <w:numPr>
          <w:ilvl w:val="1"/>
          <w:numId w:val="80"/>
        </w:numPr>
        <w:suppressAutoHyphens w:val="0"/>
        <w:spacing w:after="240" w:line="240" w:lineRule="auto"/>
        <w:ind w:left="0" w:firstLine="0"/>
        <w:jc w:val="center"/>
        <w:outlineLvl w:val="1"/>
        <w:rPr>
          <w:rFonts w:cs="Arial"/>
          <w:b/>
          <w:iCs/>
        </w:rPr>
      </w:pPr>
      <w:bookmarkStart w:id="124" w:name="_Toc133305876"/>
      <w:r w:rsidRPr="00B66276">
        <w:rPr>
          <w:rFonts w:cs="Arial"/>
          <w:b/>
          <w:iCs/>
        </w:rPr>
        <w:lastRenderedPageBreak/>
        <w:t>ZAŁĄCZNIK NR 4c</w:t>
      </w:r>
      <w:r w:rsidRPr="00B66276">
        <w:rPr>
          <w:rFonts w:cs="Arial"/>
          <w:b/>
          <w:iCs/>
        </w:rPr>
        <w:br/>
        <w:t>Standard środowiskowy dla Wykonawców i Podwykonawców</w:t>
      </w:r>
      <w:bookmarkEnd w:id="124"/>
    </w:p>
    <w:p w14:paraId="4802EF5B" w14:textId="77777777" w:rsidR="00821BAA" w:rsidRPr="00B66276" w:rsidRDefault="00821BAA">
      <w:pPr>
        <w:numPr>
          <w:ilvl w:val="0"/>
          <w:numId w:val="44"/>
        </w:numPr>
        <w:suppressAutoHyphens w:val="0"/>
        <w:spacing w:after="0" w:line="240" w:lineRule="auto"/>
        <w:ind w:left="426" w:hanging="426"/>
        <w:contextualSpacing/>
        <w:jc w:val="both"/>
        <w:rPr>
          <w:rFonts w:cs="Arial"/>
          <w:b/>
        </w:rPr>
      </w:pPr>
      <w:r w:rsidRPr="00B66276">
        <w:rPr>
          <w:rFonts w:cs="Arial"/>
          <w:b/>
        </w:rPr>
        <w:t>INFORMACJE OGÓLNE</w:t>
      </w:r>
    </w:p>
    <w:p w14:paraId="33A5591D" w14:textId="77777777" w:rsidR="00821BAA" w:rsidRPr="00B66276" w:rsidRDefault="00821BAA" w:rsidP="00821BAA">
      <w:pPr>
        <w:suppressAutoHyphens w:val="0"/>
        <w:spacing w:after="0" w:line="240" w:lineRule="auto"/>
        <w:ind w:left="426"/>
        <w:contextualSpacing/>
        <w:jc w:val="both"/>
        <w:rPr>
          <w:rFonts w:cs="Arial"/>
          <w:bCs/>
        </w:rPr>
      </w:pPr>
      <w:r w:rsidRPr="00B66276">
        <w:rPr>
          <w:rFonts w:eastAsia="Calibri" w:cs="Arial"/>
          <w:bCs/>
          <w:lang w:eastAsia="en-US"/>
        </w:rPr>
        <w:t>ORLEN OIL Sp. z o.o. działa w ramach Grupy Kapitałowej ORLEN.</w:t>
      </w:r>
    </w:p>
    <w:p w14:paraId="69588C51" w14:textId="77777777" w:rsidR="00821BAA" w:rsidRPr="00B66276" w:rsidRDefault="00821BAA" w:rsidP="00821BAA">
      <w:pPr>
        <w:suppressAutoHyphens w:val="0"/>
        <w:spacing w:after="0" w:line="240" w:lineRule="auto"/>
        <w:ind w:left="426"/>
        <w:jc w:val="both"/>
        <w:rPr>
          <w:rFonts w:eastAsia="Calibri" w:cs="Arial"/>
          <w:color w:val="000000"/>
          <w:lang w:eastAsia="en-US"/>
        </w:rPr>
      </w:pPr>
      <w:r w:rsidRPr="00B66276">
        <w:rPr>
          <w:rFonts w:eastAsia="Calibri" w:cs="Arial"/>
          <w:color w:val="000000"/>
          <w:lang w:eastAsia="en-US"/>
        </w:rPr>
        <w:t>ORLEN OIL utrzymuje system zarządzania środowiskowego według normy ISO 14001:2015</w:t>
      </w:r>
      <w:r w:rsidRPr="00B66276">
        <w:rPr>
          <w:rFonts w:eastAsia="Calibri" w:cs="Arial"/>
          <w:lang w:eastAsia="en-US"/>
        </w:rPr>
        <w:t xml:space="preserve">. </w:t>
      </w:r>
      <w:r w:rsidRPr="00B66276">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B66276">
        <w:rPr>
          <w:rFonts w:eastAsia="Calibri" w:cs="Arial"/>
          <w:lang w:eastAsia="en-US"/>
        </w:rPr>
        <w:t xml:space="preserve">racjonalnego gospodarowania zasobami naturalnymi i zapobiegania zanieczyszczeniom środowiska oraz budowania świadomości ekologicznej wśród pracowników </w:t>
      </w:r>
      <w:r w:rsidR="00F26524" w:rsidRPr="00B66276">
        <w:rPr>
          <w:rFonts w:eastAsia="Calibri" w:cs="Arial"/>
          <w:lang w:eastAsia="en-US"/>
        </w:rPr>
        <w:br/>
      </w:r>
      <w:r w:rsidRPr="00B66276">
        <w:rPr>
          <w:rFonts w:eastAsia="Calibri" w:cs="Arial"/>
          <w:lang w:eastAsia="en-US"/>
        </w:rPr>
        <w:t>i kontrahentów</w:t>
      </w:r>
      <w:r w:rsidRPr="00B66276">
        <w:rPr>
          <w:rFonts w:eastAsia="Calibri" w:cs="Arial"/>
          <w:color w:val="000000"/>
          <w:lang w:eastAsia="en-US"/>
        </w:rPr>
        <w:t xml:space="preserve"> oraz do zgodności z wymaganiami prawnymi i innymi do których Spółka się zobowiązała. </w:t>
      </w:r>
    </w:p>
    <w:p w14:paraId="050BF704" w14:textId="77777777" w:rsidR="00821BAA" w:rsidRPr="00B66276" w:rsidRDefault="00821BAA" w:rsidP="00821BAA">
      <w:pPr>
        <w:tabs>
          <w:tab w:val="left" w:pos="284"/>
        </w:tabs>
        <w:suppressAutoHyphens w:val="0"/>
        <w:spacing w:after="0" w:line="240" w:lineRule="auto"/>
        <w:ind w:left="426"/>
        <w:jc w:val="both"/>
        <w:rPr>
          <w:rFonts w:eastAsia="Calibri" w:cs="Arial"/>
          <w:color w:val="000000"/>
          <w:lang w:eastAsia="en-US"/>
        </w:rPr>
      </w:pPr>
      <w:r w:rsidRPr="00B66276">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37100409" w14:textId="77777777" w:rsidR="00821BAA" w:rsidRPr="00B66276" w:rsidRDefault="00821BAA" w:rsidP="00821BAA">
      <w:pPr>
        <w:tabs>
          <w:tab w:val="left" w:pos="284"/>
        </w:tabs>
        <w:suppressAutoHyphens w:val="0"/>
        <w:spacing w:after="0" w:line="240" w:lineRule="auto"/>
        <w:ind w:left="426"/>
        <w:jc w:val="both"/>
        <w:rPr>
          <w:rFonts w:eastAsia="Calibri" w:cs="Arial"/>
          <w:color w:val="000000"/>
          <w:lang w:eastAsia="en-US"/>
        </w:rPr>
      </w:pPr>
      <w:r w:rsidRPr="00B66276">
        <w:rPr>
          <w:rFonts w:eastAsia="Calibri" w:cs="Arial"/>
          <w:color w:val="000000"/>
          <w:lang w:eastAsia="en-US"/>
        </w:rPr>
        <w:t xml:space="preserve">Odpady w Spółce są segregowane, magazynowane i ewidencjonowane zgodnie z wymaganiami prawnymi. </w:t>
      </w:r>
    </w:p>
    <w:p w14:paraId="7C778DDB" w14:textId="77777777" w:rsidR="00821BAA" w:rsidRPr="00B66276" w:rsidRDefault="00821BAA" w:rsidP="00821BAA">
      <w:pPr>
        <w:suppressAutoHyphens w:val="0"/>
        <w:spacing w:after="0" w:line="240" w:lineRule="auto"/>
        <w:ind w:left="425"/>
        <w:jc w:val="both"/>
        <w:rPr>
          <w:rFonts w:eastAsia="Calibri" w:cs="Arial"/>
          <w:lang w:eastAsia="en-US"/>
        </w:rPr>
      </w:pPr>
      <w:r w:rsidRPr="00B66276">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1189FA6E" w14:textId="77777777" w:rsidR="00821BAA" w:rsidRPr="00B66276" w:rsidRDefault="00821BAA" w:rsidP="00821BAA">
      <w:pPr>
        <w:tabs>
          <w:tab w:val="left" w:pos="284"/>
        </w:tabs>
        <w:suppressAutoHyphens w:val="0"/>
        <w:spacing w:after="0" w:line="240" w:lineRule="auto"/>
        <w:ind w:left="426"/>
        <w:jc w:val="both"/>
        <w:rPr>
          <w:rFonts w:eastAsia="Calibri" w:cs="Arial"/>
          <w:lang w:eastAsia="en-US"/>
        </w:rPr>
      </w:pPr>
      <w:r w:rsidRPr="00B66276">
        <w:rPr>
          <w:rFonts w:eastAsia="Calibri" w:cs="Arial"/>
          <w:lang w:eastAsia="en-US"/>
        </w:rPr>
        <w:t xml:space="preserve">Prowadzone są działania prewencyjne mające na celu ograniczanie narażenia na ryzyko fizyczne, chemiczne i ergonomiczne oraz zapobieganie awariom przemysłowym. </w:t>
      </w:r>
    </w:p>
    <w:p w14:paraId="755908C7" w14:textId="77777777" w:rsidR="00821BAA" w:rsidRPr="00B66276" w:rsidRDefault="00821BAA" w:rsidP="00821BAA">
      <w:pPr>
        <w:suppressAutoHyphens w:val="0"/>
        <w:spacing w:after="0" w:line="240" w:lineRule="auto"/>
        <w:ind w:left="425"/>
        <w:jc w:val="both"/>
        <w:rPr>
          <w:rFonts w:eastAsia="Calibri" w:cs="Arial"/>
          <w:lang w:eastAsia="en-US"/>
        </w:rPr>
      </w:pPr>
      <w:r w:rsidRPr="00B66276">
        <w:rPr>
          <w:rFonts w:eastAsia="Calibri" w:cs="Arial"/>
          <w:lang w:eastAsia="en-US"/>
        </w:rPr>
        <w:t xml:space="preserve">System szkoleń i wspierania rozwoju zawodowego ma na celu doskonalenia kwalifikacji </w:t>
      </w:r>
      <w:r w:rsidR="00F26524" w:rsidRPr="00B66276">
        <w:rPr>
          <w:rFonts w:eastAsia="Calibri" w:cs="Arial"/>
          <w:lang w:eastAsia="en-US"/>
        </w:rPr>
        <w:br/>
      </w:r>
      <w:r w:rsidRPr="00B66276">
        <w:rPr>
          <w:rFonts w:eastAsia="Calibri" w:cs="Arial"/>
          <w:lang w:eastAsia="en-US"/>
        </w:rPr>
        <w:t>i świadomości pracowników oraz uwzględniania ich roli i zaangażowania w zakresie jakości, ochrony środowiska i na rzecz poprawy bezpieczeństwa i higieny pracy.</w:t>
      </w:r>
    </w:p>
    <w:p w14:paraId="73B2AAAF" w14:textId="77777777" w:rsidR="00821BAA" w:rsidRPr="00B66276" w:rsidRDefault="00821BAA" w:rsidP="00821BAA">
      <w:pPr>
        <w:tabs>
          <w:tab w:val="left" w:pos="284"/>
        </w:tabs>
        <w:suppressAutoHyphens w:val="0"/>
        <w:spacing w:after="0" w:line="240" w:lineRule="auto"/>
        <w:ind w:left="426"/>
        <w:jc w:val="both"/>
        <w:rPr>
          <w:rFonts w:eastAsia="Calibri" w:cs="Arial"/>
          <w:lang w:eastAsia="en-US"/>
        </w:rPr>
      </w:pPr>
    </w:p>
    <w:p w14:paraId="284AE719" w14:textId="77777777" w:rsidR="00821BAA" w:rsidRPr="00B66276" w:rsidRDefault="00821BAA">
      <w:pPr>
        <w:numPr>
          <w:ilvl w:val="0"/>
          <w:numId w:val="44"/>
        </w:numPr>
        <w:suppressAutoHyphens w:val="0"/>
        <w:spacing w:after="0" w:line="240" w:lineRule="auto"/>
        <w:ind w:left="426" w:hanging="426"/>
        <w:contextualSpacing/>
        <w:jc w:val="both"/>
        <w:rPr>
          <w:rFonts w:cs="Arial"/>
          <w:b/>
        </w:rPr>
      </w:pPr>
      <w:r w:rsidRPr="00B66276">
        <w:rPr>
          <w:rFonts w:cs="Arial"/>
          <w:b/>
        </w:rPr>
        <w:t>WYKONAWCY I PODWYKONAWCY</w:t>
      </w:r>
    </w:p>
    <w:p w14:paraId="5C9076BB" w14:textId="77777777" w:rsidR="00821BAA" w:rsidRPr="00B66276"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66276">
        <w:rPr>
          <w:rFonts w:cs="Arial"/>
        </w:rPr>
        <w:t>Prace wykonywane przez Wykonawców/Podwykonawców na terenie ORLEN OIL mogą wpływać na środowisko naturalne m.in. poprzez:</w:t>
      </w:r>
    </w:p>
    <w:p w14:paraId="2D27DD2B" w14:textId="77777777" w:rsidR="00821BAA" w:rsidRPr="00B66276" w:rsidRDefault="00821BAA">
      <w:pPr>
        <w:numPr>
          <w:ilvl w:val="1"/>
          <w:numId w:val="43"/>
        </w:numPr>
        <w:tabs>
          <w:tab w:val="left" w:pos="567"/>
          <w:tab w:val="left" w:pos="1416"/>
        </w:tabs>
        <w:suppressAutoHyphens w:val="0"/>
        <w:spacing w:after="0" w:line="240" w:lineRule="auto"/>
        <w:ind w:left="567" w:hanging="283"/>
        <w:jc w:val="both"/>
        <w:rPr>
          <w:rFonts w:cs="Arial"/>
        </w:rPr>
      </w:pPr>
      <w:r w:rsidRPr="00B66276">
        <w:rPr>
          <w:rFonts w:cs="Arial"/>
        </w:rPr>
        <w:t>wytwarzanie odpadów niebezpiecznych i innych niż niebezpieczne oraz ich czasowe przechowywanie na terenie ORLEN OIL;</w:t>
      </w:r>
    </w:p>
    <w:p w14:paraId="6D5C9069" w14:textId="77777777" w:rsidR="00821BAA" w:rsidRPr="00B66276" w:rsidRDefault="00821BAA">
      <w:pPr>
        <w:numPr>
          <w:ilvl w:val="1"/>
          <w:numId w:val="43"/>
        </w:numPr>
        <w:tabs>
          <w:tab w:val="left" w:pos="567"/>
          <w:tab w:val="left" w:pos="1426"/>
        </w:tabs>
        <w:suppressAutoHyphens w:val="0"/>
        <w:spacing w:after="0" w:line="240" w:lineRule="auto"/>
        <w:ind w:left="567" w:hanging="283"/>
        <w:rPr>
          <w:rFonts w:cs="Arial"/>
        </w:rPr>
      </w:pPr>
      <w:r w:rsidRPr="00B66276">
        <w:rPr>
          <w:rFonts w:cs="Arial"/>
        </w:rPr>
        <w:t>emisję pyłów i gazów do powietrza;</w:t>
      </w:r>
    </w:p>
    <w:p w14:paraId="131D0B87" w14:textId="77777777" w:rsidR="00821BAA" w:rsidRPr="00B66276" w:rsidRDefault="00821BAA">
      <w:pPr>
        <w:numPr>
          <w:ilvl w:val="1"/>
          <w:numId w:val="43"/>
        </w:numPr>
        <w:tabs>
          <w:tab w:val="left" w:pos="567"/>
          <w:tab w:val="left" w:pos="1426"/>
        </w:tabs>
        <w:suppressAutoHyphens w:val="0"/>
        <w:spacing w:after="0" w:line="240" w:lineRule="auto"/>
        <w:ind w:left="567" w:hanging="283"/>
        <w:rPr>
          <w:rFonts w:cs="Arial"/>
        </w:rPr>
      </w:pPr>
      <w:r w:rsidRPr="00B66276">
        <w:rPr>
          <w:rFonts w:cs="Arial"/>
        </w:rPr>
        <w:t>wycieki substancji ropopochodnych do gruntu;</w:t>
      </w:r>
    </w:p>
    <w:p w14:paraId="5C4FE56D" w14:textId="77777777" w:rsidR="00821BAA" w:rsidRPr="00B66276" w:rsidRDefault="00821BAA">
      <w:pPr>
        <w:numPr>
          <w:ilvl w:val="1"/>
          <w:numId w:val="43"/>
        </w:numPr>
        <w:tabs>
          <w:tab w:val="left" w:pos="567"/>
          <w:tab w:val="left" w:pos="1426"/>
        </w:tabs>
        <w:suppressAutoHyphens w:val="0"/>
        <w:spacing w:after="0" w:line="240" w:lineRule="auto"/>
        <w:ind w:left="567" w:hanging="283"/>
        <w:rPr>
          <w:rFonts w:cs="Arial"/>
        </w:rPr>
      </w:pPr>
      <w:r w:rsidRPr="00B66276">
        <w:rPr>
          <w:rFonts w:cs="Arial"/>
        </w:rPr>
        <w:t>emisję hałasu do środowiska;</w:t>
      </w:r>
    </w:p>
    <w:p w14:paraId="002166F6" w14:textId="77777777" w:rsidR="00821BAA" w:rsidRPr="00B66276" w:rsidRDefault="00821BAA">
      <w:pPr>
        <w:numPr>
          <w:ilvl w:val="1"/>
          <w:numId w:val="43"/>
        </w:numPr>
        <w:tabs>
          <w:tab w:val="left" w:pos="567"/>
          <w:tab w:val="left" w:pos="1411"/>
        </w:tabs>
        <w:suppressAutoHyphens w:val="0"/>
        <w:spacing w:after="0" w:line="240" w:lineRule="auto"/>
        <w:ind w:left="567" w:hanging="283"/>
        <w:rPr>
          <w:rFonts w:cs="Arial"/>
        </w:rPr>
      </w:pPr>
      <w:r w:rsidRPr="00B66276">
        <w:rPr>
          <w:rFonts w:cs="Arial"/>
        </w:rPr>
        <w:t>zużycie mediów.</w:t>
      </w:r>
    </w:p>
    <w:p w14:paraId="1C778F1C" w14:textId="77777777" w:rsidR="00821BAA" w:rsidRPr="00B66276"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66276">
        <w:rPr>
          <w:rFonts w:cs="Arial"/>
          <w:b/>
        </w:rPr>
        <w:t>Wykonawca/Podwykonawca jest zobowiązany do prowadzenia działalności na terenie ORLEN OIL</w:t>
      </w:r>
      <w:r w:rsidRPr="00B66276">
        <w:rPr>
          <w:rFonts w:cs="Arial"/>
        </w:rPr>
        <w:t xml:space="preserve"> </w:t>
      </w:r>
      <w:r w:rsidRPr="00B66276">
        <w:rPr>
          <w:rFonts w:cs="Arial"/>
          <w:b/>
        </w:rPr>
        <w:t>spełniając obowiązujące w tym obszarze przepisy prawa</w:t>
      </w:r>
      <w:r w:rsidRPr="00B66276">
        <w:rPr>
          <w:rFonts w:cs="Arial"/>
        </w:rPr>
        <w:t xml:space="preserve"> przy jednoczesnym zapewnieniu minimalizacji negatywnego wpływu na środowisko. Należy pamiętać, że na danym terenie mogą obowiązywać dodatkowe wymagania/regulacje Właściciela terenu.</w:t>
      </w:r>
    </w:p>
    <w:p w14:paraId="31B9F14D" w14:textId="77777777" w:rsidR="00821BAA" w:rsidRPr="00B66276"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66276">
        <w:rPr>
          <w:rFonts w:cs="Arial"/>
        </w:rPr>
        <w:t>Wykonawca/Podwykonawca jest zobowiązany postępować podczas prac z  substancjami/mieszaninami niebezpiecznymi zgodnie z wytycznymi zapisanymi w Kartach Charakterystyki (jeśli dotyczy).</w:t>
      </w:r>
    </w:p>
    <w:p w14:paraId="456AEDD1" w14:textId="77777777" w:rsidR="00821BAA" w:rsidRPr="00B66276"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66276">
        <w:rPr>
          <w:rFonts w:cs="Arial"/>
        </w:rPr>
        <w:t>Wykonawca/Podwykonawca musi posiadać w okresie realizacji umowy uregulowany stan formalno-prawny w zakresie gospodarki odpadami, zgodnie z obowiązującymi przepisami.</w:t>
      </w:r>
    </w:p>
    <w:p w14:paraId="32323269" w14:textId="77777777" w:rsidR="00821BAA" w:rsidRPr="00B66276"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66276">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4AC4A48F" w14:textId="77777777" w:rsidR="00821BAA" w:rsidRPr="00B66276"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66276">
        <w:rPr>
          <w:rFonts w:cs="Arial"/>
        </w:rPr>
        <w:t>W zakresie mediów energetycznych i wody wykorzystanie ich jest możliwe wyłącznie w porozumieniu i po uzgodnieniach z uprawnionymi przedstawicielami ORLEN OIL i zgodnie z postanowieniami umowy.</w:t>
      </w:r>
    </w:p>
    <w:p w14:paraId="74E9E78D" w14:textId="77777777" w:rsidR="00821BAA" w:rsidRPr="00B66276"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66276">
        <w:rPr>
          <w:rFonts w:cs="Arial"/>
        </w:rPr>
        <w:t>W zakresie wytwarzania i odprowadzania ścieków obowiązuje zakaz wylewania cieczy do kanalizacji i zanieczyszczania gruntu substancjami chemicznymi, w szczególności olejami, smarami.</w:t>
      </w:r>
    </w:p>
    <w:p w14:paraId="4C64F1C0" w14:textId="77777777" w:rsidR="00821BAA" w:rsidRPr="00B66276"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66276">
        <w:rPr>
          <w:rFonts w:cs="Arial"/>
        </w:rPr>
        <w:t>O każdej sytuacji niebezpiecznej i/lub niekontrolowanej (awaryjnej) mogącej wpłynąć negatywnie na środowisko natychmiast należy poinformować pierwszego spotkanego pracownika ORLEN OIL lub osobę wskazaną do kontaktu.</w:t>
      </w:r>
    </w:p>
    <w:p w14:paraId="579B3162" w14:textId="77777777" w:rsidR="00821BAA" w:rsidRPr="00B66276"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66276">
        <w:rPr>
          <w:rFonts w:eastAsia="Calibri" w:cs="Arial"/>
          <w:color w:val="000000"/>
          <w:lang w:eastAsia="en-US"/>
        </w:rPr>
        <w:t>Jeżeli Wykonawca zamierza korzystać z Podwykonawców (zgodnie z zapisami w umowie) zobowiązany jest przekazać Podwykonawcom zasady niniejszego Standardu.</w:t>
      </w:r>
    </w:p>
    <w:p w14:paraId="77C2663F" w14:textId="77777777" w:rsidR="00821BAA" w:rsidRPr="00B66276" w:rsidRDefault="00821BAA" w:rsidP="00821BAA">
      <w:pPr>
        <w:tabs>
          <w:tab w:val="left" w:pos="284"/>
        </w:tabs>
        <w:suppressAutoHyphens w:val="0"/>
        <w:spacing w:after="0" w:line="240" w:lineRule="auto"/>
        <w:ind w:left="284" w:right="1"/>
        <w:jc w:val="both"/>
        <w:rPr>
          <w:rFonts w:cs="Arial"/>
        </w:rPr>
      </w:pPr>
    </w:p>
    <w:p w14:paraId="77D9836F" w14:textId="77777777" w:rsidR="00821BAA" w:rsidRPr="00B66276" w:rsidRDefault="00821BAA" w:rsidP="00821BAA">
      <w:pPr>
        <w:tabs>
          <w:tab w:val="left" w:pos="9072"/>
        </w:tabs>
        <w:suppressAutoHyphens w:val="0"/>
        <w:spacing w:after="0" w:line="240" w:lineRule="auto"/>
        <w:ind w:left="426" w:right="1" w:hanging="426"/>
        <w:jc w:val="both"/>
        <w:rPr>
          <w:rFonts w:cs="Arial"/>
          <w:b/>
        </w:rPr>
      </w:pPr>
      <w:r w:rsidRPr="00B66276">
        <w:rPr>
          <w:rFonts w:cs="Arial"/>
          <w:b/>
        </w:rPr>
        <w:lastRenderedPageBreak/>
        <w:t>III. INFORMACJE DODATKOWE</w:t>
      </w:r>
    </w:p>
    <w:p w14:paraId="6E941F99" w14:textId="77777777" w:rsidR="00821BAA" w:rsidRPr="00B66276" w:rsidRDefault="00821BAA" w:rsidP="00821BAA">
      <w:pPr>
        <w:tabs>
          <w:tab w:val="left" w:pos="9072"/>
        </w:tabs>
        <w:suppressAutoHyphens w:val="0"/>
        <w:spacing w:after="0" w:line="240" w:lineRule="auto"/>
        <w:ind w:right="1"/>
        <w:jc w:val="both"/>
        <w:rPr>
          <w:rFonts w:cs="Arial"/>
          <w:bCs/>
        </w:rPr>
      </w:pPr>
      <w:r w:rsidRPr="00B66276">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438D2E89" w14:textId="77777777" w:rsidR="00821BAA" w:rsidRPr="00B66276" w:rsidRDefault="00821BAA">
      <w:pPr>
        <w:keepNext/>
        <w:pageBreakBefore/>
        <w:numPr>
          <w:ilvl w:val="1"/>
          <w:numId w:val="80"/>
        </w:numPr>
        <w:suppressAutoHyphens w:val="0"/>
        <w:spacing w:after="240" w:line="240" w:lineRule="auto"/>
        <w:ind w:left="0" w:firstLine="0"/>
        <w:jc w:val="center"/>
        <w:outlineLvl w:val="1"/>
        <w:rPr>
          <w:rFonts w:cs="Arial"/>
          <w:b/>
          <w:iCs/>
        </w:rPr>
      </w:pPr>
      <w:bookmarkStart w:id="125" w:name="_Toc133305877"/>
      <w:r w:rsidRPr="00B66276">
        <w:rPr>
          <w:rFonts w:cs="Arial"/>
          <w:b/>
          <w:iCs/>
        </w:rPr>
        <w:lastRenderedPageBreak/>
        <w:t>ZAŁĄCZNIK NR 4d</w:t>
      </w:r>
      <w:r w:rsidRPr="00B66276">
        <w:rPr>
          <w:rFonts w:cs="Arial"/>
          <w:b/>
          <w:iCs/>
        </w:rPr>
        <w:br/>
        <w:t>Taryfikator kar pieniężnych za naruszenie zasad</w:t>
      </w:r>
      <w:r w:rsidRPr="00B66276">
        <w:rPr>
          <w:rFonts w:cs="Arial"/>
          <w:b/>
          <w:iCs/>
        </w:rPr>
        <w:br/>
        <w:t>w zakresie BHP, ppoż. lub bezpieczeństwa procesowego</w:t>
      </w:r>
      <w:bookmarkEnd w:id="125"/>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B66276" w14:paraId="5328BB43"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3F24A6" w14:textId="77777777" w:rsidR="00821BAA" w:rsidRPr="00B66276" w:rsidRDefault="00821BAA" w:rsidP="00821BAA">
            <w:pPr>
              <w:suppressAutoHyphens w:val="0"/>
              <w:spacing w:after="0" w:line="240" w:lineRule="auto"/>
              <w:ind w:left="142"/>
              <w:rPr>
                <w:rFonts w:eastAsia="Calibri" w:cs="Arial"/>
                <w:b/>
              </w:rPr>
            </w:pPr>
            <w:r w:rsidRPr="00B66276">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36DB6D8" w14:textId="77777777" w:rsidR="00821BAA" w:rsidRPr="00B66276" w:rsidRDefault="00821BAA" w:rsidP="00821BAA">
            <w:pPr>
              <w:tabs>
                <w:tab w:val="left" w:pos="422"/>
              </w:tabs>
              <w:suppressAutoHyphens w:val="0"/>
              <w:spacing w:after="0" w:line="240" w:lineRule="auto"/>
              <w:ind w:left="422"/>
              <w:jc w:val="center"/>
              <w:rPr>
                <w:rFonts w:eastAsia="Calibri" w:cs="Arial"/>
                <w:b/>
              </w:rPr>
            </w:pPr>
            <w:r w:rsidRPr="00B66276">
              <w:rPr>
                <w:rFonts w:eastAsia="Calibri" w:cs="Arial"/>
                <w:b/>
              </w:rPr>
              <w:t xml:space="preserve">Nieprawidłowości w postępowaniu Wykonawcy/Podwykonawcy </w:t>
            </w:r>
          </w:p>
          <w:p w14:paraId="230C3B56" w14:textId="77777777" w:rsidR="00821BAA" w:rsidRPr="00B66276" w:rsidRDefault="00821BAA" w:rsidP="00821BAA">
            <w:pPr>
              <w:tabs>
                <w:tab w:val="left" w:pos="422"/>
              </w:tabs>
              <w:suppressAutoHyphens w:val="0"/>
              <w:spacing w:after="0" w:line="240" w:lineRule="auto"/>
              <w:ind w:left="420"/>
              <w:jc w:val="center"/>
              <w:rPr>
                <w:rFonts w:eastAsia="Calibri" w:cs="Arial"/>
                <w:b/>
              </w:rPr>
            </w:pPr>
            <w:r w:rsidRPr="00B66276">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74D14EE"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Kwota kary pieniężnej  [zł]</w:t>
            </w:r>
          </w:p>
        </w:tc>
      </w:tr>
      <w:tr w:rsidR="00821BAA" w:rsidRPr="00B66276" w14:paraId="490A769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CA4DA25" w14:textId="77777777" w:rsidR="00821BAA" w:rsidRPr="00B66276" w:rsidRDefault="00821BAA" w:rsidP="00821BAA">
            <w:pPr>
              <w:suppressAutoHyphens w:val="0"/>
              <w:spacing w:after="0" w:line="240" w:lineRule="auto"/>
              <w:ind w:left="240"/>
              <w:jc w:val="both"/>
              <w:rPr>
                <w:rFonts w:eastAsia="Calibri" w:cs="Arial"/>
              </w:rPr>
            </w:pPr>
            <w:r w:rsidRPr="00B66276">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B51B15B" w14:textId="77777777" w:rsidR="00821BAA" w:rsidRPr="00B66276" w:rsidRDefault="00821BAA">
            <w:pPr>
              <w:numPr>
                <w:ilvl w:val="0"/>
                <w:numId w:val="55"/>
              </w:numPr>
              <w:tabs>
                <w:tab w:val="left" w:pos="274"/>
              </w:tabs>
              <w:suppressAutoHyphens w:val="0"/>
              <w:spacing w:after="0" w:line="240" w:lineRule="auto"/>
              <w:ind w:left="274" w:hanging="274"/>
              <w:rPr>
                <w:rFonts w:eastAsia="Calibri" w:cs="Arial"/>
              </w:rPr>
            </w:pPr>
            <w:r w:rsidRPr="00B66276">
              <w:rPr>
                <w:rFonts w:eastAsia="Calibri" w:cs="Arial"/>
              </w:rPr>
              <w:t>Niedokonanie udokumentowanej oceny ryzyka zawodowego związanego z wykonywaną pracą.</w:t>
            </w:r>
          </w:p>
          <w:p w14:paraId="480DC9D3" w14:textId="77777777" w:rsidR="00821BAA" w:rsidRPr="00B66276" w:rsidRDefault="00821BAA">
            <w:pPr>
              <w:numPr>
                <w:ilvl w:val="0"/>
                <w:numId w:val="55"/>
              </w:numPr>
              <w:tabs>
                <w:tab w:val="left" w:pos="274"/>
              </w:tabs>
              <w:suppressAutoHyphens w:val="0"/>
              <w:spacing w:after="0" w:line="240" w:lineRule="auto"/>
              <w:ind w:left="274" w:hanging="274"/>
              <w:rPr>
                <w:rFonts w:eastAsia="Calibri" w:cs="Arial"/>
              </w:rPr>
            </w:pPr>
            <w:r w:rsidRPr="00B66276">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4046E5B"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200 - 400</w:t>
            </w:r>
          </w:p>
        </w:tc>
      </w:tr>
      <w:tr w:rsidR="00821BAA" w:rsidRPr="00B66276" w14:paraId="1A9FDF8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1738CE4" w14:textId="77777777" w:rsidR="00821BAA" w:rsidRPr="00B66276" w:rsidRDefault="00821BAA" w:rsidP="00821BAA">
            <w:pPr>
              <w:suppressAutoHyphens w:val="0"/>
              <w:spacing w:after="0" w:line="240" w:lineRule="auto"/>
              <w:ind w:left="240"/>
              <w:jc w:val="both"/>
              <w:rPr>
                <w:rFonts w:eastAsia="Calibri" w:cs="Arial"/>
              </w:rPr>
            </w:pPr>
            <w:r w:rsidRPr="00B66276">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8F0D61A" w14:textId="77777777" w:rsidR="00821BAA" w:rsidRPr="00B66276" w:rsidRDefault="00821BAA" w:rsidP="00821BAA">
            <w:pPr>
              <w:suppressAutoHyphens w:val="0"/>
              <w:spacing w:after="0" w:line="240" w:lineRule="auto"/>
              <w:ind w:left="274"/>
              <w:rPr>
                <w:rFonts w:eastAsia="Calibri" w:cs="Arial"/>
              </w:rPr>
            </w:pPr>
            <w:r w:rsidRPr="00B66276">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A528408"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3000</w:t>
            </w:r>
          </w:p>
        </w:tc>
      </w:tr>
      <w:tr w:rsidR="00821BAA" w:rsidRPr="00B66276" w14:paraId="3F579A93"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2500A5B" w14:textId="77777777" w:rsidR="00821BAA" w:rsidRPr="00B66276" w:rsidRDefault="00821BAA" w:rsidP="00821BAA">
            <w:pPr>
              <w:suppressAutoHyphens w:val="0"/>
              <w:spacing w:after="0" w:line="240" w:lineRule="auto"/>
              <w:ind w:left="240"/>
              <w:jc w:val="both"/>
              <w:rPr>
                <w:rFonts w:eastAsia="Calibri" w:cs="Arial"/>
              </w:rPr>
            </w:pPr>
            <w:r w:rsidRPr="00B66276">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3A9E846" w14:textId="77777777" w:rsidR="00821BAA" w:rsidRPr="00B66276" w:rsidRDefault="00821BAA">
            <w:pPr>
              <w:numPr>
                <w:ilvl w:val="0"/>
                <w:numId w:val="56"/>
              </w:numPr>
              <w:tabs>
                <w:tab w:val="left" w:pos="274"/>
              </w:tabs>
              <w:suppressAutoHyphens w:val="0"/>
              <w:spacing w:after="0" w:line="240" w:lineRule="auto"/>
              <w:ind w:left="274" w:hanging="274"/>
              <w:rPr>
                <w:rFonts w:eastAsia="Calibri" w:cs="Arial"/>
              </w:rPr>
            </w:pPr>
            <w:r w:rsidRPr="00B66276">
              <w:rPr>
                <w:rFonts w:eastAsia="Calibri" w:cs="Arial"/>
              </w:rPr>
              <w:t>Używanie telefonu komórkowego w miejscu oznakowanym zakazem jego używania.</w:t>
            </w:r>
          </w:p>
          <w:p w14:paraId="3840AD82" w14:textId="77777777" w:rsidR="00821BAA" w:rsidRPr="00B66276" w:rsidRDefault="00821BAA">
            <w:pPr>
              <w:numPr>
                <w:ilvl w:val="0"/>
                <w:numId w:val="56"/>
              </w:numPr>
              <w:tabs>
                <w:tab w:val="left" w:pos="274"/>
              </w:tabs>
              <w:suppressAutoHyphens w:val="0"/>
              <w:spacing w:after="0" w:line="240" w:lineRule="auto"/>
              <w:ind w:left="274" w:hanging="274"/>
              <w:rPr>
                <w:rFonts w:eastAsia="Calibri" w:cs="Arial"/>
              </w:rPr>
            </w:pPr>
            <w:r w:rsidRPr="00B66276">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44D2A2C"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200</w:t>
            </w:r>
          </w:p>
        </w:tc>
      </w:tr>
      <w:tr w:rsidR="00821BAA" w:rsidRPr="00B66276" w14:paraId="16137DB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ED1C2E9" w14:textId="77777777" w:rsidR="00821BAA" w:rsidRPr="00B66276" w:rsidRDefault="00821BAA" w:rsidP="00821BAA">
            <w:pPr>
              <w:suppressAutoHyphens w:val="0"/>
              <w:spacing w:after="0" w:line="240" w:lineRule="auto"/>
              <w:ind w:left="240"/>
              <w:jc w:val="both"/>
              <w:rPr>
                <w:rFonts w:eastAsia="Calibri" w:cs="Arial"/>
              </w:rPr>
            </w:pPr>
            <w:r w:rsidRPr="00B66276">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02F1F63" w14:textId="77777777" w:rsidR="00821BAA" w:rsidRPr="00B66276" w:rsidRDefault="00821BAA">
            <w:pPr>
              <w:numPr>
                <w:ilvl w:val="0"/>
                <w:numId w:val="45"/>
              </w:numPr>
              <w:tabs>
                <w:tab w:val="left" w:pos="274"/>
              </w:tabs>
              <w:suppressAutoHyphens w:val="0"/>
              <w:spacing w:after="0" w:line="240" w:lineRule="auto"/>
              <w:ind w:left="274" w:hanging="274"/>
              <w:rPr>
                <w:rFonts w:eastAsia="Calibri" w:cs="Arial"/>
              </w:rPr>
            </w:pPr>
            <w:r w:rsidRPr="00B66276">
              <w:rPr>
                <w:rFonts w:eastAsia="Calibri" w:cs="Arial"/>
              </w:rPr>
              <w:t>Prowadzenie robót niezgodnie z umową, wymaganiami wewnętrznymi ORLEN OIL poleceniami Służby BHP lub osób sprawujących nadzór.</w:t>
            </w:r>
          </w:p>
          <w:p w14:paraId="5AD40263" w14:textId="77777777" w:rsidR="00821BAA" w:rsidRPr="00B66276" w:rsidRDefault="00821BAA">
            <w:pPr>
              <w:numPr>
                <w:ilvl w:val="0"/>
                <w:numId w:val="45"/>
              </w:numPr>
              <w:tabs>
                <w:tab w:val="left" w:pos="274"/>
              </w:tabs>
              <w:suppressAutoHyphens w:val="0"/>
              <w:spacing w:after="0" w:line="240" w:lineRule="auto"/>
              <w:ind w:left="274" w:hanging="274"/>
              <w:rPr>
                <w:rFonts w:eastAsia="Calibri" w:cs="Arial"/>
              </w:rPr>
            </w:pPr>
            <w:r w:rsidRPr="00B66276">
              <w:rPr>
                <w:rFonts w:eastAsia="Calibri" w:cs="Arial"/>
              </w:rPr>
              <w:t>Przebywanie osoby nieuprawnionej w miejscu niedozwolonym, samowolne wejście na teren instalacji produkcyjnych/magazynowych, parku zbiorników.</w:t>
            </w:r>
          </w:p>
          <w:p w14:paraId="126C7FB0" w14:textId="77777777" w:rsidR="00821BAA" w:rsidRPr="00B66276" w:rsidRDefault="00821BAA">
            <w:pPr>
              <w:numPr>
                <w:ilvl w:val="0"/>
                <w:numId w:val="45"/>
              </w:numPr>
              <w:tabs>
                <w:tab w:val="left" w:pos="274"/>
              </w:tabs>
              <w:suppressAutoHyphens w:val="0"/>
              <w:spacing w:after="0" w:line="240" w:lineRule="auto"/>
              <w:ind w:left="274" w:hanging="274"/>
              <w:rPr>
                <w:rFonts w:eastAsia="Calibri" w:cs="Arial"/>
              </w:rPr>
            </w:pPr>
            <w:r w:rsidRPr="00B66276">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76B2FBE" w14:textId="77777777" w:rsidR="00821BAA" w:rsidRPr="00B66276" w:rsidRDefault="00821BAA" w:rsidP="00821BAA">
            <w:pPr>
              <w:suppressAutoHyphens w:val="0"/>
              <w:spacing w:after="0" w:line="240" w:lineRule="auto"/>
              <w:jc w:val="center"/>
              <w:rPr>
                <w:rFonts w:eastAsia="Calibri" w:cs="Arial"/>
                <w:b/>
                <w:lang w:eastAsia="en-US"/>
              </w:rPr>
            </w:pPr>
            <w:r w:rsidRPr="00B66276">
              <w:rPr>
                <w:rFonts w:eastAsia="Calibri" w:cs="Arial"/>
                <w:b/>
                <w:lang w:eastAsia="en-US"/>
              </w:rPr>
              <w:t>800 - 1200</w:t>
            </w:r>
          </w:p>
        </w:tc>
      </w:tr>
      <w:tr w:rsidR="00821BAA" w:rsidRPr="00B66276" w14:paraId="36EF89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4C9B7D6" w14:textId="77777777" w:rsidR="00821BAA" w:rsidRPr="00B66276" w:rsidRDefault="00821BAA" w:rsidP="00821BAA">
            <w:pPr>
              <w:suppressAutoHyphens w:val="0"/>
              <w:spacing w:after="0" w:line="240" w:lineRule="auto"/>
              <w:ind w:left="240"/>
              <w:jc w:val="both"/>
              <w:rPr>
                <w:rFonts w:eastAsia="Calibri" w:cs="Arial"/>
              </w:rPr>
            </w:pPr>
            <w:r w:rsidRPr="00B66276">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99E39A0" w14:textId="77777777" w:rsidR="00821BAA" w:rsidRPr="00B66276" w:rsidRDefault="00821BAA">
            <w:pPr>
              <w:numPr>
                <w:ilvl w:val="0"/>
                <w:numId w:val="46"/>
              </w:numPr>
              <w:tabs>
                <w:tab w:val="left" w:pos="274"/>
              </w:tabs>
              <w:suppressAutoHyphens w:val="0"/>
              <w:spacing w:after="0" w:line="240" w:lineRule="auto"/>
              <w:ind w:left="274" w:hanging="274"/>
              <w:rPr>
                <w:rFonts w:eastAsia="Calibri" w:cs="Arial"/>
              </w:rPr>
            </w:pPr>
            <w:r w:rsidRPr="00B66276">
              <w:rPr>
                <w:rFonts w:eastAsia="Calibri" w:cs="Arial"/>
              </w:rPr>
              <w:t>Nieużywanie przez pracowników kasków, okularów ochronnych oraz innych wymaganych środków ochrony indywidualnej (np. środków ochrony słuchu, środków chroniących przed upadkiem z wysokości).</w:t>
            </w:r>
          </w:p>
          <w:p w14:paraId="56158165" w14:textId="77777777" w:rsidR="00821BAA" w:rsidRPr="00B66276" w:rsidRDefault="00821BAA">
            <w:pPr>
              <w:numPr>
                <w:ilvl w:val="0"/>
                <w:numId w:val="46"/>
              </w:numPr>
              <w:tabs>
                <w:tab w:val="left" w:pos="274"/>
              </w:tabs>
              <w:suppressAutoHyphens w:val="0"/>
              <w:spacing w:after="0" w:line="240" w:lineRule="auto"/>
              <w:ind w:left="274" w:hanging="274"/>
              <w:rPr>
                <w:rFonts w:eastAsia="Calibri" w:cs="Arial"/>
              </w:rPr>
            </w:pPr>
            <w:r w:rsidRPr="00B66276">
              <w:rPr>
                <w:rFonts w:eastAsia="Calibri" w:cs="Arial"/>
              </w:rPr>
              <w:t>Używanie przez pracownika środków ochrony indywidualnej niespełniających wymagań oceny zgodności.</w:t>
            </w:r>
          </w:p>
          <w:p w14:paraId="1211EA78" w14:textId="77777777" w:rsidR="00821BAA" w:rsidRPr="00B66276" w:rsidRDefault="00821BAA">
            <w:pPr>
              <w:numPr>
                <w:ilvl w:val="0"/>
                <w:numId w:val="46"/>
              </w:numPr>
              <w:tabs>
                <w:tab w:val="left" w:pos="274"/>
              </w:tabs>
              <w:suppressAutoHyphens w:val="0"/>
              <w:spacing w:after="0" w:line="240" w:lineRule="auto"/>
              <w:ind w:left="274" w:hanging="274"/>
              <w:rPr>
                <w:rFonts w:eastAsia="Calibri" w:cs="Arial"/>
              </w:rPr>
            </w:pPr>
            <w:r w:rsidRPr="00B66276">
              <w:rPr>
                <w:rFonts w:eastAsia="Calibri" w:cs="Arial"/>
              </w:rPr>
              <w:t>Niestosowanie właściwej odzieży i obuwia roboczego/ochronnego.</w:t>
            </w:r>
          </w:p>
          <w:p w14:paraId="545CAAD9" w14:textId="77777777" w:rsidR="00821BAA" w:rsidRPr="00B66276" w:rsidRDefault="00821BAA">
            <w:pPr>
              <w:numPr>
                <w:ilvl w:val="0"/>
                <w:numId w:val="46"/>
              </w:numPr>
              <w:tabs>
                <w:tab w:val="left" w:pos="274"/>
              </w:tabs>
              <w:suppressAutoHyphens w:val="0"/>
              <w:spacing w:after="0" w:line="240" w:lineRule="auto"/>
              <w:ind w:left="274" w:hanging="274"/>
              <w:rPr>
                <w:rFonts w:eastAsia="Calibri" w:cs="Arial"/>
              </w:rPr>
            </w:pPr>
            <w:r w:rsidRPr="00B66276">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2133BF3" w14:textId="77777777" w:rsidR="00821BAA" w:rsidRPr="00B66276" w:rsidRDefault="00821BAA" w:rsidP="00821BAA">
            <w:pPr>
              <w:suppressAutoHyphens w:val="0"/>
              <w:spacing w:after="0" w:line="240" w:lineRule="auto"/>
              <w:jc w:val="center"/>
              <w:rPr>
                <w:rFonts w:eastAsia="Calibri" w:cs="Arial"/>
                <w:b/>
                <w:lang w:eastAsia="en-US"/>
              </w:rPr>
            </w:pPr>
            <w:r w:rsidRPr="00B66276">
              <w:rPr>
                <w:rFonts w:eastAsia="Calibri" w:cs="Arial"/>
                <w:b/>
                <w:lang w:eastAsia="en-US"/>
              </w:rPr>
              <w:t>200 - 1200</w:t>
            </w:r>
          </w:p>
        </w:tc>
      </w:tr>
      <w:tr w:rsidR="00821BAA" w:rsidRPr="00B66276" w14:paraId="7DEDDCD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E6AC020" w14:textId="77777777" w:rsidR="00821BAA" w:rsidRPr="00B66276" w:rsidRDefault="00821BAA" w:rsidP="00821BAA">
            <w:pPr>
              <w:suppressAutoHyphens w:val="0"/>
              <w:spacing w:after="0" w:line="240" w:lineRule="auto"/>
              <w:ind w:left="240"/>
              <w:jc w:val="both"/>
              <w:rPr>
                <w:rFonts w:eastAsia="Calibri" w:cs="Arial"/>
              </w:rPr>
            </w:pPr>
            <w:r w:rsidRPr="00B66276">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0595FC6" w14:textId="77777777" w:rsidR="00821BAA" w:rsidRPr="00B66276" w:rsidRDefault="00821BAA">
            <w:pPr>
              <w:numPr>
                <w:ilvl w:val="0"/>
                <w:numId w:val="47"/>
              </w:numPr>
              <w:tabs>
                <w:tab w:val="left" w:pos="274"/>
              </w:tabs>
              <w:suppressAutoHyphens w:val="0"/>
              <w:spacing w:after="0" w:line="240" w:lineRule="auto"/>
              <w:ind w:left="274" w:hanging="274"/>
              <w:rPr>
                <w:rFonts w:eastAsia="Calibri" w:cs="Arial"/>
              </w:rPr>
            </w:pPr>
            <w:r w:rsidRPr="00B66276">
              <w:rPr>
                <w:rFonts w:eastAsia="Calibri" w:cs="Arial"/>
              </w:rPr>
              <w:t>Niestosowanie się kierującego pojazdem do przepisów prawa o ruchu drogowym na terenie ORLEN OIL lub wyznaczonej trasy przejazdu.</w:t>
            </w:r>
          </w:p>
          <w:p w14:paraId="7FBBE1BA" w14:textId="77777777" w:rsidR="00821BAA" w:rsidRPr="00B66276" w:rsidRDefault="00821BAA">
            <w:pPr>
              <w:numPr>
                <w:ilvl w:val="0"/>
                <w:numId w:val="47"/>
              </w:numPr>
              <w:tabs>
                <w:tab w:val="left" w:pos="274"/>
              </w:tabs>
              <w:suppressAutoHyphens w:val="0"/>
              <w:spacing w:after="0" w:line="240" w:lineRule="auto"/>
              <w:ind w:left="274" w:hanging="274"/>
              <w:rPr>
                <w:rFonts w:eastAsia="Calibri" w:cs="Arial"/>
              </w:rPr>
            </w:pPr>
            <w:r w:rsidRPr="00B66276">
              <w:rPr>
                <w:rFonts w:eastAsia="Calibri" w:cs="Arial"/>
              </w:rPr>
              <w:t>Parkowanie pojazdu w miejscu do tego niewyznaczonym.</w:t>
            </w:r>
          </w:p>
          <w:p w14:paraId="65CFA29E" w14:textId="77777777" w:rsidR="00821BAA" w:rsidRPr="00B66276" w:rsidRDefault="00821BAA">
            <w:pPr>
              <w:numPr>
                <w:ilvl w:val="0"/>
                <w:numId w:val="47"/>
              </w:numPr>
              <w:tabs>
                <w:tab w:val="left" w:pos="274"/>
              </w:tabs>
              <w:suppressAutoHyphens w:val="0"/>
              <w:spacing w:after="0" w:line="240" w:lineRule="auto"/>
              <w:ind w:left="274" w:hanging="274"/>
              <w:rPr>
                <w:rFonts w:eastAsia="Calibri" w:cs="Arial"/>
              </w:rPr>
            </w:pPr>
            <w:r w:rsidRPr="00B66276">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9E6DF9"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100 - 500</w:t>
            </w:r>
          </w:p>
        </w:tc>
      </w:tr>
      <w:tr w:rsidR="00821BAA" w:rsidRPr="00B66276" w14:paraId="1243AA3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93E402F" w14:textId="77777777" w:rsidR="00821BAA" w:rsidRPr="00B66276" w:rsidRDefault="00821BAA" w:rsidP="00821BAA">
            <w:pPr>
              <w:suppressAutoHyphens w:val="0"/>
              <w:spacing w:after="0" w:line="240" w:lineRule="auto"/>
              <w:ind w:left="240"/>
              <w:jc w:val="both"/>
              <w:rPr>
                <w:rFonts w:eastAsia="Calibri" w:cs="Arial"/>
              </w:rPr>
            </w:pPr>
            <w:r w:rsidRPr="00B66276">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4310C56" w14:textId="77777777" w:rsidR="00821BAA" w:rsidRPr="00B66276" w:rsidRDefault="00821BAA">
            <w:pPr>
              <w:numPr>
                <w:ilvl w:val="0"/>
                <w:numId w:val="48"/>
              </w:numPr>
              <w:tabs>
                <w:tab w:val="left" w:pos="274"/>
              </w:tabs>
              <w:suppressAutoHyphens w:val="0"/>
              <w:spacing w:after="0" w:line="240" w:lineRule="auto"/>
              <w:ind w:left="274" w:hanging="274"/>
              <w:rPr>
                <w:rFonts w:eastAsia="Calibri" w:cs="Arial"/>
              </w:rPr>
            </w:pPr>
            <w:r w:rsidRPr="00B66276">
              <w:rPr>
                <w:rFonts w:eastAsia="Calibri" w:cs="Arial"/>
              </w:rPr>
              <w:t>Niezapewnienie na terenie prowadzonych prac należytego ładu i porządku.</w:t>
            </w:r>
          </w:p>
          <w:p w14:paraId="78B32118" w14:textId="77777777" w:rsidR="00821BAA" w:rsidRPr="00B66276" w:rsidRDefault="00821BAA">
            <w:pPr>
              <w:numPr>
                <w:ilvl w:val="0"/>
                <w:numId w:val="48"/>
              </w:numPr>
              <w:tabs>
                <w:tab w:val="left" w:pos="274"/>
              </w:tabs>
              <w:suppressAutoHyphens w:val="0"/>
              <w:spacing w:after="0" w:line="240" w:lineRule="auto"/>
              <w:ind w:left="274" w:hanging="274"/>
              <w:rPr>
                <w:rFonts w:eastAsia="Calibri" w:cs="Arial"/>
              </w:rPr>
            </w:pPr>
            <w:r w:rsidRPr="00B66276">
              <w:rPr>
                <w:rFonts w:eastAsia="Calibri" w:cs="Arial"/>
              </w:rPr>
              <w:t>Nieprzestrzeganie przepisów BHP, ppoż. przy magazynowaniu i składowaniu materiałów i urządzeń.</w:t>
            </w:r>
          </w:p>
          <w:p w14:paraId="0B099E77" w14:textId="77777777" w:rsidR="00821BAA" w:rsidRPr="00B66276" w:rsidRDefault="00821BAA">
            <w:pPr>
              <w:numPr>
                <w:ilvl w:val="0"/>
                <w:numId w:val="48"/>
              </w:numPr>
              <w:tabs>
                <w:tab w:val="left" w:pos="274"/>
              </w:tabs>
              <w:suppressAutoHyphens w:val="0"/>
              <w:spacing w:after="0" w:line="240" w:lineRule="auto"/>
              <w:ind w:left="274" w:hanging="274"/>
              <w:rPr>
                <w:rFonts w:eastAsia="Calibri" w:cs="Arial"/>
              </w:rPr>
            </w:pPr>
            <w:r w:rsidRPr="00B66276">
              <w:rPr>
                <w:rFonts w:eastAsia="Calibri" w:cs="Arial"/>
              </w:rPr>
              <w:t>Brak wygrodzenia stref niebezpiecznych.</w:t>
            </w:r>
          </w:p>
          <w:p w14:paraId="0B1101BE" w14:textId="77777777" w:rsidR="00821BAA" w:rsidRPr="00B66276" w:rsidRDefault="00821BAA">
            <w:pPr>
              <w:numPr>
                <w:ilvl w:val="0"/>
                <w:numId w:val="48"/>
              </w:numPr>
              <w:tabs>
                <w:tab w:val="left" w:pos="274"/>
              </w:tabs>
              <w:suppressAutoHyphens w:val="0"/>
              <w:spacing w:after="0" w:line="240" w:lineRule="auto"/>
              <w:ind w:left="274" w:hanging="274"/>
              <w:rPr>
                <w:rFonts w:eastAsia="Calibri" w:cs="Arial"/>
              </w:rPr>
            </w:pPr>
            <w:r w:rsidRPr="00B66276">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67C8694"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100 - 1200</w:t>
            </w:r>
          </w:p>
        </w:tc>
      </w:tr>
      <w:tr w:rsidR="00821BAA" w:rsidRPr="00B66276" w14:paraId="4DBA3BC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E5E0A3" w14:textId="77777777" w:rsidR="00821BAA" w:rsidRPr="00B66276" w:rsidRDefault="00821BAA" w:rsidP="00821BAA">
            <w:pPr>
              <w:suppressAutoHyphens w:val="0"/>
              <w:spacing w:after="0" w:line="240" w:lineRule="auto"/>
              <w:ind w:left="240"/>
              <w:jc w:val="both"/>
              <w:rPr>
                <w:rFonts w:eastAsia="Calibri" w:cs="Arial"/>
              </w:rPr>
            </w:pPr>
            <w:r w:rsidRPr="00B66276">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5E7B331" w14:textId="77777777" w:rsidR="00821BAA" w:rsidRPr="00B66276" w:rsidRDefault="00821BAA">
            <w:pPr>
              <w:numPr>
                <w:ilvl w:val="0"/>
                <w:numId w:val="49"/>
              </w:numPr>
              <w:tabs>
                <w:tab w:val="left" w:pos="274"/>
              </w:tabs>
              <w:suppressAutoHyphens w:val="0"/>
              <w:spacing w:after="0" w:line="240" w:lineRule="auto"/>
              <w:ind w:left="274" w:hanging="274"/>
              <w:rPr>
                <w:rFonts w:eastAsia="Calibri" w:cs="Arial"/>
              </w:rPr>
            </w:pPr>
            <w:r w:rsidRPr="00B66276">
              <w:rPr>
                <w:rFonts w:eastAsia="Calibri" w:cs="Arial"/>
              </w:rPr>
              <w:t>Używanie maszyny, urządzenia lub narzędzia niespełniającego wymagań oceny zgodności.</w:t>
            </w:r>
          </w:p>
          <w:p w14:paraId="14D240CF" w14:textId="77777777" w:rsidR="00821BAA" w:rsidRPr="00B66276" w:rsidRDefault="00821BAA">
            <w:pPr>
              <w:numPr>
                <w:ilvl w:val="0"/>
                <w:numId w:val="49"/>
              </w:numPr>
              <w:tabs>
                <w:tab w:val="left" w:pos="274"/>
              </w:tabs>
              <w:suppressAutoHyphens w:val="0"/>
              <w:spacing w:after="0" w:line="240" w:lineRule="auto"/>
              <w:ind w:left="274" w:hanging="274"/>
              <w:rPr>
                <w:rFonts w:eastAsia="Calibri" w:cs="Arial"/>
              </w:rPr>
            </w:pPr>
            <w:r w:rsidRPr="00B66276">
              <w:rPr>
                <w:rFonts w:eastAsia="Calibri" w:cs="Arial"/>
              </w:rPr>
              <w:t>Używanie maszyny, urządzenia lub narzędzia nieposiadającego aktualnego przeglądu technicznego lub nieposiadającego oznaczenia przeglądu</w:t>
            </w:r>
          </w:p>
          <w:p w14:paraId="610D0F27" w14:textId="77777777" w:rsidR="00821BAA" w:rsidRPr="00B66276" w:rsidRDefault="00821BAA">
            <w:pPr>
              <w:numPr>
                <w:ilvl w:val="0"/>
                <w:numId w:val="49"/>
              </w:numPr>
              <w:tabs>
                <w:tab w:val="left" w:pos="274"/>
              </w:tabs>
              <w:suppressAutoHyphens w:val="0"/>
              <w:spacing w:after="0" w:line="240" w:lineRule="auto"/>
              <w:ind w:left="274" w:hanging="274"/>
              <w:rPr>
                <w:rFonts w:eastAsia="Calibri" w:cs="Arial"/>
              </w:rPr>
            </w:pPr>
            <w:r w:rsidRPr="00B66276">
              <w:rPr>
                <w:rFonts w:eastAsia="Calibri" w:cs="Arial"/>
              </w:rPr>
              <w:t>Używanie niesprawnej maszyny, urządzenia i narzędzia.</w:t>
            </w:r>
          </w:p>
          <w:p w14:paraId="4D0B2FB9" w14:textId="77777777" w:rsidR="00821BAA" w:rsidRPr="00B66276" w:rsidRDefault="00821BAA">
            <w:pPr>
              <w:numPr>
                <w:ilvl w:val="0"/>
                <w:numId w:val="49"/>
              </w:numPr>
              <w:tabs>
                <w:tab w:val="left" w:pos="274"/>
              </w:tabs>
              <w:suppressAutoHyphens w:val="0"/>
              <w:spacing w:after="0" w:line="240" w:lineRule="auto"/>
              <w:ind w:left="274" w:hanging="274"/>
              <w:rPr>
                <w:rFonts w:eastAsia="Calibri" w:cs="Arial"/>
              </w:rPr>
            </w:pPr>
            <w:r w:rsidRPr="00B66276">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1329CE8"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100 - 1200</w:t>
            </w:r>
          </w:p>
        </w:tc>
      </w:tr>
      <w:tr w:rsidR="00821BAA" w:rsidRPr="00B66276" w14:paraId="077B77E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C9551A2" w14:textId="77777777" w:rsidR="00821BAA" w:rsidRPr="00B66276" w:rsidRDefault="00821BAA" w:rsidP="00821BAA">
            <w:pPr>
              <w:suppressAutoHyphens w:val="0"/>
              <w:spacing w:after="0" w:line="240" w:lineRule="auto"/>
              <w:ind w:left="240"/>
              <w:jc w:val="both"/>
              <w:rPr>
                <w:rFonts w:eastAsia="Calibri" w:cs="Arial"/>
              </w:rPr>
            </w:pPr>
            <w:r w:rsidRPr="00B66276">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769A11A" w14:textId="77777777" w:rsidR="00821BAA" w:rsidRPr="00B66276" w:rsidRDefault="00821BAA">
            <w:pPr>
              <w:numPr>
                <w:ilvl w:val="0"/>
                <w:numId w:val="50"/>
              </w:numPr>
              <w:tabs>
                <w:tab w:val="left" w:pos="274"/>
              </w:tabs>
              <w:suppressAutoHyphens w:val="0"/>
              <w:spacing w:after="0" w:line="240" w:lineRule="auto"/>
              <w:ind w:left="274" w:hanging="274"/>
              <w:rPr>
                <w:rFonts w:eastAsia="Calibri" w:cs="Arial"/>
              </w:rPr>
            </w:pPr>
            <w:r w:rsidRPr="00B66276">
              <w:rPr>
                <w:rFonts w:eastAsia="Calibri" w:cs="Arial"/>
              </w:rPr>
              <w:t>Brak podręcznego sprzętu gaśniczego lub umiejscowienie go w sposób uniemożliwiający szybkie użycie.</w:t>
            </w:r>
          </w:p>
          <w:p w14:paraId="7A560FA0" w14:textId="77777777" w:rsidR="00821BAA" w:rsidRPr="00B66276" w:rsidRDefault="00821BAA">
            <w:pPr>
              <w:numPr>
                <w:ilvl w:val="0"/>
                <w:numId w:val="50"/>
              </w:numPr>
              <w:tabs>
                <w:tab w:val="left" w:pos="274"/>
              </w:tabs>
              <w:suppressAutoHyphens w:val="0"/>
              <w:spacing w:after="0" w:line="240" w:lineRule="auto"/>
              <w:ind w:left="274" w:hanging="274"/>
              <w:rPr>
                <w:rFonts w:eastAsia="Calibri" w:cs="Arial"/>
              </w:rPr>
            </w:pPr>
            <w:r w:rsidRPr="00B66276">
              <w:rPr>
                <w:rFonts w:eastAsia="Calibri" w:cs="Arial"/>
              </w:rPr>
              <w:t>Używanie podręcznego sprzętu gaśniczego z nieważnym terminem legalizacji.</w:t>
            </w:r>
          </w:p>
          <w:p w14:paraId="52A25B45" w14:textId="77777777" w:rsidR="00821BAA" w:rsidRPr="00B66276" w:rsidRDefault="00821BAA">
            <w:pPr>
              <w:numPr>
                <w:ilvl w:val="0"/>
                <w:numId w:val="50"/>
              </w:numPr>
              <w:tabs>
                <w:tab w:val="left" w:pos="274"/>
              </w:tabs>
              <w:suppressAutoHyphens w:val="0"/>
              <w:spacing w:after="0" w:line="240" w:lineRule="auto"/>
              <w:ind w:left="274" w:hanging="274"/>
              <w:rPr>
                <w:rFonts w:eastAsia="Calibri" w:cs="Arial"/>
              </w:rPr>
            </w:pPr>
            <w:r w:rsidRPr="00B66276">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9944081"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100 - 300</w:t>
            </w:r>
          </w:p>
        </w:tc>
      </w:tr>
      <w:tr w:rsidR="00821BAA" w:rsidRPr="00B66276" w14:paraId="4BEA842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6B45128" w14:textId="77777777" w:rsidR="00821BAA" w:rsidRPr="00B66276" w:rsidRDefault="00821BAA" w:rsidP="00821BAA">
            <w:pPr>
              <w:suppressAutoHyphens w:val="0"/>
              <w:spacing w:after="0" w:line="240" w:lineRule="auto"/>
              <w:ind w:left="240"/>
              <w:jc w:val="both"/>
              <w:rPr>
                <w:rFonts w:eastAsia="Calibri" w:cs="Arial"/>
              </w:rPr>
            </w:pPr>
            <w:r w:rsidRPr="00B66276">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E9A3CC0" w14:textId="77777777" w:rsidR="00821BAA" w:rsidRPr="00B66276" w:rsidRDefault="00821BAA">
            <w:pPr>
              <w:numPr>
                <w:ilvl w:val="0"/>
                <w:numId w:val="51"/>
              </w:numPr>
              <w:tabs>
                <w:tab w:val="left" w:pos="274"/>
              </w:tabs>
              <w:suppressAutoHyphens w:val="0"/>
              <w:spacing w:after="0" w:line="240" w:lineRule="auto"/>
              <w:ind w:left="274" w:hanging="284"/>
              <w:rPr>
                <w:rFonts w:eastAsia="Calibri" w:cs="Arial"/>
              </w:rPr>
            </w:pPr>
            <w:r w:rsidRPr="00B66276">
              <w:rPr>
                <w:rFonts w:eastAsia="Calibri" w:cs="Arial"/>
              </w:rPr>
              <w:t>Montaż i eksploatacja rusztowania niezgodnie z dokumentacją producenta lub projektem indywidualnym.</w:t>
            </w:r>
          </w:p>
          <w:p w14:paraId="2E198E0F" w14:textId="77777777" w:rsidR="00821BAA" w:rsidRPr="00B66276" w:rsidRDefault="00821BAA">
            <w:pPr>
              <w:numPr>
                <w:ilvl w:val="0"/>
                <w:numId w:val="51"/>
              </w:numPr>
              <w:tabs>
                <w:tab w:val="left" w:pos="274"/>
              </w:tabs>
              <w:suppressAutoHyphens w:val="0"/>
              <w:spacing w:after="0" w:line="240" w:lineRule="auto"/>
              <w:ind w:left="274" w:hanging="284"/>
              <w:rPr>
                <w:rFonts w:eastAsia="Calibri" w:cs="Arial"/>
              </w:rPr>
            </w:pPr>
            <w:r w:rsidRPr="00B66276">
              <w:rPr>
                <w:rFonts w:eastAsia="Calibri" w:cs="Arial"/>
              </w:rPr>
              <w:t>Montaż lub demontaż rusztowania przez pracownika nieposiadającego wymaganych do tych prac uprawnień.</w:t>
            </w:r>
          </w:p>
          <w:p w14:paraId="256B961D" w14:textId="77777777" w:rsidR="00821BAA" w:rsidRPr="00B66276" w:rsidRDefault="00821BAA">
            <w:pPr>
              <w:numPr>
                <w:ilvl w:val="0"/>
                <w:numId w:val="51"/>
              </w:numPr>
              <w:tabs>
                <w:tab w:val="left" w:pos="274"/>
              </w:tabs>
              <w:suppressAutoHyphens w:val="0"/>
              <w:spacing w:after="0" w:line="240" w:lineRule="auto"/>
              <w:ind w:left="274" w:hanging="284"/>
              <w:rPr>
                <w:rFonts w:eastAsia="Calibri" w:cs="Arial"/>
              </w:rPr>
            </w:pPr>
            <w:r w:rsidRPr="00B66276">
              <w:rPr>
                <w:rFonts w:eastAsia="Calibri" w:cs="Arial"/>
              </w:rPr>
              <w:t>Używanie rusztowania bez odbioru technicznego lub przeglądu dekadowego. Odbiór techniczny rusztowania przez osobą nieuprawnioną.</w:t>
            </w:r>
          </w:p>
          <w:p w14:paraId="2B6AA702" w14:textId="77777777" w:rsidR="00821BAA" w:rsidRPr="00B66276" w:rsidRDefault="00821BAA">
            <w:pPr>
              <w:numPr>
                <w:ilvl w:val="0"/>
                <w:numId w:val="51"/>
              </w:numPr>
              <w:tabs>
                <w:tab w:val="left" w:pos="274"/>
              </w:tabs>
              <w:suppressAutoHyphens w:val="0"/>
              <w:spacing w:after="0" w:line="240" w:lineRule="auto"/>
              <w:ind w:left="274" w:hanging="284"/>
              <w:rPr>
                <w:rFonts w:eastAsia="Calibri" w:cs="Arial"/>
              </w:rPr>
            </w:pPr>
            <w:r w:rsidRPr="00B66276">
              <w:rPr>
                <w:rFonts w:eastAsia="Calibri" w:cs="Arial"/>
              </w:rPr>
              <w:t>Brak wpisu odbioru rusztowania do dziennika budowy lub sporządzenia protokołu odbioru technicznego rusztowania.</w:t>
            </w:r>
          </w:p>
          <w:p w14:paraId="3595D4B7" w14:textId="77777777" w:rsidR="00821BAA" w:rsidRPr="00B66276" w:rsidRDefault="00821BAA">
            <w:pPr>
              <w:numPr>
                <w:ilvl w:val="0"/>
                <w:numId w:val="51"/>
              </w:numPr>
              <w:tabs>
                <w:tab w:val="left" w:pos="274"/>
              </w:tabs>
              <w:suppressAutoHyphens w:val="0"/>
              <w:spacing w:after="0" w:line="240" w:lineRule="auto"/>
              <w:ind w:left="274" w:hanging="284"/>
              <w:rPr>
                <w:rFonts w:eastAsia="Calibri" w:cs="Arial"/>
              </w:rPr>
            </w:pPr>
            <w:r w:rsidRPr="00B66276">
              <w:rPr>
                <w:rFonts w:eastAsia="Calibri" w:cs="Arial"/>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00E33EA"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lastRenderedPageBreak/>
              <w:t>200 - 1200</w:t>
            </w:r>
          </w:p>
        </w:tc>
      </w:tr>
      <w:tr w:rsidR="00821BAA" w:rsidRPr="00B66276" w14:paraId="3F79B5C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DBC3F2"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FF91293" w14:textId="77777777" w:rsidR="00821BAA" w:rsidRPr="00B66276" w:rsidRDefault="00821BAA" w:rsidP="00821BAA">
            <w:pPr>
              <w:suppressAutoHyphens w:val="0"/>
              <w:spacing w:after="0" w:line="240" w:lineRule="auto"/>
              <w:ind w:left="274"/>
              <w:rPr>
                <w:rFonts w:eastAsia="Calibri" w:cs="Arial"/>
              </w:rPr>
            </w:pPr>
            <w:r w:rsidRPr="00B66276">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14A6E64"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400 - 800</w:t>
            </w:r>
          </w:p>
        </w:tc>
      </w:tr>
      <w:tr w:rsidR="00821BAA" w:rsidRPr="00B66276" w14:paraId="58EDBF8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B3EE5F6"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708EC53" w14:textId="77777777" w:rsidR="00821BAA" w:rsidRPr="00B66276" w:rsidRDefault="00821BAA" w:rsidP="00821BAA">
            <w:pPr>
              <w:suppressAutoHyphens w:val="0"/>
              <w:spacing w:after="0" w:line="240" w:lineRule="auto"/>
              <w:ind w:left="274"/>
              <w:rPr>
                <w:rFonts w:eastAsia="Calibri" w:cs="Arial"/>
              </w:rPr>
            </w:pPr>
            <w:r w:rsidRPr="00B66276">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C5F23D0"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200 - 800</w:t>
            </w:r>
          </w:p>
        </w:tc>
      </w:tr>
      <w:tr w:rsidR="00821BAA" w:rsidRPr="00B66276" w14:paraId="5FFBE54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3DA47A9"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7FBE427" w14:textId="77777777" w:rsidR="00821BAA" w:rsidRPr="00B66276" w:rsidRDefault="00821BAA" w:rsidP="00821BAA">
            <w:pPr>
              <w:suppressAutoHyphens w:val="0"/>
              <w:spacing w:after="0" w:line="240" w:lineRule="auto"/>
              <w:ind w:left="274"/>
              <w:rPr>
                <w:rFonts w:eastAsia="Calibri" w:cs="Arial"/>
              </w:rPr>
            </w:pPr>
            <w:r w:rsidRPr="00B66276">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56C8A20"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400 - 1000</w:t>
            </w:r>
          </w:p>
        </w:tc>
      </w:tr>
      <w:tr w:rsidR="00821BAA" w:rsidRPr="00B66276" w14:paraId="1D6D78E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D97FE81"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B0B84AA" w14:textId="77777777" w:rsidR="00821BAA" w:rsidRPr="00B66276" w:rsidRDefault="00821BAA" w:rsidP="00821BAA">
            <w:pPr>
              <w:suppressAutoHyphens w:val="0"/>
              <w:spacing w:after="0" w:line="240" w:lineRule="auto"/>
              <w:ind w:left="274"/>
              <w:rPr>
                <w:rFonts w:eastAsia="Calibri" w:cs="Arial"/>
              </w:rPr>
            </w:pPr>
            <w:r w:rsidRPr="00B66276">
              <w:rPr>
                <w:rFonts w:eastAsia="Calibri" w:cs="Arial"/>
              </w:rPr>
              <w:t>Nieprawidłowości przy stosowaniu urządzeń transportu bliskiego, w szczególności:</w:t>
            </w:r>
          </w:p>
          <w:p w14:paraId="73ED3383" w14:textId="77777777" w:rsidR="00821BAA" w:rsidRPr="00B66276" w:rsidRDefault="00821BAA">
            <w:pPr>
              <w:numPr>
                <w:ilvl w:val="0"/>
                <w:numId w:val="57"/>
              </w:numPr>
              <w:tabs>
                <w:tab w:val="left" w:pos="558"/>
              </w:tabs>
              <w:suppressAutoHyphens w:val="0"/>
              <w:spacing w:after="0" w:line="240" w:lineRule="auto"/>
              <w:ind w:left="558" w:hanging="283"/>
              <w:rPr>
                <w:rFonts w:eastAsia="Calibri" w:cs="Arial"/>
              </w:rPr>
            </w:pPr>
            <w:r w:rsidRPr="00B66276">
              <w:rPr>
                <w:rFonts w:eastAsia="Calibri" w:cs="Arial"/>
              </w:rPr>
              <w:t>niewydawanie poleceń przez hakowego operatorowi żurawia,</w:t>
            </w:r>
          </w:p>
          <w:p w14:paraId="6DDE2CE9" w14:textId="77777777" w:rsidR="00821BAA" w:rsidRPr="00B66276" w:rsidRDefault="00821BAA">
            <w:pPr>
              <w:numPr>
                <w:ilvl w:val="0"/>
                <w:numId w:val="57"/>
              </w:numPr>
              <w:tabs>
                <w:tab w:val="left" w:pos="558"/>
              </w:tabs>
              <w:suppressAutoHyphens w:val="0"/>
              <w:spacing w:after="0" w:line="240" w:lineRule="auto"/>
              <w:ind w:left="558" w:hanging="283"/>
              <w:rPr>
                <w:rFonts w:eastAsia="Calibri" w:cs="Arial"/>
              </w:rPr>
            </w:pPr>
            <w:r w:rsidRPr="00B66276">
              <w:rPr>
                <w:rFonts w:eastAsia="Calibri" w:cs="Arial"/>
              </w:rPr>
              <w:t>rozpoczynanie przez operatora żurawia operacji transportowej ładunku bez polecenia hakowego lub bez używania sygnału dźwiękowego,</w:t>
            </w:r>
          </w:p>
          <w:p w14:paraId="7F6DDE74" w14:textId="77777777" w:rsidR="00821BAA" w:rsidRPr="00B66276" w:rsidRDefault="00821BAA">
            <w:pPr>
              <w:numPr>
                <w:ilvl w:val="0"/>
                <w:numId w:val="57"/>
              </w:numPr>
              <w:tabs>
                <w:tab w:val="left" w:pos="558"/>
              </w:tabs>
              <w:suppressAutoHyphens w:val="0"/>
              <w:spacing w:after="0" w:line="240" w:lineRule="auto"/>
              <w:ind w:left="558" w:hanging="283"/>
              <w:rPr>
                <w:rFonts w:eastAsia="Calibri" w:cs="Arial"/>
              </w:rPr>
            </w:pPr>
            <w:r w:rsidRPr="00B66276">
              <w:rPr>
                <w:rFonts w:eastAsia="Calibri" w:cs="Arial"/>
              </w:rPr>
              <w:t>niestosowanie lin kierunkowych do prowadzenia ładunków,</w:t>
            </w:r>
          </w:p>
          <w:p w14:paraId="34FBF310" w14:textId="77777777" w:rsidR="00821BAA" w:rsidRPr="00B66276" w:rsidRDefault="00821BAA">
            <w:pPr>
              <w:numPr>
                <w:ilvl w:val="0"/>
                <w:numId w:val="57"/>
              </w:numPr>
              <w:tabs>
                <w:tab w:val="left" w:pos="558"/>
              </w:tabs>
              <w:suppressAutoHyphens w:val="0"/>
              <w:spacing w:after="0" w:line="240" w:lineRule="auto"/>
              <w:ind w:left="558" w:hanging="283"/>
              <w:rPr>
                <w:rFonts w:eastAsia="Calibri" w:cs="Arial"/>
              </w:rPr>
            </w:pPr>
            <w:r w:rsidRPr="00B66276">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0A88E72"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300 - 500</w:t>
            </w:r>
          </w:p>
        </w:tc>
      </w:tr>
      <w:tr w:rsidR="00821BAA" w:rsidRPr="00B66276" w14:paraId="52506FE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BC395A1"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94FE9F3" w14:textId="77777777" w:rsidR="00821BAA" w:rsidRPr="00B66276" w:rsidRDefault="00821BAA" w:rsidP="00821BAA">
            <w:pPr>
              <w:suppressAutoHyphens w:val="0"/>
              <w:spacing w:after="0" w:line="240" w:lineRule="auto"/>
              <w:ind w:left="274"/>
              <w:rPr>
                <w:rFonts w:eastAsia="Calibri" w:cs="Arial"/>
              </w:rPr>
            </w:pPr>
            <w:r w:rsidRPr="00B66276">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9CEEC6A"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200 - 400</w:t>
            </w:r>
          </w:p>
        </w:tc>
      </w:tr>
      <w:tr w:rsidR="00821BAA" w:rsidRPr="00B66276" w14:paraId="57134DA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2E0EE9D"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A2F021C" w14:textId="77777777" w:rsidR="00821BAA" w:rsidRPr="00B66276" w:rsidRDefault="00821BAA" w:rsidP="00821BAA">
            <w:pPr>
              <w:tabs>
                <w:tab w:val="left" w:pos="363"/>
              </w:tabs>
              <w:suppressAutoHyphens w:val="0"/>
              <w:spacing w:after="0" w:line="240" w:lineRule="auto"/>
              <w:ind w:left="274"/>
              <w:rPr>
                <w:rFonts w:eastAsia="Calibri" w:cs="Arial"/>
              </w:rPr>
            </w:pPr>
            <w:r w:rsidRPr="00B66276">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870B66D"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400 - 1200</w:t>
            </w:r>
          </w:p>
        </w:tc>
      </w:tr>
      <w:tr w:rsidR="00821BAA" w:rsidRPr="00B66276" w14:paraId="480ED8B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9732F9"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58B477C" w14:textId="77777777" w:rsidR="00821BAA" w:rsidRPr="00B66276" w:rsidRDefault="00821BAA" w:rsidP="00821BAA">
            <w:pPr>
              <w:suppressAutoHyphens w:val="0"/>
              <w:spacing w:after="0" w:line="240" w:lineRule="auto"/>
              <w:ind w:left="274"/>
              <w:rPr>
                <w:rFonts w:eastAsia="Calibri" w:cs="Arial"/>
              </w:rPr>
            </w:pPr>
            <w:r w:rsidRPr="00B66276">
              <w:rPr>
                <w:rFonts w:eastAsia="Calibri" w:cs="Arial"/>
              </w:rPr>
              <w:t>Niedopełnienie obowiązku:</w:t>
            </w:r>
          </w:p>
          <w:p w14:paraId="3B422F66" w14:textId="77777777" w:rsidR="00821BAA" w:rsidRPr="00B66276" w:rsidRDefault="00821BAA">
            <w:pPr>
              <w:numPr>
                <w:ilvl w:val="0"/>
                <w:numId w:val="58"/>
              </w:numPr>
              <w:tabs>
                <w:tab w:val="left" w:pos="558"/>
              </w:tabs>
              <w:suppressAutoHyphens w:val="0"/>
              <w:spacing w:after="0" w:line="240" w:lineRule="auto"/>
              <w:ind w:left="558" w:hanging="283"/>
              <w:rPr>
                <w:rFonts w:eastAsia="Calibri" w:cs="Arial"/>
              </w:rPr>
            </w:pPr>
            <w:r w:rsidRPr="00B66276">
              <w:rPr>
                <w:rFonts w:eastAsia="Calibri" w:cs="Arial"/>
                <w:bCs/>
              </w:rPr>
              <w:t>podjęcia</w:t>
            </w:r>
            <w:r w:rsidRPr="00B66276">
              <w:rPr>
                <w:rFonts w:eastAsia="Calibri" w:cs="Arial"/>
              </w:rPr>
              <w:t xml:space="preserve"> skutecznych działań po zaistnieniu wypadku przy pracy, awarii, pożaru lub innego miejscowego zagrożenia</w:t>
            </w:r>
          </w:p>
          <w:p w14:paraId="75211D3D" w14:textId="77777777" w:rsidR="00821BAA" w:rsidRPr="00B66276" w:rsidRDefault="00821BAA">
            <w:pPr>
              <w:numPr>
                <w:ilvl w:val="0"/>
                <w:numId w:val="58"/>
              </w:numPr>
              <w:tabs>
                <w:tab w:val="left" w:pos="558"/>
              </w:tabs>
              <w:suppressAutoHyphens w:val="0"/>
              <w:spacing w:after="0" w:line="240" w:lineRule="auto"/>
              <w:ind w:left="558" w:hanging="283"/>
              <w:rPr>
                <w:rFonts w:eastAsia="Calibri" w:cs="Arial"/>
              </w:rPr>
            </w:pPr>
            <w:r w:rsidRPr="00B66276">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26BAE6A"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200 - 500</w:t>
            </w:r>
          </w:p>
        </w:tc>
      </w:tr>
      <w:tr w:rsidR="00821BAA" w:rsidRPr="00B66276" w14:paraId="1452B57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C9CFE3B"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DD21326" w14:textId="77777777" w:rsidR="00821BAA" w:rsidRPr="00B66276" w:rsidRDefault="00821BAA">
            <w:pPr>
              <w:numPr>
                <w:ilvl w:val="0"/>
                <w:numId w:val="52"/>
              </w:numPr>
              <w:tabs>
                <w:tab w:val="left" w:pos="274"/>
              </w:tabs>
              <w:suppressAutoHyphens w:val="0"/>
              <w:spacing w:after="0" w:line="240" w:lineRule="auto"/>
              <w:ind w:left="274" w:hanging="284"/>
              <w:rPr>
                <w:rFonts w:eastAsia="Calibri" w:cs="Arial"/>
              </w:rPr>
            </w:pPr>
            <w:r w:rsidRPr="00B66276">
              <w:rPr>
                <w:rFonts w:eastAsia="Calibri" w:cs="Arial"/>
              </w:rPr>
              <w:t>Dopuszczenie do pracy pracownika nieposiadającego aktualnego szkolenia okresowego BHP lub uprawnień koniecznych do realizacji zadania</w:t>
            </w:r>
          </w:p>
          <w:p w14:paraId="6F355A11" w14:textId="77777777" w:rsidR="00821BAA" w:rsidRPr="00B66276" w:rsidRDefault="00821BAA">
            <w:pPr>
              <w:numPr>
                <w:ilvl w:val="0"/>
                <w:numId w:val="52"/>
              </w:numPr>
              <w:tabs>
                <w:tab w:val="left" w:pos="274"/>
              </w:tabs>
              <w:suppressAutoHyphens w:val="0"/>
              <w:spacing w:after="0" w:line="240" w:lineRule="auto"/>
              <w:ind w:left="274" w:hanging="284"/>
              <w:rPr>
                <w:rFonts w:eastAsia="Calibri" w:cs="Arial"/>
              </w:rPr>
            </w:pPr>
            <w:r w:rsidRPr="00B66276">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CCD2008"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400</w:t>
            </w:r>
          </w:p>
        </w:tc>
      </w:tr>
      <w:tr w:rsidR="00821BAA" w:rsidRPr="00B66276" w14:paraId="228B4E5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4075E22"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9B30D06" w14:textId="77777777" w:rsidR="00821BAA" w:rsidRPr="00B66276" w:rsidRDefault="00821BAA">
            <w:pPr>
              <w:numPr>
                <w:ilvl w:val="0"/>
                <w:numId w:val="53"/>
              </w:numPr>
              <w:tabs>
                <w:tab w:val="left" w:pos="274"/>
              </w:tabs>
              <w:suppressAutoHyphens w:val="0"/>
              <w:spacing w:after="0" w:line="240" w:lineRule="auto"/>
              <w:ind w:left="274" w:hanging="284"/>
              <w:rPr>
                <w:rFonts w:eastAsia="Calibri" w:cs="Arial"/>
              </w:rPr>
            </w:pPr>
            <w:r w:rsidRPr="00B66276">
              <w:rPr>
                <w:rFonts w:eastAsia="Calibri" w:cs="Arial"/>
              </w:rPr>
              <w:t>Zastawianie dróg, wyjść ewakuacyjnych, dostępu do podręcznego sprzętu gaśniczego</w:t>
            </w:r>
          </w:p>
          <w:p w14:paraId="150794BF" w14:textId="77777777" w:rsidR="00821BAA" w:rsidRPr="00B66276" w:rsidRDefault="00821BAA">
            <w:pPr>
              <w:numPr>
                <w:ilvl w:val="0"/>
                <w:numId w:val="53"/>
              </w:numPr>
              <w:tabs>
                <w:tab w:val="left" w:pos="274"/>
              </w:tabs>
              <w:suppressAutoHyphens w:val="0"/>
              <w:spacing w:after="0" w:line="240" w:lineRule="auto"/>
              <w:ind w:left="274" w:hanging="284"/>
              <w:rPr>
                <w:rFonts w:eastAsia="Calibri" w:cs="Arial"/>
              </w:rPr>
            </w:pPr>
            <w:r w:rsidRPr="00B66276">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EE216A3"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200 - 400</w:t>
            </w:r>
          </w:p>
        </w:tc>
      </w:tr>
      <w:tr w:rsidR="00821BAA" w:rsidRPr="00B66276" w14:paraId="2E0D937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496BB8"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7CB6654E" w14:textId="77777777" w:rsidR="00821BAA" w:rsidRPr="00B66276" w:rsidRDefault="00821BAA">
            <w:pPr>
              <w:numPr>
                <w:ilvl w:val="0"/>
                <w:numId w:val="88"/>
              </w:numPr>
              <w:suppressAutoHyphens w:val="0"/>
              <w:spacing w:after="0" w:line="240" w:lineRule="auto"/>
              <w:ind w:left="283" w:hanging="283"/>
              <w:rPr>
                <w:rFonts w:eastAsia="Calibri" w:cs="Arial"/>
              </w:rPr>
            </w:pPr>
            <w:r w:rsidRPr="00B66276">
              <w:rPr>
                <w:rFonts w:eastAsia="Calibri" w:cs="Arial"/>
              </w:rPr>
              <w:t>Używanie otwartego ognia  na terenie ORLEN OIL</w:t>
            </w:r>
          </w:p>
          <w:p w14:paraId="7C595E03" w14:textId="77777777" w:rsidR="00821BAA" w:rsidRPr="00B66276" w:rsidRDefault="00821BAA">
            <w:pPr>
              <w:numPr>
                <w:ilvl w:val="0"/>
                <w:numId w:val="88"/>
              </w:numPr>
              <w:suppressAutoHyphens w:val="0"/>
              <w:spacing w:after="0" w:line="240" w:lineRule="auto"/>
              <w:ind w:left="283" w:hanging="283"/>
              <w:rPr>
                <w:rFonts w:eastAsia="Calibri" w:cs="Arial"/>
              </w:rPr>
            </w:pPr>
            <w:r w:rsidRPr="00B66276">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B78A2E3"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3 000</w:t>
            </w:r>
          </w:p>
        </w:tc>
      </w:tr>
      <w:tr w:rsidR="00821BAA" w:rsidRPr="00B66276" w14:paraId="01E4474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9DE19A3"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88A55E9" w14:textId="77777777" w:rsidR="00821BAA" w:rsidRPr="00B66276" w:rsidRDefault="00821BAA">
            <w:pPr>
              <w:numPr>
                <w:ilvl w:val="0"/>
                <w:numId w:val="54"/>
              </w:numPr>
              <w:tabs>
                <w:tab w:val="left" w:pos="274"/>
              </w:tabs>
              <w:suppressAutoHyphens w:val="0"/>
              <w:spacing w:after="0" w:line="240" w:lineRule="auto"/>
              <w:ind w:left="274" w:hanging="284"/>
              <w:rPr>
                <w:rFonts w:eastAsia="Calibri" w:cs="Arial"/>
              </w:rPr>
            </w:pPr>
            <w:r w:rsidRPr="00B66276">
              <w:rPr>
                <w:rFonts w:eastAsia="Calibri" w:cs="Arial"/>
              </w:rPr>
              <w:t>Utrudnianie upoważnionym Służbom  BHP  i innym upoważnionym osobom z ORLEN OIL prowadzenia kontroli bezpieczeństwa i higieny pracy, bezpieczeństwa pożarowego i procesowego, ochrony środowiska</w:t>
            </w:r>
          </w:p>
          <w:p w14:paraId="2E0EA15D" w14:textId="77777777" w:rsidR="00821BAA" w:rsidRPr="00B66276" w:rsidRDefault="00821BAA">
            <w:pPr>
              <w:numPr>
                <w:ilvl w:val="0"/>
                <w:numId w:val="54"/>
              </w:numPr>
              <w:tabs>
                <w:tab w:val="left" w:pos="274"/>
              </w:tabs>
              <w:suppressAutoHyphens w:val="0"/>
              <w:spacing w:after="0" w:line="240" w:lineRule="auto"/>
              <w:ind w:left="274" w:hanging="284"/>
              <w:rPr>
                <w:rFonts w:eastAsia="Calibri" w:cs="Arial"/>
              </w:rPr>
            </w:pPr>
            <w:r w:rsidRPr="00B66276">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2513ED6"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200 - 400</w:t>
            </w:r>
          </w:p>
        </w:tc>
      </w:tr>
      <w:tr w:rsidR="00821BAA" w:rsidRPr="00B66276" w14:paraId="1779133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D8E1BE0"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FD01EA3" w14:textId="77777777" w:rsidR="00821BAA" w:rsidRPr="00B66276" w:rsidRDefault="00821BAA">
            <w:pPr>
              <w:numPr>
                <w:ilvl w:val="0"/>
                <w:numId w:val="59"/>
              </w:numPr>
              <w:tabs>
                <w:tab w:val="left" w:pos="274"/>
              </w:tabs>
              <w:suppressAutoHyphens w:val="0"/>
              <w:spacing w:after="0" w:line="240" w:lineRule="auto"/>
              <w:ind w:left="274" w:hanging="274"/>
              <w:rPr>
                <w:rFonts w:eastAsia="Calibri" w:cs="Arial"/>
              </w:rPr>
            </w:pPr>
            <w:r w:rsidRPr="00B66276">
              <w:rPr>
                <w:rFonts w:eastAsia="Calibri" w:cs="Arial"/>
              </w:rPr>
              <w:t>Nieumieszczenie w umowach z Podwykonawcami zapisów dotyczących bezpiecznego prowadzenia prac i wymagań określonych w Standardzie BHP i Standardzie Środowiskowym oraz niniejszym Taryfikatorze.</w:t>
            </w:r>
          </w:p>
          <w:p w14:paraId="2E34233D" w14:textId="77777777" w:rsidR="00821BAA" w:rsidRPr="00B66276" w:rsidRDefault="00821BAA">
            <w:pPr>
              <w:numPr>
                <w:ilvl w:val="0"/>
                <w:numId w:val="59"/>
              </w:numPr>
              <w:tabs>
                <w:tab w:val="left" w:pos="274"/>
              </w:tabs>
              <w:suppressAutoHyphens w:val="0"/>
              <w:spacing w:after="0" w:line="240" w:lineRule="auto"/>
              <w:ind w:left="274" w:hanging="274"/>
              <w:rPr>
                <w:rFonts w:eastAsia="Calibri" w:cs="Arial"/>
              </w:rPr>
            </w:pPr>
            <w:r w:rsidRPr="00B66276">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138B4B4"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200 - 400</w:t>
            </w:r>
          </w:p>
        </w:tc>
      </w:tr>
      <w:tr w:rsidR="00821BAA" w:rsidRPr="00B66276" w14:paraId="282E7A7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E20250"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B7F83C9" w14:textId="77777777" w:rsidR="00821BAA" w:rsidRPr="00B66276" w:rsidRDefault="00821BAA" w:rsidP="00821BAA">
            <w:pPr>
              <w:suppressAutoHyphens w:val="0"/>
              <w:spacing w:after="0" w:line="240" w:lineRule="auto"/>
              <w:ind w:left="274"/>
              <w:rPr>
                <w:rFonts w:eastAsia="Calibri" w:cs="Arial"/>
              </w:rPr>
            </w:pPr>
            <w:r w:rsidRPr="00B66276">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5EFB63A"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500 - 1000</w:t>
            </w:r>
          </w:p>
        </w:tc>
      </w:tr>
      <w:tr w:rsidR="00821BAA" w:rsidRPr="00B66276" w14:paraId="10785B2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1C9480"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579BC9A" w14:textId="77777777" w:rsidR="00821BAA" w:rsidRPr="00B66276" w:rsidRDefault="00821BAA" w:rsidP="00821BAA">
            <w:pPr>
              <w:suppressAutoHyphens w:val="0"/>
              <w:spacing w:after="0" w:line="240" w:lineRule="auto"/>
              <w:ind w:left="267"/>
              <w:jc w:val="both"/>
              <w:rPr>
                <w:rFonts w:cs="Arial"/>
              </w:rPr>
            </w:pPr>
            <w:r w:rsidRPr="00B66276">
              <w:rPr>
                <w:rFonts w:eastAsia="Calibri" w:cs="Arial"/>
                <w:lang w:eastAsia="en-US"/>
              </w:rPr>
              <w:t xml:space="preserve">Nieprzedstawienie ilości roboczogodzin </w:t>
            </w:r>
            <w:r w:rsidRPr="00B66276">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455270"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200</w:t>
            </w:r>
          </w:p>
        </w:tc>
      </w:tr>
      <w:tr w:rsidR="00821BAA" w:rsidRPr="00B66276" w14:paraId="00EEEC2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44D66B7"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86A773C" w14:textId="77777777" w:rsidR="00821BAA" w:rsidRPr="00B66276" w:rsidRDefault="00821BAA" w:rsidP="00821BAA">
            <w:pPr>
              <w:suppressAutoHyphens w:val="0"/>
              <w:spacing w:after="0" w:line="240" w:lineRule="auto"/>
              <w:ind w:left="274"/>
              <w:rPr>
                <w:rFonts w:eastAsia="Calibri" w:cs="Arial"/>
              </w:rPr>
            </w:pPr>
            <w:r w:rsidRPr="00B66276">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76D2346"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1200</w:t>
            </w:r>
          </w:p>
        </w:tc>
      </w:tr>
      <w:tr w:rsidR="00821BAA" w:rsidRPr="00B66276" w14:paraId="2F35BB5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E75994" w14:textId="77777777" w:rsidR="00821BAA" w:rsidRPr="00B66276" w:rsidRDefault="00821BAA" w:rsidP="00821BAA">
            <w:pPr>
              <w:suppressAutoHyphens w:val="0"/>
              <w:spacing w:after="0" w:line="240" w:lineRule="auto"/>
              <w:ind w:left="200"/>
              <w:jc w:val="both"/>
              <w:rPr>
                <w:rFonts w:eastAsia="Calibri" w:cs="Arial"/>
              </w:rPr>
            </w:pPr>
            <w:r w:rsidRPr="00B66276">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E647DCD" w14:textId="77777777" w:rsidR="00821BAA" w:rsidRPr="00B66276" w:rsidRDefault="00821BAA" w:rsidP="00821BAA">
            <w:pPr>
              <w:suppressAutoHyphens w:val="0"/>
              <w:spacing w:after="0" w:line="240" w:lineRule="auto"/>
              <w:ind w:left="274"/>
              <w:rPr>
                <w:rFonts w:eastAsia="Calibri" w:cs="Arial"/>
              </w:rPr>
            </w:pPr>
            <w:r w:rsidRPr="00B66276">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03AEA27" w14:textId="77777777" w:rsidR="00821BAA" w:rsidRPr="00B66276" w:rsidRDefault="00821BAA" w:rsidP="00821BAA">
            <w:pPr>
              <w:suppressAutoHyphens w:val="0"/>
              <w:spacing w:after="0" w:line="240" w:lineRule="auto"/>
              <w:jc w:val="center"/>
              <w:rPr>
                <w:rFonts w:eastAsia="Calibri" w:cs="Arial"/>
                <w:b/>
              </w:rPr>
            </w:pPr>
            <w:r w:rsidRPr="00B66276">
              <w:rPr>
                <w:rFonts w:eastAsia="Calibri" w:cs="Arial"/>
                <w:b/>
              </w:rPr>
              <w:t>200 - 2000</w:t>
            </w:r>
          </w:p>
        </w:tc>
      </w:tr>
    </w:tbl>
    <w:p w14:paraId="3B6135BA" w14:textId="77777777" w:rsidR="00821BAA" w:rsidRPr="00B66276" w:rsidRDefault="00821BAA" w:rsidP="00821BAA">
      <w:pPr>
        <w:suppressAutoHyphens w:val="0"/>
        <w:spacing w:after="160" w:line="259" w:lineRule="auto"/>
        <w:rPr>
          <w:rFonts w:eastAsiaTheme="minorHAnsi" w:cs="Arial"/>
          <w:lang w:eastAsia="en-US"/>
        </w:rPr>
      </w:pPr>
    </w:p>
    <w:p w14:paraId="1B56E5BB" w14:textId="77777777" w:rsidR="00821BAA" w:rsidRPr="00B66276" w:rsidRDefault="00821BAA" w:rsidP="00821BAA">
      <w:pPr>
        <w:suppressAutoHyphens w:val="0"/>
        <w:spacing w:after="120" w:line="240" w:lineRule="auto"/>
        <w:rPr>
          <w:rFonts w:eastAsiaTheme="minorHAnsi" w:cs="Arial"/>
          <w:b/>
          <w:lang w:eastAsia="en-US"/>
        </w:rPr>
      </w:pPr>
      <w:r w:rsidRPr="00B66276">
        <w:rPr>
          <w:rFonts w:eastAsiaTheme="minorHAnsi" w:cs="Arial"/>
          <w:b/>
          <w:lang w:eastAsia="en-US"/>
        </w:rPr>
        <w:t>Taryfikator kar pieniężnych może ulec zmianie</w:t>
      </w:r>
    </w:p>
    <w:p w14:paraId="6FB80382" w14:textId="77777777" w:rsidR="00481094" w:rsidRPr="00B66276" w:rsidRDefault="00481094" w:rsidP="00F95133">
      <w:pPr>
        <w:pStyle w:val="Nagwek2"/>
        <w:rPr>
          <w:szCs w:val="20"/>
        </w:rPr>
      </w:pPr>
      <w:bookmarkStart w:id="126" w:name="_Toc65498628"/>
      <w:bookmarkStart w:id="127" w:name="_Toc65498673"/>
      <w:bookmarkStart w:id="128" w:name="_Toc167795055"/>
      <w:bookmarkEnd w:id="117"/>
      <w:bookmarkEnd w:id="118"/>
      <w:bookmarkEnd w:id="120"/>
      <w:r w:rsidRPr="00B66276">
        <w:rPr>
          <w:szCs w:val="20"/>
        </w:rPr>
        <w:lastRenderedPageBreak/>
        <w:t>Załącznik nr 5</w:t>
      </w:r>
      <w:r w:rsidRPr="00B66276">
        <w:rPr>
          <w:szCs w:val="20"/>
        </w:rPr>
        <w:br/>
        <w:t>Zobowiązania Zamawiającego</w:t>
      </w:r>
      <w:bookmarkEnd w:id="126"/>
      <w:bookmarkEnd w:id="127"/>
      <w:bookmarkEnd w:id="128"/>
      <w:r w:rsidRPr="00B66276">
        <w:rPr>
          <w:szCs w:val="20"/>
        </w:rPr>
        <w:t xml:space="preserve"> </w:t>
      </w:r>
    </w:p>
    <w:p w14:paraId="016B847F" w14:textId="77777777" w:rsidR="00481094" w:rsidRPr="00B66276" w:rsidRDefault="00481094" w:rsidP="00481094">
      <w:pPr>
        <w:spacing w:after="0" w:line="240" w:lineRule="auto"/>
        <w:jc w:val="center"/>
        <w:rPr>
          <w:rFonts w:cs="Arial"/>
          <w:b/>
          <w:u w:val="single"/>
        </w:rPr>
      </w:pPr>
    </w:p>
    <w:tbl>
      <w:tblPr>
        <w:tblW w:w="0" w:type="auto"/>
        <w:tblInd w:w="10" w:type="dxa"/>
        <w:tblLayout w:type="fixed"/>
        <w:tblCellMar>
          <w:left w:w="70" w:type="dxa"/>
          <w:right w:w="70" w:type="dxa"/>
        </w:tblCellMar>
        <w:tblLook w:val="0000" w:firstRow="0" w:lastRow="0" w:firstColumn="0" w:lastColumn="0" w:noHBand="0" w:noVBand="0"/>
      </w:tblPr>
      <w:tblGrid>
        <w:gridCol w:w="8010"/>
      </w:tblGrid>
      <w:tr w:rsidR="00481094" w:rsidRPr="00B66276" w14:paraId="2DCC05CB" w14:textId="77777777" w:rsidTr="00481094">
        <w:trPr>
          <w:trHeight w:val="945"/>
        </w:trPr>
        <w:tc>
          <w:tcPr>
            <w:tcW w:w="8010" w:type="dxa"/>
            <w:tcBorders>
              <w:top w:val="single" w:sz="8" w:space="0" w:color="000000"/>
              <w:left w:val="single" w:sz="8" w:space="0" w:color="000000"/>
              <w:bottom w:val="single" w:sz="8" w:space="0" w:color="000000"/>
              <w:right w:val="single" w:sz="8" w:space="0" w:color="000000"/>
            </w:tcBorders>
          </w:tcPr>
          <w:p w14:paraId="14C6AFC4" w14:textId="77777777" w:rsidR="00481094" w:rsidRPr="00B66276" w:rsidRDefault="00481094" w:rsidP="00481094">
            <w:pPr>
              <w:spacing w:after="0" w:line="240" w:lineRule="auto"/>
              <w:rPr>
                <w:rFonts w:cs="Arial"/>
                <w:color w:val="000000"/>
              </w:rPr>
            </w:pPr>
            <w:r w:rsidRPr="00B66276">
              <w:rPr>
                <w:rFonts w:cs="Arial"/>
                <w:color w:val="000000"/>
              </w:rPr>
              <w:t>Zamawiający musi zapewnić dostępność:</w:t>
            </w:r>
          </w:p>
          <w:p w14:paraId="2551AB74" w14:textId="77777777" w:rsidR="00481094" w:rsidRPr="00B66276" w:rsidRDefault="00481094">
            <w:pPr>
              <w:numPr>
                <w:ilvl w:val="0"/>
                <w:numId w:val="62"/>
              </w:numPr>
              <w:spacing w:after="0" w:line="240" w:lineRule="auto"/>
              <w:rPr>
                <w:rFonts w:cs="Arial"/>
                <w:color w:val="000000"/>
              </w:rPr>
            </w:pPr>
            <w:r w:rsidRPr="00B66276">
              <w:rPr>
                <w:rFonts w:cs="Arial"/>
                <w:color w:val="000000"/>
              </w:rPr>
              <w:t xml:space="preserve">gniazd remontowych energii elektrycznej, </w:t>
            </w:r>
          </w:p>
          <w:p w14:paraId="492B376D" w14:textId="77777777" w:rsidR="00481094" w:rsidRPr="00B66276" w:rsidRDefault="00481094">
            <w:pPr>
              <w:numPr>
                <w:ilvl w:val="0"/>
                <w:numId w:val="62"/>
              </w:numPr>
              <w:spacing w:after="0" w:line="240" w:lineRule="auto"/>
              <w:rPr>
                <w:rFonts w:cs="Arial"/>
                <w:color w:val="000000"/>
              </w:rPr>
            </w:pPr>
            <w:r w:rsidRPr="00B66276">
              <w:rPr>
                <w:rFonts w:cs="Arial"/>
                <w:color w:val="000000"/>
              </w:rPr>
              <w:t>wody</w:t>
            </w:r>
          </w:p>
          <w:p w14:paraId="19FA2E39" w14:textId="77777777" w:rsidR="00481094" w:rsidRPr="00B66276" w:rsidRDefault="00481094">
            <w:pPr>
              <w:numPr>
                <w:ilvl w:val="0"/>
                <w:numId w:val="62"/>
              </w:numPr>
              <w:spacing w:after="0" w:line="240" w:lineRule="auto"/>
              <w:rPr>
                <w:rFonts w:cs="Arial"/>
                <w:color w:val="000000"/>
              </w:rPr>
            </w:pPr>
            <w:r w:rsidRPr="00B66276">
              <w:rPr>
                <w:rFonts w:cs="Arial"/>
                <w:color w:val="000000"/>
              </w:rPr>
              <w:t>tymczasowego miejsca składowania materiałów</w:t>
            </w:r>
          </w:p>
        </w:tc>
      </w:tr>
    </w:tbl>
    <w:p w14:paraId="0707025C" w14:textId="77777777" w:rsidR="00481094" w:rsidRPr="00B66276" w:rsidRDefault="00481094" w:rsidP="00481094">
      <w:pPr>
        <w:spacing w:after="0" w:line="240" w:lineRule="auto"/>
        <w:jc w:val="center"/>
        <w:rPr>
          <w:rFonts w:cs="Arial"/>
          <w:b/>
          <w:u w:val="single"/>
        </w:rPr>
      </w:pPr>
    </w:p>
    <w:p w14:paraId="32F22D15" w14:textId="77777777" w:rsidR="00481094" w:rsidRPr="00B66276" w:rsidRDefault="00481094" w:rsidP="00481094">
      <w:pPr>
        <w:spacing w:after="0" w:line="240" w:lineRule="auto"/>
        <w:jc w:val="center"/>
        <w:rPr>
          <w:rFonts w:cs="Arial"/>
          <w:b/>
          <w:u w:val="single"/>
        </w:rPr>
      </w:pPr>
    </w:p>
    <w:p w14:paraId="0FB8582C" w14:textId="77777777" w:rsidR="002E30A4" w:rsidRPr="00B66276" w:rsidRDefault="00481094" w:rsidP="00F872BF">
      <w:pPr>
        <w:pStyle w:val="Nagwek2"/>
        <w:spacing w:after="0"/>
        <w:rPr>
          <w:szCs w:val="20"/>
        </w:rPr>
      </w:pPr>
      <w:bookmarkStart w:id="129" w:name="_Toc65498629"/>
      <w:bookmarkStart w:id="130" w:name="_Toc65498674"/>
      <w:bookmarkStart w:id="131" w:name="_Toc167795056"/>
      <w:r w:rsidRPr="00B66276">
        <w:rPr>
          <w:szCs w:val="20"/>
        </w:rPr>
        <w:lastRenderedPageBreak/>
        <w:t>Załącznik nr 6</w:t>
      </w:r>
    </w:p>
    <w:p w14:paraId="2E1B45C9" w14:textId="77777777" w:rsidR="002E30A4" w:rsidRPr="00B66276" w:rsidRDefault="002E30A4" w:rsidP="00F872BF">
      <w:pPr>
        <w:spacing w:after="0"/>
        <w:ind w:left="567"/>
        <w:jc w:val="center"/>
        <w:rPr>
          <w:rFonts w:cs="Arial"/>
          <w:b/>
        </w:rPr>
      </w:pPr>
      <w:r w:rsidRPr="00B66276">
        <w:rPr>
          <w:rFonts w:cs="Arial"/>
          <w:b/>
        </w:rPr>
        <w:t>Harmonogram</w:t>
      </w:r>
    </w:p>
    <w:p w14:paraId="6750F387" w14:textId="4A9CFA73" w:rsidR="002E30A4" w:rsidRPr="00B66276" w:rsidRDefault="002E30A4" w:rsidP="002E30A4">
      <w:pPr>
        <w:rPr>
          <w:rFonts w:cs="Arial"/>
        </w:rPr>
      </w:pPr>
    </w:p>
    <w:p w14:paraId="279B7522" w14:textId="77777777" w:rsidR="009A473F" w:rsidRPr="00B66276" w:rsidRDefault="009A473F" w:rsidP="002E30A4">
      <w:pPr>
        <w:rPr>
          <w:rFonts w:cs="Arial"/>
        </w:rPr>
      </w:pPr>
    </w:p>
    <w:p w14:paraId="11E97332" w14:textId="05B71217" w:rsidR="001D660D" w:rsidRPr="00B66276" w:rsidRDefault="001D660D" w:rsidP="00D23B27">
      <w:pPr>
        <w:jc w:val="center"/>
        <w:rPr>
          <w:rFonts w:cs="Arial"/>
        </w:rPr>
      </w:pPr>
    </w:p>
    <w:p w14:paraId="43F4F079" w14:textId="77777777" w:rsidR="002E30A4" w:rsidRPr="00B66276" w:rsidRDefault="002E30A4" w:rsidP="002E30A4">
      <w:pPr>
        <w:rPr>
          <w:rFonts w:cs="Arial"/>
        </w:rPr>
      </w:pPr>
    </w:p>
    <w:bookmarkEnd w:id="129"/>
    <w:bookmarkEnd w:id="130"/>
    <w:bookmarkEnd w:id="131"/>
    <w:p w14:paraId="4F1DC38E" w14:textId="77777777" w:rsidR="00481094" w:rsidRPr="00B66276" w:rsidRDefault="00481094" w:rsidP="00D23B27">
      <w:pPr>
        <w:spacing w:after="0" w:line="240" w:lineRule="auto"/>
        <w:rPr>
          <w:rFonts w:cs="Arial"/>
          <w:b/>
          <w:u w:val="single"/>
        </w:rPr>
      </w:pPr>
    </w:p>
    <w:p w14:paraId="43E410B4" w14:textId="77777777" w:rsidR="00481094" w:rsidRPr="00B66276" w:rsidRDefault="00481094" w:rsidP="00F95133">
      <w:pPr>
        <w:pStyle w:val="Nagwek2"/>
        <w:rPr>
          <w:szCs w:val="20"/>
        </w:rPr>
      </w:pPr>
      <w:bookmarkStart w:id="132" w:name="_Toc65498630"/>
      <w:bookmarkStart w:id="133" w:name="_Toc65498675"/>
      <w:bookmarkStart w:id="134" w:name="_Toc167795057"/>
      <w:r w:rsidRPr="00B66276">
        <w:rPr>
          <w:szCs w:val="20"/>
        </w:rPr>
        <w:lastRenderedPageBreak/>
        <w:t>Załącznik nr 7</w:t>
      </w:r>
      <w:r w:rsidRPr="00B66276">
        <w:rPr>
          <w:szCs w:val="20"/>
        </w:rPr>
        <w:br/>
        <w:t>Warunki świadczenia Opieki Serwisowej w okresie Gwarancji</w:t>
      </w:r>
      <w:bookmarkEnd w:id="132"/>
      <w:bookmarkEnd w:id="133"/>
      <w:bookmarkEnd w:id="134"/>
    </w:p>
    <w:p w14:paraId="1F61955F" w14:textId="77777777" w:rsidR="00481094" w:rsidRPr="00B66276" w:rsidRDefault="00481094" w:rsidP="00481094">
      <w:pPr>
        <w:tabs>
          <w:tab w:val="left" w:pos="284"/>
        </w:tabs>
        <w:spacing w:before="240"/>
        <w:ind w:left="425"/>
        <w:jc w:val="center"/>
        <w:rPr>
          <w:rFonts w:cs="Arial"/>
          <w:b/>
          <w:u w:val="single"/>
        </w:rPr>
      </w:pPr>
      <w:r w:rsidRPr="00B66276">
        <w:rPr>
          <w:rFonts w:cs="Arial"/>
          <w:b/>
          <w:u w:val="single"/>
        </w:rPr>
        <w:t>I. OGÓLNE WARUNKI OPIEKI SERWISOWEJ W OKRESIE GWARANCJI</w:t>
      </w:r>
    </w:p>
    <w:p w14:paraId="7DAC1807" w14:textId="1A100577" w:rsidR="00481094" w:rsidRPr="00B66276" w:rsidRDefault="00481094" w:rsidP="00600277">
      <w:pPr>
        <w:numPr>
          <w:ilvl w:val="0"/>
          <w:numId w:val="8"/>
        </w:numPr>
        <w:spacing w:after="0" w:line="240" w:lineRule="auto"/>
        <w:ind w:left="360" w:hanging="360"/>
        <w:jc w:val="both"/>
        <w:rPr>
          <w:rFonts w:cs="Arial"/>
        </w:rPr>
      </w:pPr>
      <w:r w:rsidRPr="00B66276">
        <w:rPr>
          <w:rFonts w:cs="Arial"/>
          <w:w w:val="105"/>
        </w:rPr>
        <w:t xml:space="preserve">Gwarancja obejmuje wszystkie maszyny i urządzenia, instalację jako całość - dostarczone jako nowe oraz wszystkie wykonane prace w ramach realizacji Przedmiotu Umowy. </w:t>
      </w:r>
      <w:r w:rsidRPr="00B66276">
        <w:rPr>
          <w:rFonts w:cs="Arial"/>
        </w:rPr>
        <w:t>Wykonawca oświadcza równocześnie, że w ramach udzielonej na okres</w:t>
      </w:r>
      <w:r w:rsidRPr="00B66276">
        <w:rPr>
          <w:rFonts w:cs="Arial"/>
          <w:b/>
        </w:rPr>
        <w:t xml:space="preserve"> </w:t>
      </w:r>
      <w:r w:rsidR="00B35058">
        <w:rPr>
          <w:rFonts w:cs="Arial"/>
          <w:b/>
        </w:rPr>
        <w:t>…</w:t>
      </w:r>
      <w:r w:rsidR="002825B8" w:rsidRPr="00B66276">
        <w:rPr>
          <w:rFonts w:cs="Arial"/>
          <w:b/>
        </w:rPr>
        <w:t xml:space="preserve"> </w:t>
      </w:r>
      <w:r w:rsidRPr="00B66276">
        <w:rPr>
          <w:rFonts w:cs="Arial"/>
          <w:b/>
        </w:rPr>
        <w:t>miesięcy</w:t>
      </w:r>
      <w:r w:rsidRPr="00B66276">
        <w:rPr>
          <w:rFonts w:cs="Arial"/>
        </w:rPr>
        <w:t xml:space="preserve"> gwarancji na prace oraz </w:t>
      </w:r>
      <w:r w:rsidR="00B35058">
        <w:rPr>
          <w:rFonts w:cs="Arial"/>
          <w:b/>
        </w:rPr>
        <w:t>….</w:t>
      </w:r>
      <w:r w:rsidR="002825B8" w:rsidRPr="00B66276">
        <w:rPr>
          <w:rFonts w:cs="Arial"/>
          <w:b/>
        </w:rPr>
        <w:t xml:space="preserve"> </w:t>
      </w:r>
      <w:r w:rsidRPr="00B66276">
        <w:rPr>
          <w:rFonts w:cs="Arial"/>
          <w:b/>
        </w:rPr>
        <w:t>miesięcy</w:t>
      </w:r>
      <w:r w:rsidRPr="00B66276">
        <w:rPr>
          <w:rFonts w:cs="Arial"/>
        </w:rPr>
        <w:t xml:space="preserve"> gwarancji na urządzenia, we własnym zakresie poniesie koszty związane </w:t>
      </w:r>
      <w:r w:rsidR="00F26524" w:rsidRPr="00B66276">
        <w:rPr>
          <w:rFonts w:cs="Arial"/>
        </w:rPr>
        <w:br/>
      </w:r>
      <w:r w:rsidRPr="00B66276">
        <w:rPr>
          <w:rFonts w:cs="Arial"/>
        </w:rPr>
        <w:t>z wykonaniem obowiązków gwarancyjnych, w tym w szczególności koszty dojazdu i ewentualnego zakwaterowania grupy serwisowej, jak również wszelkie inne niewyszczególnione,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4E22BF6D" w14:textId="77777777" w:rsidR="00481094" w:rsidRPr="00B66276" w:rsidRDefault="00481094" w:rsidP="00600277">
      <w:pPr>
        <w:numPr>
          <w:ilvl w:val="0"/>
          <w:numId w:val="8"/>
        </w:numPr>
        <w:spacing w:after="0" w:line="240" w:lineRule="auto"/>
        <w:ind w:left="360" w:hanging="360"/>
        <w:jc w:val="both"/>
        <w:rPr>
          <w:rFonts w:cs="Arial"/>
        </w:rPr>
      </w:pPr>
      <w:r w:rsidRPr="00B66276">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26168E3E" w14:textId="77777777" w:rsidR="00481094" w:rsidRPr="00B66276" w:rsidRDefault="00481094" w:rsidP="00600277">
      <w:pPr>
        <w:numPr>
          <w:ilvl w:val="0"/>
          <w:numId w:val="8"/>
        </w:numPr>
        <w:spacing w:after="0" w:line="240" w:lineRule="auto"/>
        <w:ind w:left="360" w:hanging="360"/>
        <w:jc w:val="both"/>
        <w:rPr>
          <w:rFonts w:cs="Arial"/>
          <w:b/>
          <w:i/>
        </w:rPr>
      </w:pPr>
      <w:r w:rsidRPr="00B66276">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4A5BAB9A" w14:textId="77777777" w:rsidR="00481094" w:rsidRPr="00B66276" w:rsidRDefault="00481094" w:rsidP="00481094">
      <w:pPr>
        <w:tabs>
          <w:tab w:val="left" w:pos="284"/>
        </w:tabs>
        <w:spacing w:before="240"/>
        <w:ind w:left="425"/>
        <w:jc w:val="center"/>
        <w:rPr>
          <w:rFonts w:cs="Arial"/>
          <w:b/>
          <w:u w:val="single"/>
        </w:rPr>
      </w:pPr>
      <w:r w:rsidRPr="00B66276">
        <w:rPr>
          <w:rFonts w:cs="Arial"/>
          <w:b/>
          <w:u w:val="single"/>
        </w:rPr>
        <w:t>II. INSTRUKCJA ZGŁASZANIA WAD I USTEREK W OKRESIE GWARANCJI</w:t>
      </w:r>
    </w:p>
    <w:p w14:paraId="39D30CEF" w14:textId="77777777" w:rsidR="00481094" w:rsidRPr="00B66276" w:rsidRDefault="00481094" w:rsidP="00481094">
      <w:pPr>
        <w:spacing w:line="240" w:lineRule="auto"/>
        <w:jc w:val="both"/>
        <w:rPr>
          <w:rFonts w:cs="Arial"/>
          <w:b/>
        </w:rPr>
      </w:pPr>
      <w:r w:rsidRPr="00B66276">
        <w:rPr>
          <w:rFonts w:cs="Arial"/>
          <w:b/>
        </w:rPr>
        <w:t>WYJAŚNIENIE TERMINÓW:</w:t>
      </w:r>
    </w:p>
    <w:p w14:paraId="70A40C6E" w14:textId="77777777" w:rsidR="00481094" w:rsidRPr="00B66276" w:rsidRDefault="00481094" w:rsidP="00481094">
      <w:pPr>
        <w:spacing w:line="240" w:lineRule="auto"/>
        <w:jc w:val="both"/>
        <w:rPr>
          <w:rFonts w:cs="Arial"/>
        </w:rPr>
      </w:pPr>
      <w:r w:rsidRPr="00B66276">
        <w:rPr>
          <w:rFonts w:cs="Arial"/>
        </w:rPr>
        <w:t>Wady, które powodują, że Przedmiot Umowy pracuje w sposób niezgodny z jego przeznaczeniem dzielimy na trzy podstawowe kategorie: Usterka, Błąd, Awaria.</w:t>
      </w:r>
    </w:p>
    <w:p w14:paraId="607DCF78" w14:textId="77777777" w:rsidR="00481094" w:rsidRPr="00B66276" w:rsidRDefault="00481094" w:rsidP="00481094">
      <w:pPr>
        <w:spacing w:line="240" w:lineRule="auto"/>
        <w:jc w:val="both"/>
        <w:rPr>
          <w:rFonts w:cs="Arial"/>
        </w:rPr>
      </w:pPr>
      <w:r w:rsidRPr="00B66276">
        <w:rPr>
          <w:rFonts w:cs="Arial"/>
          <w:b/>
        </w:rPr>
        <w:t>Usterka</w:t>
      </w:r>
      <w:r w:rsidRPr="00B66276">
        <w:rPr>
          <w:rFonts w:cs="Arial"/>
        </w:rPr>
        <w:t xml:space="preserve"> to wada, której specyfikę można opisać jako: zakłócenie pracy Przedmiotu Umowy, mogące mieć wpływ na jego funkcjonalność, natomiast nieograniczające zdolności wydajnościowych </w:t>
      </w:r>
      <w:r w:rsidR="00F26524" w:rsidRPr="00B66276">
        <w:rPr>
          <w:rFonts w:cs="Arial"/>
        </w:rPr>
        <w:br/>
      </w:r>
      <w:r w:rsidRPr="00B66276">
        <w:rPr>
          <w:rFonts w:cs="Arial"/>
        </w:rPr>
        <w:t>i produkcyjnych.</w:t>
      </w:r>
    </w:p>
    <w:p w14:paraId="558D2401" w14:textId="77777777" w:rsidR="00481094" w:rsidRPr="00B66276" w:rsidRDefault="00481094" w:rsidP="00481094">
      <w:pPr>
        <w:autoSpaceDE w:val="0"/>
        <w:spacing w:line="240" w:lineRule="auto"/>
        <w:jc w:val="both"/>
        <w:rPr>
          <w:rFonts w:cs="Arial"/>
        </w:rPr>
      </w:pPr>
      <w:r w:rsidRPr="00B66276">
        <w:rPr>
          <w:rFonts w:cs="Arial"/>
          <w:b/>
        </w:rPr>
        <w:t>Błąd</w:t>
      </w:r>
      <w:r w:rsidRPr="00B66276">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22AB2C68" w14:textId="77777777" w:rsidR="00481094" w:rsidRPr="00B66276" w:rsidRDefault="00481094" w:rsidP="00481094">
      <w:pPr>
        <w:autoSpaceDE w:val="0"/>
        <w:spacing w:line="240" w:lineRule="auto"/>
        <w:jc w:val="both"/>
        <w:rPr>
          <w:rFonts w:cs="Arial"/>
        </w:rPr>
      </w:pPr>
      <w:r w:rsidRPr="00B66276">
        <w:rPr>
          <w:rFonts w:cs="Arial"/>
          <w:b/>
        </w:rPr>
        <w:t>Awaria</w:t>
      </w:r>
      <w:r w:rsidRPr="00B66276">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1BD356CB" w14:textId="77777777" w:rsidR="00481094" w:rsidRPr="00B66276" w:rsidRDefault="00481094" w:rsidP="00481094">
      <w:pPr>
        <w:spacing w:line="240" w:lineRule="auto"/>
        <w:jc w:val="both"/>
        <w:rPr>
          <w:rFonts w:cs="Arial"/>
        </w:rPr>
      </w:pPr>
      <w:r w:rsidRPr="00B66276">
        <w:rPr>
          <w:rFonts w:cs="Arial"/>
          <w:b/>
        </w:rPr>
        <w:t>Obejście</w:t>
      </w:r>
      <w:r w:rsidRPr="00B66276">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15B56864" w14:textId="77777777" w:rsidR="00481094" w:rsidRPr="00B66276" w:rsidRDefault="00481094" w:rsidP="00481094">
      <w:pPr>
        <w:pStyle w:val="Lista"/>
        <w:suppressAutoHyphens w:val="0"/>
        <w:ind w:left="0" w:firstLine="0"/>
        <w:jc w:val="both"/>
        <w:rPr>
          <w:rFonts w:ascii="Arial" w:hAnsi="Arial" w:cs="Arial"/>
        </w:rPr>
      </w:pPr>
      <w:r w:rsidRPr="00B66276">
        <w:rPr>
          <w:rFonts w:ascii="Arial" w:hAnsi="Arial" w:cs="Arial"/>
          <w:b/>
        </w:rPr>
        <w:t>Dzień roboczy</w:t>
      </w:r>
      <w:r w:rsidRPr="00B66276">
        <w:rPr>
          <w:rFonts w:ascii="Arial" w:hAnsi="Arial" w:cs="Arial"/>
        </w:rPr>
        <w:t xml:space="preserve"> tj. każdy dzień w okresie od poniedziałku do piątku (z wyłączeniem dni ustawowo wolnych od pracy) w godzinach 6-22.</w:t>
      </w:r>
    </w:p>
    <w:p w14:paraId="6B72721B" w14:textId="77777777" w:rsidR="00481094" w:rsidRPr="00B66276" w:rsidRDefault="00481094" w:rsidP="00481094">
      <w:pPr>
        <w:spacing w:after="0" w:line="240" w:lineRule="auto"/>
        <w:jc w:val="both"/>
        <w:rPr>
          <w:rFonts w:cs="Arial"/>
        </w:rPr>
      </w:pPr>
    </w:p>
    <w:p w14:paraId="20907557" w14:textId="77777777" w:rsidR="00481094" w:rsidRPr="00B66276" w:rsidRDefault="00481094" w:rsidP="00481094">
      <w:pPr>
        <w:spacing w:line="240" w:lineRule="auto"/>
        <w:jc w:val="both"/>
        <w:rPr>
          <w:rFonts w:cs="Arial"/>
          <w:b/>
        </w:rPr>
      </w:pPr>
      <w:r w:rsidRPr="00B66276">
        <w:rPr>
          <w:rFonts w:cs="Arial"/>
          <w:b/>
        </w:rPr>
        <w:t>CZASY REAKCJI NA PRZYSTĄPIENIE I USUNIECIE ZGŁOSZONYCH WAD i USTEREK:</w:t>
      </w:r>
    </w:p>
    <w:p w14:paraId="60F24413" w14:textId="77777777" w:rsidR="00481094" w:rsidRPr="00B66276" w:rsidRDefault="00481094" w:rsidP="00481094">
      <w:pPr>
        <w:pStyle w:val="Lista"/>
        <w:suppressAutoHyphens w:val="0"/>
        <w:ind w:left="0" w:firstLine="0"/>
        <w:jc w:val="both"/>
        <w:rPr>
          <w:rFonts w:ascii="Arial" w:hAnsi="Arial" w:cs="Arial"/>
        </w:rPr>
      </w:pPr>
      <w:r w:rsidRPr="00B66276">
        <w:rPr>
          <w:rFonts w:ascii="Arial" w:hAnsi="Arial" w:cs="Arial"/>
        </w:rPr>
        <w:t>Zamawiający w ramach bezpłatnej Opieki Serwisowej Gwarancyjnej otrzymuje u Wykonawcy następujące warunki serwisu:</w:t>
      </w:r>
    </w:p>
    <w:p w14:paraId="492A72F4" w14:textId="77777777" w:rsidR="00481094" w:rsidRPr="00B66276" w:rsidRDefault="00481094">
      <w:pPr>
        <w:pStyle w:val="Lista"/>
        <w:numPr>
          <w:ilvl w:val="0"/>
          <w:numId w:val="63"/>
        </w:numPr>
        <w:tabs>
          <w:tab w:val="clear" w:pos="360"/>
          <w:tab w:val="num" w:pos="-1985"/>
        </w:tabs>
        <w:suppressAutoHyphens w:val="0"/>
        <w:spacing w:after="120"/>
        <w:ind w:left="284" w:hanging="284"/>
        <w:jc w:val="both"/>
        <w:rPr>
          <w:rFonts w:ascii="Arial" w:hAnsi="Arial" w:cs="Arial"/>
        </w:rPr>
      </w:pPr>
      <w:r w:rsidRPr="00B66276">
        <w:rPr>
          <w:rFonts w:ascii="Arial" w:hAnsi="Arial" w:cs="Arial"/>
          <w:u w:val="single"/>
        </w:rPr>
        <w:lastRenderedPageBreak/>
        <w:t xml:space="preserve">Przystąpienie </w:t>
      </w:r>
      <w:r w:rsidRPr="00B66276">
        <w:rPr>
          <w:rFonts w:ascii="Arial" w:hAnsi="Arial" w:cs="Arial"/>
        </w:rPr>
        <w:t>do usuwania wykrytych wad i usterek w następujących terminach (licząc od chwili zgłoszenia):</w:t>
      </w:r>
    </w:p>
    <w:p w14:paraId="7C88E39D" w14:textId="77777777" w:rsidR="00481094" w:rsidRPr="00B66276" w:rsidRDefault="00481094" w:rsidP="00481094">
      <w:pPr>
        <w:autoSpaceDE w:val="0"/>
        <w:spacing w:after="0" w:line="240" w:lineRule="auto"/>
        <w:ind w:left="567"/>
        <w:rPr>
          <w:rFonts w:cs="Arial"/>
        </w:rPr>
      </w:pPr>
      <w:r w:rsidRPr="00B66276">
        <w:rPr>
          <w:rFonts w:cs="Arial"/>
        </w:rPr>
        <w:t>A. Awaria – 8 godzin roboczych;</w:t>
      </w:r>
    </w:p>
    <w:p w14:paraId="2A90EA3C" w14:textId="77777777" w:rsidR="00481094" w:rsidRPr="00B66276" w:rsidRDefault="00481094" w:rsidP="00481094">
      <w:pPr>
        <w:autoSpaceDE w:val="0"/>
        <w:spacing w:after="0" w:line="240" w:lineRule="auto"/>
        <w:ind w:left="567"/>
        <w:rPr>
          <w:rFonts w:cs="Arial"/>
        </w:rPr>
      </w:pPr>
      <w:r w:rsidRPr="00B66276">
        <w:rPr>
          <w:rFonts w:cs="Arial"/>
        </w:rPr>
        <w:t>B. Błąd – 16 godzin roboczych;</w:t>
      </w:r>
    </w:p>
    <w:p w14:paraId="1476BE5D" w14:textId="77777777" w:rsidR="00481094" w:rsidRPr="00B66276" w:rsidRDefault="00481094" w:rsidP="00481094">
      <w:pPr>
        <w:autoSpaceDE w:val="0"/>
        <w:spacing w:after="0" w:line="240" w:lineRule="auto"/>
        <w:ind w:left="567"/>
        <w:rPr>
          <w:rFonts w:cs="Arial"/>
        </w:rPr>
      </w:pPr>
      <w:r w:rsidRPr="00B66276">
        <w:rPr>
          <w:rFonts w:cs="Arial"/>
        </w:rPr>
        <w:t>C. Usterka– 7 dni roboczych.</w:t>
      </w:r>
    </w:p>
    <w:p w14:paraId="2A71C2F7" w14:textId="1B2D9B53" w:rsidR="00481094" w:rsidRPr="00B66276" w:rsidRDefault="00481094" w:rsidP="00481094">
      <w:pPr>
        <w:autoSpaceDE w:val="0"/>
        <w:spacing w:before="240" w:line="240" w:lineRule="auto"/>
        <w:jc w:val="both"/>
        <w:rPr>
          <w:rFonts w:cs="Arial"/>
        </w:rPr>
      </w:pPr>
      <w:r w:rsidRPr="00B66276">
        <w:rPr>
          <w:rFonts w:cs="Arial"/>
          <w:b/>
        </w:rPr>
        <w:t>Uwaga</w:t>
      </w:r>
      <w:r w:rsidRPr="00B66276">
        <w:rPr>
          <w:rFonts w:cs="Arial"/>
        </w:rPr>
        <w:t xml:space="preserve">: Poprzez przystąpienie do usuwania wykrytych wad i usterek rozumie się pisemne wysłanie zgłoszenia na adres e-mail </w:t>
      </w:r>
      <w:r w:rsidR="00B35058" w:rsidRPr="00B35058">
        <w:rPr>
          <w:rFonts w:cs="Arial"/>
          <w:shd w:val="clear" w:color="auto" w:fill="FFFFFF"/>
        </w:rPr>
        <w:t>………………..</w:t>
      </w:r>
      <w:r w:rsidR="009C16CC" w:rsidRPr="00B66276">
        <w:rPr>
          <w:rFonts w:cs="Arial"/>
          <w:shd w:val="clear" w:color="auto" w:fill="FFFFFF"/>
        </w:rPr>
        <w:t xml:space="preserve"> </w:t>
      </w:r>
      <w:r w:rsidRPr="00B66276">
        <w:rPr>
          <w:rFonts w:cs="Arial"/>
        </w:rPr>
        <w:t>i zobowiązując Wykonawcę do niezwłocznego podjęcia działań.</w:t>
      </w:r>
    </w:p>
    <w:p w14:paraId="695134A7" w14:textId="77777777" w:rsidR="00481094" w:rsidRPr="00B66276" w:rsidRDefault="00481094" w:rsidP="00600277">
      <w:pPr>
        <w:pStyle w:val="Lista"/>
        <w:numPr>
          <w:ilvl w:val="0"/>
          <w:numId w:val="4"/>
        </w:numPr>
        <w:tabs>
          <w:tab w:val="left" w:pos="-1985"/>
        </w:tabs>
        <w:suppressAutoHyphens w:val="0"/>
        <w:jc w:val="both"/>
        <w:rPr>
          <w:rFonts w:ascii="Arial" w:hAnsi="Arial" w:cs="Arial"/>
        </w:rPr>
      </w:pPr>
      <w:r w:rsidRPr="00B66276">
        <w:rPr>
          <w:rFonts w:ascii="Arial" w:hAnsi="Arial" w:cs="Arial"/>
          <w:u w:val="single"/>
        </w:rPr>
        <w:t>Skuteczne usunięcie</w:t>
      </w:r>
      <w:r w:rsidRPr="00B66276">
        <w:rPr>
          <w:rFonts w:ascii="Arial" w:hAnsi="Arial" w:cs="Arial"/>
        </w:rPr>
        <w:t xml:space="preserve"> wykrytych wad i usterek w następujących terminach (licząc od chwili zgłoszenia):</w:t>
      </w:r>
    </w:p>
    <w:p w14:paraId="6B5DC9F9" w14:textId="77777777" w:rsidR="00481094" w:rsidRPr="00B66276" w:rsidRDefault="00481094" w:rsidP="00481094">
      <w:pPr>
        <w:autoSpaceDE w:val="0"/>
        <w:spacing w:after="0" w:line="240" w:lineRule="auto"/>
        <w:ind w:left="567"/>
        <w:rPr>
          <w:rFonts w:cs="Arial"/>
        </w:rPr>
      </w:pPr>
      <w:r w:rsidRPr="00B66276">
        <w:rPr>
          <w:rFonts w:cs="Arial"/>
        </w:rPr>
        <w:t>A. Awaria – 3 dni kalendarzowe;</w:t>
      </w:r>
    </w:p>
    <w:p w14:paraId="081A5776" w14:textId="77777777" w:rsidR="00481094" w:rsidRPr="00B66276" w:rsidRDefault="00481094" w:rsidP="00481094">
      <w:pPr>
        <w:autoSpaceDE w:val="0"/>
        <w:spacing w:after="0" w:line="240" w:lineRule="auto"/>
        <w:ind w:left="567"/>
        <w:rPr>
          <w:rFonts w:cs="Arial"/>
        </w:rPr>
      </w:pPr>
      <w:r w:rsidRPr="00B66276">
        <w:rPr>
          <w:rFonts w:cs="Arial"/>
        </w:rPr>
        <w:t>B. Błąd – 5 dni kalendarzowych;</w:t>
      </w:r>
    </w:p>
    <w:p w14:paraId="759A0309" w14:textId="77777777" w:rsidR="00481094" w:rsidRPr="00B66276" w:rsidRDefault="00481094" w:rsidP="00481094">
      <w:pPr>
        <w:autoSpaceDE w:val="0"/>
        <w:spacing w:after="0" w:line="240" w:lineRule="auto"/>
        <w:ind w:left="567"/>
        <w:rPr>
          <w:rFonts w:cs="Arial"/>
        </w:rPr>
      </w:pPr>
      <w:r w:rsidRPr="00B66276">
        <w:rPr>
          <w:rFonts w:cs="Arial"/>
        </w:rPr>
        <w:t>C. Usterka nielimitująca – 10 dni kalendarzowych</w:t>
      </w:r>
    </w:p>
    <w:p w14:paraId="307360D0" w14:textId="77777777" w:rsidR="00481094" w:rsidRPr="00B66276" w:rsidRDefault="00481094" w:rsidP="00481094">
      <w:pPr>
        <w:autoSpaceDE w:val="0"/>
        <w:spacing w:before="240" w:line="240" w:lineRule="auto"/>
        <w:jc w:val="both"/>
        <w:rPr>
          <w:rFonts w:cs="Arial"/>
        </w:rPr>
      </w:pPr>
      <w:r w:rsidRPr="00B66276">
        <w:rPr>
          <w:rFonts w:cs="Arial"/>
          <w:b/>
        </w:rPr>
        <w:t>Uwaga:</w:t>
      </w:r>
      <w:r w:rsidRPr="00B66276">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t>
      </w:r>
      <w:r w:rsidR="00F26524" w:rsidRPr="00B66276">
        <w:rPr>
          <w:rFonts w:cs="Arial"/>
        </w:rPr>
        <w:br/>
      </w:r>
      <w:r w:rsidRPr="00B66276">
        <w:rPr>
          <w:rFonts w:cs="Arial"/>
        </w:rPr>
        <w:t>w którym ustalony zostanie dodatkowy termin na usunięcie danej wady wraz z uzasadnieniem zaakceptowanym przez Zamawiającego. Tak ustalony dodatkowy termin nie może jednak przekroczyć 14 dni kalendarzowych.</w:t>
      </w:r>
    </w:p>
    <w:p w14:paraId="5555DECF" w14:textId="77777777" w:rsidR="00481094" w:rsidRPr="00B66276" w:rsidRDefault="00481094" w:rsidP="00481094">
      <w:pPr>
        <w:tabs>
          <w:tab w:val="left" w:pos="284"/>
        </w:tabs>
        <w:spacing w:before="240"/>
        <w:ind w:left="425"/>
        <w:jc w:val="center"/>
        <w:rPr>
          <w:rFonts w:cs="Arial"/>
          <w:b/>
          <w:u w:val="single"/>
        </w:rPr>
      </w:pPr>
      <w:r w:rsidRPr="00B66276">
        <w:rPr>
          <w:rFonts w:cs="Arial"/>
          <w:b/>
          <w:u w:val="single"/>
        </w:rPr>
        <w:t>III. INSTRUKCJA ZAMAWIANIA SERWISU PO OKRESIE GWARANCJI</w:t>
      </w:r>
    </w:p>
    <w:p w14:paraId="5A517D78" w14:textId="77777777" w:rsidR="00481094" w:rsidRPr="00B66276" w:rsidRDefault="00481094">
      <w:pPr>
        <w:numPr>
          <w:ilvl w:val="0"/>
          <w:numId w:val="64"/>
        </w:numPr>
        <w:suppressAutoHyphens w:val="0"/>
        <w:spacing w:after="120" w:line="240" w:lineRule="auto"/>
        <w:jc w:val="both"/>
        <w:rPr>
          <w:rFonts w:cs="Arial"/>
        </w:rPr>
      </w:pPr>
      <w:r w:rsidRPr="00B66276">
        <w:rPr>
          <w:rFonts w:cs="Arial"/>
        </w:rPr>
        <w:t xml:space="preserve">Zgłoszenia po okresie gwarancji, będą obsługiwane w sposób analogiczny do opisanego w pkt. II </w:t>
      </w:r>
      <w:r w:rsidR="00F26524" w:rsidRPr="00B66276">
        <w:rPr>
          <w:rFonts w:cs="Arial"/>
        </w:rPr>
        <w:br/>
      </w:r>
      <w:r w:rsidRPr="00B66276">
        <w:rPr>
          <w:rFonts w:cs="Arial"/>
        </w:rPr>
        <w:t>i będą podlegały dodatkowej wycenie przez Wykonawcę z uwzględnieniem kosztów części materiałów oraz stawek serwisowych.</w:t>
      </w:r>
    </w:p>
    <w:p w14:paraId="03474F5F" w14:textId="77777777" w:rsidR="00481094" w:rsidRPr="00B66276" w:rsidRDefault="00481094">
      <w:pPr>
        <w:pStyle w:val="Lista"/>
        <w:numPr>
          <w:ilvl w:val="0"/>
          <w:numId w:val="64"/>
        </w:numPr>
        <w:suppressAutoHyphens w:val="0"/>
        <w:spacing w:after="120"/>
        <w:jc w:val="both"/>
        <w:rPr>
          <w:rFonts w:ascii="Arial" w:hAnsi="Arial" w:cs="Arial"/>
        </w:rPr>
      </w:pPr>
      <w:r w:rsidRPr="00B66276">
        <w:rPr>
          <w:rFonts w:ascii="Arial" w:hAnsi="Arial" w:cs="Arial"/>
        </w:rPr>
        <w:t>Za prace wymienione w pkt. III.1 usługi serwisowe Wykonawca będzie wystawiał faktury po usunięciu problemu zgłoszonego przez Zamawiającego.</w:t>
      </w:r>
    </w:p>
    <w:p w14:paraId="61BC9CC4" w14:textId="77777777" w:rsidR="00481094" w:rsidRPr="00B66276" w:rsidRDefault="00481094" w:rsidP="00F95133">
      <w:pPr>
        <w:pStyle w:val="Nagwek2"/>
        <w:rPr>
          <w:szCs w:val="20"/>
        </w:rPr>
      </w:pPr>
      <w:bookmarkStart w:id="135" w:name="_Toc65498633"/>
      <w:bookmarkStart w:id="136" w:name="_Toc65498678"/>
      <w:bookmarkStart w:id="137" w:name="_Toc167795060"/>
      <w:r w:rsidRPr="00B66276">
        <w:rPr>
          <w:szCs w:val="20"/>
        </w:rPr>
        <w:lastRenderedPageBreak/>
        <w:t xml:space="preserve">Załącznik nr </w:t>
      </w:r>
      <w:r w:rsidR="0027196C" w:rsidRPr="00B66276">
        <w:rPr>
          <w:szCs w:val="20"/>
        </w:rPr>
        <w:t>8</w:t>
      </w:r>
      <w:r w:rsidRPr="00B66276">
        <w:rPr>
          <w:szCs w:val="20"/>
        </w:rPr>
        <w:br/>
        <w:t>Aktualna polisa OC Wykonawcy</w:t>
      </w:r>
      <w:bookmarkEnd w:id="135"/>
      <w:bookmarkEnd w:id="136"/>
      <w:bookmarkEnd w:id="137"/>
    </w:p>
    <w:p w14:paraId="1BD70052" w14:textId="3FAC71CE" w:rsidR="00481094" w:rsidRPr="00B66276" w:rsidRDefault="00481094" w:rsidP="00481094">
      <w:pPr>
        <w:rPr>
          <w:rFonts w:cs="Arial"/>
        </w:rPr>
      </w:pPr>
    </w:p>
    <w:p w14:paraId="22341099" w14:textId="77777777" w:rsidR="009A473F" w:rsidRPr="00B66276" w:rsidRDefault="009A473F" w:rsidP="00481094">
      <w:pPr>
        <w:rPr>
          <w:rFonts w:cs="Arial"/>
        </w:rPr>
      </w:pPr>
    </w:p>
    <w:p w14:paraId="426D8A02" w14:textId="77777777" w:rsidR="00D970FB" w:rsidRPr="00B66276" w:rsidRDefault="00D970FB" w:rsidP="00481094">
      <w:pPr>
        <w:rPr>
          <w:rFonts w:cs="Arial"/>
        </w:rPr>
      </w:pPr>
    </w:p>
    <w:p w14:paraId="7F54530D" w14:textId="5596BD95" w:rsidR="00D970FB" w:rsidRPr="00B66276" w:rsidRDefault="00D970FB" w:rsidP="00481094">
      <w:pPr>
        <w:rPr>
          <w:rFonts w:cs="Arial"/>
        </w:rPr>
      </w:pPr>
    </w:p>
    <w:p w14:paraId="6103223E" w14:textId="3084CE84" w:rsidR="00481094" w:rsidRPr="00B66276" w:rsidRDefault="009C16CC" w:rsidP="00481094">
      <w:pPr>
        <w:rPr>
          <w:rFonts w:cs="Arial"/>
        </w:rPr>
      </w:pPr>
      <w:r w:rsidRPr="00B66276">
        <w:rPr>
          <w:rFonts w:cs="Arial"/>
          <w:noProof/>
        </w:rPr>
        <w:t xml:space="preserve"> </w:t>
      </w:r>
    </w:p>
    <w:p w14:paraId="50457C90" w14:textId="77777777" w:rsidR="00481094" w:rsidRPr="00B66276" w:rsidRDefault="00481094" w:rsidP="00F95133">
      <w:pPr>
        <w:pStyle w:val="Nagwek2"/>
        <w:rPr>
          <w:szCs w:val="20"/>
        </w:rPr>
      </w:pPr>
      <w:bookmarkStart w:id="138" w:name="_Toc65498634"/>
      <w:bookmarkStart w:id="139" w:name="_Toc65498679"/>
      <w:bookmarkStart w:id="140" w:name="_Toc167795061"/>
      <w:r w:rsidRPr="00B66276">
        <w:rPr>
          <w:szCs w:val="20"/>
        </w:rPr>
        <w:lastRenderedPageBreak/>
        <w:t xml:space="preserve">Załącznik nr </w:t>
      </w:r>
      <w:r w:rsidR="0027196C" w:rsidRPr="00B66276">
        <w:rPr>
          <w:szCs w:val="20"/>
        </w:rPr>
        <w:t>9a</w:t>
      </w:r>
      <w:r w:rsidRPr="00B66276">
        <w:rPr>
          <w:szCs w:val="20"/>
        </w:rPr>
        <w:br/>
        <w:t>Wzór oświadczenia Podwykonawcy</w:t>
      </w:r>
      <w:bookmarkEnd w:id="138"/>
      <w:bookmarkEnd w:id="139"/>
      <w:bookmarkEnd w:id="140"/>
    </w:p>
    <w:p w14:paraId="14C88A90" w14:textId="77777777" w:rsidR="00481094" w:rsidRPr="00B66276" w:rsidRDefault="00481094" w:rsidP="00481094">
      <w:pPr>
        <w:autoSpaceDE w:val="0"/>
        <w:spacing w:after="120" w:line="240" w:lineRule="auto"/>
        <w:jc w:val="both"/>
        <w:rPr>
          <w:rFonts w:cs="Arial"/>
          <w:color w:val="000000"/>
        </w:rPr>
      </w:pPr>
      <w:r w:rsidRPr="00B66276">
        <w:rPr>
          <w:rFonts w:cs="Arial"/>
          <w:color w:val="000000"/>
        </w:rPr>
        <w:t>Podwykonawca w osobie ………………………………………. (</w:t>
      </w:r>
      <w:r w:rsidRPr="00B66276">
        <w:rPr>
          <w:rFonts w:cs="Arial"/>
          <w:i/>
          <w:color w:val="000000"/>
        </w:rPr>
        <w:t>nazwa i firma Podwykonawcy</w:t>
      </w:r>
      <w:r w:rsidRPr="00B66276">
        <w:rPr>
          <w:rFonts w:cs="Arial"/>
          <w:color w:val="000000"/>
        </w:rPr>
        <w:t>), działająca przez uprawnionego do jej reprezentacji przedstawiciela w osobie ………………………………………. (</w:t>
      </w:r>
      <w:r w:rsidRPr="00B66276">
        <w:rPr>
          <w:rFonts w:cs="Arial"/>
          <w:i/>
          <w:color w:val="000000"/>
        </w:rPr>
        <w:t>imię i nazwisko</w:t>
      </w:r>
      <w:r w:rsidRPr="00B66276">
        <w:rPr>
          <w:rFonts w:cs="Arial"/>
          <w:color w:val="000000"/>
        </w:rPr>
        <w:t xml:space="preserve">), oświadcza niniejszym, że </w:t>
      </w:r>
      <w:r w:rsidRPr="00B66276">
        <w:rPr>
          <w:rFonts w:cs="Arial"/>
        </w:rPr>
        <w:t xml:space="preserve">kwoty należne Podwykonawcy od Wykonawcy w osobie </w:t>
      </w:r>
      <w:r w:rsidRPr="00B66276">
        <w:rPr>
          <w:rFonts w:cs="Arial"/>
          <w:color w:val="000000"/>
        </w:rPr>
        <w:t>………………………………………. (</w:t>
      </w:r>
      <w:r w:rsidRPr="00B66276">
        <w:rPr>
          <w:rFonts w:cs="Arial"/>
          <w:i/>
          <w:color w:val="000000"/>
        </w:rPr>
        <w:t>nazwa i firma Wykonawcy</w:t>
      </w:r>
      <w:r w:rsidRPr="00B66276">
        <w:rPr>
          <w:rFonts w:cs="Arial"/>
          <w:color w:val="000000"/>
        </w:rPr>
        <w:t xml:space="preserve">) z tytułu </w:t>
      </w:r>
      <w:r w:rsidRPr="00B66276">
        <w:rPr>
          <w:rFonts w:cs="Arial"/>
        </w:rPr>
        <w:t>dostaw towarów oraz wykonania usług, wchodzących w zakres umowy nr …..… z dn. …………… zawarte</w:t>
      </w:r>
      <w:r w:rsidR="009A473F" w:rsidRPr="00B66276">
        <w:rPr>
          <w:rFonts w:cs="Arial"/>
        </w:rPr>
        <w:t xml:space="preserve">j pomiędzy Wykonawcą </w:t>
      </w:r>
      <w:r w:rsidR="00F26524" w:rsidRPr="00B66276">
        <w:rPr>
          <w:rFonts w:cs="Arial"/>
        </w:rPr>
        <w:br/>
      </w:r>
      <w:r w:rsidR="009A473F" w:rsidRPr="00B66276">
        <w:rPr>
          <w:rFonts w:cs="Arial"/>
        </w:rPr>
        <w:t xml:space="preserve">a </w:t>
      </w:r>
      <w:r w:rsidR="00856747" w:rsidRPr="00B66276">
        <w:rPr>
          <w:rFonts w:cs="Arial"/>
        </w:rPr>
        <w:t>ORLEN</w:t>
      </w:r>
      <w:r w:rsidR="009A473F" w:rsidRPr="00B66276">
        <w:rPr>
          <w:rFonts w:cs="Arial"/>
        </w:rPr>
        <w:t xml:space="preserve"> OIL</w:t>
      </w:r>
      <w:r w:rsidRPr="00B66276">
        <w:rPr>
          <w:rFonts w:cs="Arial"/>
        </w:rPr>
        <w:t xml:space="preserve"> Sp. z o.o., mającej za przedmiot realizację Inwestycji pn.: „…………. ”</w:t>
      </w:r>
      <w:r w:rsidRPr="00B66276">
        <w:rPr>
          <w:rFonts w:cs="Arial"/>
          <w:bCs/>
          <w:spacing w:val="-4"/>
        </w:rPr>
        <w:t>,</w:t>
      </w:r>
      <w:r w:rsidRPr="00B66276">
        <w:rPr>
          <w:rFonts w:cs="Arial"/>
        </w:rPr>
        <w:t xml:space="preserve"> a dostarczonych lub wykonanych na rzecz Wykonawcy w ramach umowy nr …. Z dn. … zawartej przez Podwykonawcę z Wykonawcą, objęte fakturą nr … z dn. …, zostały w całości uregulowane. </w:t>
      </w:r>
    </w:p>
    <w:p w14:paraId="6C787F84" w14:textId="77777777" w:rsidR="00481094" w:rsidRPr="00B66276" w:rsidRDefault="00481094" w:rsidP="00481094">
      <w:pPr>
        <w:spacing w:after="120" w:line="240" w:lineRule="auto"/>
        <w:jc w:val="both"/>
        <w:rPr>
          <w:rFonts w:cs="Arial"/>
          <w:color w:val="000000"/>
        </w:rPr>
      </w:pPr>
    </w:p>
    <w:p w14:paraId="65C0D68C" w14:textId="77777777" w:rsidR="00481094" w:rsidRPr="00B66276" w:rsidRDefault="00481094" w:rsidP="00481094">
      <w:pPr>
        <w:spacing w:after="120" w:line="240" w:lineRule="auto"/>
        <w:jc w:val="both"/>
        <w:rPr>
          <w:rFonts w:cs="Arial"/>
        </w:rPr>
      </w:pPr>
      <w:r w:rsidRPr="00B66276">
        <w:rPr>
          <w:rFonts w:cs="Arial"/>
        </w:rPr>
        <w:t xml:space="preserve">Podwykonawca oświadcza nadto, że na dzień złożenia niniejszego oświadczenia brak jest dalej idących roszczeń Podwykonawcy o zapłatę </w:t>
      </w:r>
      <w:r w:rsidRPr="00B66276">
        <w:rPr>
          <w:rFonts w:cs="Arial"/>
          <w:color w:val="000000"/>
        </w:rPr>
        <w:t xml:space="preserve">z tytułu </w:t>
      </w:r>
      <w:r w:rsidRPr="00B66276">
        <w:rPr>
          <w:rFonts w:cs="Arial"/>
        </w:rPr>
        <w:t xml:space="preserve">dostaw towarów oraz wykonania usług, wchodzących </w:t>
      </w:r>
      <w:r w:rsidR="00F26524" w:rsidRPr="00B66276">
        <w:rPr>
          <w:rFonts w:cs="Arial"/>
        </w:rPr>
        <w:br/>
      </w:r>
      <w:r w:rsidRPr="00B66276">
        <w:rPr>
          <w:rFonts w:cs="Arial"/>
        </w:rPr>
        <w:t>w zakres umowy nr …..… z dn. …………… zawarte</w:t>
      </w:r>
      <w:r w:rsidR="00BE03FA" w:rsidRPr="00B66276">
        <w:rPr>
          <w:rFonts w:cs="Arial"/>
        </w:rPr>
        <w:t xml:space="preserve">j pomiędzy Wykonawcą a </w:t>
      </w:r>
      <w:r w:rsidR="003E1F82">
        <w:rPr>
          <w:rFonts w:cs="Arial"/>
        </w:rPr>
        <w:t>ORLEN</w:t>
      </w:r>
      <w:r w:rsidR="00BE03FA" w:rsidRPr="00B66276">
        <w:rPr>
          <w:rFonts w:cs="Arial"/>
        </w:rPr>
        <w:t xml:space="preserve"> OIL</w:t>
      </w:r>
      <w:r w:rsidRPr="00B66276">
        <w:rPr>
          <w:rFonts w:cs="Arial"/>
        </w:rPr>
        <w:t xml:space="preserve"> Sp. z o.o., mającej za przedmiot realizację Inwestycji pn.: „……………… ”, w szczególności nie istnieją żadne inne, wystawione przez Podwykonawcę z tego tytułu faktury lub inne dokumenty rozliczeniowe, wymagalne, a nie uregulowane. </w:t>
      </w:r>
    </w:p>
    <w:p w14:paraId="31F3B2C5" w14:textId="77777777" w:rsidR="00481094" w:rsidRPr="00B66276" w:rsidRDefault="00481094" w:rsidP="00481094">
      <w:pPr>
        <w:spacing w:line="240" w:lineRule="auto"/>
        <w:jc w:val="both"/>
        <w:rPr>
          <w:rFonts w:cs="Arial"/>
        </w:rPr>
      </w:pPr>
    </w:p>
    <w:p w14:paraId="6D1DF758" w14:textId="77777777" w:rsidR="00481094" w:rsidRPr="00B66276" w:rsidRDefault="00481094" w:rsidP="00481094">
      <w:pPr>
        <w:spacing w:line="240" w:lineRule="auto"/>
        <w:jc w:val="both"/>
        <w:rPr>
          <w:rFonts w:cs="Arial"/>
        </w:rPr>
      </w:pPr>
    </w:p>
    <w:p w14:paraId="31A6EB9F" w14:textId="77777777" w:rsidR="00481094" w:rsidRPr="00B66276" w:rsidRDefault="00481094" w:rsidP="00481094">
      <w:pPr>
        <w:spacing w:line="240" w:lineRule="auto"/>
        <w:jc w:val="both"/>
        <w:rPr>
          <w:rFonts w:cs="Arial"/>
        </w:rPr>
      </w:pPr>
    </w:p>
    <w:p w14:paraId="6BAA07F4" w14:textId="77777777" w:rsidR="00481094" w:rsidRPr="00B66276" w:rsidRDefault="00481094" w:rsidP="00481094">
      <w:pPr>
        <w:spacing w:line="240" w:lineRule="auto"/>
        <w:jc w:val="both"/>
        <w:rPr>
          <w:rFonts w:cs="Arial"/>
        </w:rPr>
      </w:pPr>
      <w:r w:rsidRPr="00B66276">
        <w:rPr>
          <w:rFonts w:cs="Arial"/>
        </w:rPr>
        <w:t xml:space="preserve">Za Podwykonawcę </w:t>
      </w:r>
      <w:r w:rsidRPr="00B66276">
        <w:rPr>
          <w:rFonts w:cs="Arial"/>
        </w:rPr>
        <w:tab/>
      </w:r>
      <w:r w:rsidRPr="00B66276">
        <w:rPr>
          <w:rFonts w:cs="Arial"/>
        </w:rPr>
        <w:tab/>
      </w:r>
      <w:r w:rsidRPr="00B66276">
        <w:rPr>
          <w:rFonts w:cs="Arial"/>
        </w:rPr>
        <w:tab/>
      </w:r>
      <w:r w:rsidRPr="00B66276">
        <w:rPr>
          <w:rFonts w:cs="Arial"/>
        </w:rPr>
        <w:tab/>
      </w:r>
      <w:r w:rsidRPr="00B66276">
        <w:rPr>
          <w:rFonts w:cs="Arial"/>
        </w:rPr>
        <w:tab/>
      </w:r>
    </w:p>
    <w:p w14:paraId="750009A2" w14:textId="77777777" w:rsidR="00481094" w:rsidRPr="00B66276" w:rsidRDefault="00481094" w:rsidP="00481094">
      <w:pPr>
        <w:spacing w:line="240" w:lineRule="auto"/>
        <w:jc w:val="both"/>
        <w:rPr>
          <w:rFonts w:cs="Arial"/>
          <w:i/>
        </w:rPr>
      </w:pPr>
      <w:r w:rsidRPr="00B66276">
        <w:rPr>
          <w:rFonts w:cs="Arial"/>
        </w:rPr>
        <w:t>_______________________________</w:t>
      </w:r>
    </w:p>
    <w:p w14:paraId="1D7E7E92" w14:textId="77777777" w:rsidR="00481094" w:rsidRPr="00B66276" w:rsidRDefault="00481094" w:rsidP="00481094">
      <w:pPr>
        <w:spacing w:line="240" w:lineRule="auto"/>
        <w:rPr>
          <w:rFonts w:cs="Arial"/>
          <w:b/>
          <w:i/>
        </w:rPr>
      </w:pPr>
      <w:r w:rsidRPr="00B66276">
        <w:rPr>
          <w:rFonts w:cs="Arial"/>
          <w:i/>
        </w:rPr>
        <w:t>(data i podpis)</w:t>
      </w:r>
    </w:p>
    <w:p w14:paraId="18CA5E1D" w14:textId="77777777" w:rsidR="00481094" w:rsidRPr="00B66276" w:rsidRDefault="00481094" w:rsidP="00F95133">
      <w:pPr>
        <w:pStyle w:val="Nagwek2"/>
        <w:rPr>
          <w:szCs w:val="20"/>
        </w:rPr>
      </w:pPr>
      <w:bookmarkStart w:id="141" w:name="_Toc65498635"/>
      <w:bookmarkStart w:id="142" w:name="_Toc65498680"/>
      <w:bookmarkStart w:id="143" w:name="_Toc167795062"/>
      <w:r w:rsidRPr="00B66276">
        <w:rPr>
          <w:szCs w:val="20"/>
        </w:rPr>
        <w:lastRenderedPageBreak/>
        <w:t xml:space="preserve">Załącznik nr </w:t>
      </w:r>
      <w:r w:rsidR="0027196C" w:rsidRPr="00B66276">
        <w:rPr>
          <w:szCs w:val="20"/>
        </w:rPr>
        <w:t>9b</w:t>
      </w:r>
      <w:r w:rsidRPr="00B66276">
        <w:rPr>
          <w:szCs w:val="20"/>
        </w:rPr>
        <w:br/>
        <w:t>Wzór Oświadczenia końcowego Wykonawcy</w:t>
      </w:r>
      <w:bookmarkEnd w:id="141"/>
      <w:bookmarkEnd w:id="142"/>
      <w:bookmarkEnd w:id="143"/>
    </w:p>
    <w:p w14:paraId="2689456B" w14:textId="77777777" w:rsidR="00481094" w:rsidRPr="00B66276" w:rsidRDefault="00481094" w:rsidP="00481094">
      <w:pPr>
        <w:autoSpaceDE w:val="0"/>
        <w:spacing w:after="120" w:line="240" w:lineRule="auto"/>
        <w:jc w:val="both"/>
        <w:rPr>
          <w:rFonts w:cs="Arial"/>
          <w:b/>
          <w:bCs/>
          <w:spacing w:val="-4"/>
        </w:rPr>
      </w:pPr>
      <w:r w:rsidRPr="00B66276">
        <w:rPr>
          <w:rFonts w:cs="Arial"/>
          <w:color w:val="000000"/>
        </w:rPr>
        <w:t>Wykonawca w osobie ………………………………………. (</w:t>
      </w:r>
      <w:r w:rsidRPr="00B66276">
        <w:rPr>
          <w:rFonts w:cs="Arial"/>
          <w:i/>
          <w:color w:val="000000"/>
        </w:rPr>
        <w:t>nazwa i firma Wykonawcy</w:t>
      </w:r>
      <w:r w:rsidRPr="00B66276">
        <w:rPr>
          <w:rFonts w:cs="Arial"/>
          <w:color w:val="000000"/>
        </w:rPr>
        <w:t>), działająca przez uprawnionego do jej reprezentacji przedstawiciela w osobie ………………………………………. (</w:t>
      </w:r>
      <w:r w:rsidRPr="00B66276">
        <w:rPr>
          <w:rFonts w:cs="Arial"/>
          <w:i/>
          <w:color w:val="000000"/>
        </w:rPr>
        <w:t xml:space="preserve">imię </w:t>
      </w:r>
      <w:r w:rsidR="00F26524" w:rsidRPr="00B66276">
        <w:rPr>
          <w:rFonts w:cs="Arial"/>
          <w:i/>
          <w:color w:val="000000"/>
        </w:rPr>
        <w:br/>
      </w:r>
      <w:r w:rsidRPr="00B66276">
        <w:rPr>
          <w:rFonts w:cs="Arial"/>
          <w:i/>
          <w:color w:val="000000"/>
        </w:rPr>
        <w:t>i nazwisko</w:t>
      </w:r>
      <w:r w:rsidRPr="00B66276">
        <w:rPr>
          <w:rFonts w:cs="Arial"/>
          <w:color w:val="000000"/>
        </w:rPr>
        <w:t xml:space="preserve">), oświadcza niniejszym, że </w:t>
      </w:r>
      <w:r w:rsidRPr="00B66276">
        <w:rPr>
          <w:rFonts w:cs="Arial"/>
        </w:rPr>
        <w:t xml:space="preserve">należność wynikająca z faktury końcowej, to jest faktury VAT nr ……………………… z dnia ……………………… r. wyczerpuje wszelkie roszczenia Wykonawcy </w:t>
      </w:r>
      <w:r w:rsidR="00F26524" w:rsidRPr="00B66276">
        <w:rPr>
          <w:rFonts w:cs="Arial"/>
        </w:rPr>
        <w:br/>
      </w:r>
      <w:r w:rsidRPr="00B66276">
        <w:rPr>
          <w:rFonts w:cs="Arial"/>
        </w:rPr>
        <w:t xml:space="preserve">w stosunku do </w:t>
      </w:r>
      <w:r w:rsidR="00F26524" w:rsidRPr="00B66276">
        <w:rPr>
          <w:rFonts w:cs="Arial"/>
        </w:rPr>
        <w:t>ORLEN</w:t>
      </w:r>
      <w:r w:rsidR="00BE03FA" w:rsidRPr="00B66276">
        <w:rPr>
          <w:rFonts w:cs="Arial"/>
        </w:rPr>
        <w:t xml:space="preserve"> OIL</w:t>
      </w:r>
      <w:r w:rsidRPr="00B66276">
        <w:rPr>
          <w:rFonts w:cs="Arial"/>
        </w:rPr>
        <w:t xml:space="preserve"> Sp. z o.o. wynikające z umowy nr …..… z dn. …………… mającej za przedmiot realizację Inwestycji pn.: „……………………..”.</w:t>
      </w:r>
      <w:r w:rsidRPr="00B66276">
        <w:rPr>
          <w:rFonts w:cs="Arial"/>
          <w:bCs/>
          <w:spacing w:val="-4"/>
        </w:rPr>
        <w:t>,</w:t>
      </w:r>
      <w:r w:rsidRPr="00B66276">
        <w:rPr>
          <w:rFonts w:cs="Arial"/>
        </w:rPr>
        <w:t xml:space="preserve"> z zastrzeżeniem ewentualnych kwot zatrzymanych tytułem zabezpieczenia należytego wykonania umowy lub kaucji gwarancyjnej.</w:t>
      </w:r>
    </w:p>
    <w:p w14:paraId="7B38ED43" w14:textId="77777777" w:rsidR="00481094" w:rsidRPr="00B66276" w:rsidRDefault="00481094" w:rsidP="00481094">
      <w:pPr>
        <w:spacing w:line="240" w:lineRule="auto"/>
        <w:ind w:right="-2"/>
        <w:jc w:val="both"/>
        <w:rPr>
          <w:rFonts w:cs="Arial"/>
          <w:b/>
          <w:bCs/>
          <w:spacing w:val="-4"/>
        </w:rPr>
      </w:pPr>
    </w:p>
    <w:p w14:paraId="51F329E9" w14:textId="77777777" w:rsidR="00481094" w:rsidRPr="00B66276" w:rsidRDefault="00481094" w:rsidP="00481094">
      <w:pPr>
        <w:spacing w:line="240" w:lineRule="auto"/>
        <w:jc w:val="both"/>
        <w:rPr>
          <w:rFonts w:cs="Arial"/>
          <w:spacing w:val="-3"/>
        </w:rPr>
      </w:pPr>
      <w:r w:rsidRPr="00B66276">
        <w:rPr>
          <w:rFonts w:cs="Arial"/>
          <w:bCs/>
          <w:spacing w:val="-4"/>
        </w:rPr>
        <w:t>Jednocześnie Wykonawca oświadcza, że nie istnieją jakiekolwiek dalej idące należności przy</w:t>
      </w:r>
      <w:r w:rsidR="00BE03FA" w:rsidRPr="00B66276">
        <w:rPr>
          <w:rFonts w:cs="Arial"/>
          <w:bCs/>
          <w:spacing w:val="-4"/>
        </w:rPr>
        <w:t xml:space="preserve">sługujące Wykonawcy od </w:t>
      </w:r>
      <w:r w:rsidR="00856747" w:rsidRPr="00B66276">
        <w:rPr>
          <w:rFonts w:cs="Arial"/>
          <w:bCs/>
          <w:spacing w:val="-4"/>
        </w:rPr>
        <w:t>ORLEN</w:t>
      </w:r>
      <w:r w:rsidR="00BE03FA" w:rsidRPr="00B66276">
        <w:rPr>
          <w:rFonts w:cs="Arial"/>
          <w:bCs/>
          <w:spacing w:val="-4"/>
        </w:rPr>
        <w:t xml:space="preserve"> OIL</w:t>
      </w:r>
      <w:r w:rsidRPr="00B66276">
        <w:rPr>
          <w:rFonts w:cs="Arial"/>
          <w:bCs/>
          <w:spacing w:val="-4"/>
        </w:rPr>
        <w:t xml:space="preserve"> Sp. z o.o. </w:t>
      </w:r>
      <w:r w:rsidRPr="00B66276">
        <w:rPr>
          <w:rFonts w:cs="Arial"/>
        </w:rPr>
        <w:t xml:space="preserve">w związku ze usługami, towarami lub świadczeniami realizowanymi w ramach w/w Inwestycji, </w:t>
      </w:r>
      <w:r w:rsidRPr="00B66276">
        <w:rPr>
          <w:rFonts w:cs="Arial"/>
          <w:spacing w:val="-3"/>
        </w:rPr>
        <w:t xml:space="preserve">a gdyby okazało się, że takowe należności istnieją lub mogą powstać </w:t>
      </w:r>
      <w:r w:rsidR="00F26524" w:rsidRPr="00B66276">
        <w:rPr>
          <w:rFonts w:cs="Arial"/>
          <w:spacing w:val="-3"/>
        </w:rPr>
        <w:br/>
      </w:r>
      <w:r w:rsidRPr="00B66276">
        <w:rPr>
          <w:rFonts w:cs="Arial"/>
          <w:spacing w:val="-3"/>
        </w:rPr>
        <w:t>w przyszłości – Wykonawca bezwarunkowo zrzeka się takowych należności.</w:t>
      </w:r>
    </w:p>
    <w:p w14:paraId="789BB22C" w14:textId="77777777" w:rsidR="00481094" w:rsidRPr="00B66276" w:rsidRDefault="00481094" w:rsidP="00481094">
      <w:pPr>
        <w:spacing w:line="240" w:lineRule="auto"/>
        <w:jc w:val="both"/>
        <w:rPr>
          <w:rFonts w:cs="Arial"/>
          <w:spacing w:val="-3"/>
        </w:rPr>
      </w:pPr>
    </w:p>
    <w:p w14:paraId="080F3CB8" w14:textId="77777777" w:rsidR="00481094" w:rsidRPr="00B66276" w:rsidRDefault="00481094" w:rsidP="00481094">
      <w:pPr>
        <w:spacing w:line="240" w:lineRule="auto"/>
        <w:jc w:val="both"/>
        <w:rPr>
          <w:rFonts w:cs="Arial"/>
          <w:spacing w:val="-3"/>
        </w:rPr>
      </w:pPr>
    </w:p>
    <w:p w14:paraId="4B9926B3" w14:textId="77777777" w:rsidR="00481094" w:rsidRPr="00B66276" w:rsidRDefault="00481094" w:rsidP="00481094">
      <w:pPr>
        <w:spacing w:line="240" w:lineRule="auto"/>
        <w:jc w:val="both"/>
        <w:rPr>
          <w:rFonts w:cs="Arial"/>
          <w:spacing w:val="-3"/>
        </w:rPr>
      </w:pPr>
    </w:p>
    <w:p w14:paraId="4D6E8249" w14:textId="77777777" w:rsidR="00481094" w:rsidRPr="00B66276" w:rsidRDefault="00481094" w:rsidP="00481094">
      <w:pPr>
        <w:spacing w:line="240" w:lineRule="auto"/>
        <w:jc w:val="both"/>
        <w:rPr>
          <w:rFonts w:cs="Arial"/>
        </w:rPr>
      </w:pPr>
      <w:r w:rsidRPr="00B66276">
        <w:rPr>
          <w:rFonts w:cs="Arial"/>
        </w:rPr>
        <w:t xml:space="preserve">Za Wykonawcę </w:t>
      </w:r>
      <w:r w:rsidRPr="00B66276">
        <w:rPr>
          <w:rFonts w:cs="Arial"/>
        </w:rPr>
        <w:tab/>
      </w:r>
      <w:r w:rsidRPr="00B66276">
        <w:rPr>
          <w:rFonts w:cs="Arial"/>
        </w:rPr>
        <w:tab/>
      </w:r>
      <w:r w:rsidRPr="00B66276">
        <w:rPr>
          <w:rFonts w:cs="Arial"/>
        </w:rPr>
        <w:tab/>
      </w:r>
      <w:r w:rsidRPr="00B66276">
        <w:rPr>
          <w:rFonts w:cs="Arial"/>
        </w:rPr>
        <w:tab/>
      </w:r>
      <w:r w:rsidRPr="00B66276">
        <w:rPr>
          <w:rFonts w:cs="Arial"/>
        </w:rPr>
        <w:tab/>
      </w:r>
    </w:p>
    <w:p w14:paraId="2388FB85" w14:textId="77777777" w:rsidR="00481094" w:rsidRPr="00B66276" w:rsidRDefault="00481094" w:rsidP="00481094">
      <w:pPr>
        <w:spacing w:line="240" w:lineRule="auto"/>
        <w:jc w:val="both"/>
        <w:rPr>
          <w:rFonts w:cs="Arial"/>
          <w:i/>
        </w:rPr>
      </w:pPr>
      <w:r w:rsidRPr="00B66276">
        <w:rPr>
          <w:rFonts w:cs="Arial"/>
        </w:rPr>
        <w:t>_______________________________</w:t>
      </w:r>
    </w:p>
    <w:p w14:paraId="5925DE5A" w14:textId="77777777" w:rsidR="00481094" w:rsidRPr="00B66276" w:rsidRDefault="00481094" w:rsidP="00481094">
      <w:pPr>
        <w:spacing w:line="240" w:lineRule="auto"/>
        <w:rPr>
          <w:rFonts w:cs="Arial"/>
          <w:b/>
          <w:i/>
        </w:rPr>
      </w:pPr>
      <w:r w:rsidRPr="00B66276">
        <w:rPr>
          <w:rFonts w:cs="Arial"/>
          <w:i/>
        </w:rPr>
        <w:t>(data i podpis)</w:t>
      </w:r>
    </w:p>
    <w:p w14:paraId="1CD01603" w14:textId="77777777" w:rsidR="00481094" w:rsidRPr="00B66276" w:rsidRDefault="00481094" w:rsidP="00481094">
      <w:pPr>
        <w:spacing w:after="0" w:line="240" w:lineRule="auto"/>
        <w:jc w:val="both"/>
        <w:rPr>
          <w:rFonts w:cs="Arial"/>
          <w:b/>
          <w:i/>
        </w:rPr>
      </w:pPr>
    </w:p>
    <w:p w14:paraId="75E93978" w14:textId="77777777" w:rsidR="00651D5F" w:rsidRPr="00B66276" w:rsidRDefault="00651D5F" w:rsidP="00651D5F">
      <w:pPr>
        <w:rPr>
          <w:rFonts w:cs="Arial"/>
          <w:b/>
        </w:rPr>
      </w:pPr>
      <w:r w:rsidRPr="00B66276">
        <w:rPr>
          <w:rFonts w:cs="Arial"/>
        </w:rPr>
        <w:t xml:space="preserve">                                                                  </w:t>
      </w:r>
      <w:r w:rsidRPr="00B66276">
        <w:rPr>
          <w:rFonts w:cs="Arial"/>
          <w:b/>
        </w:rPr>
        <w:t xml:space="preserve">Załącznik nr </w:t>
      </w:r>
      <w:r w:rsidR="0027196C" w:rsidRPr="00B66276">
        <w:rPr>
          <w:rFonts w:cs="Arial"/>
          <w:b/>
        </w:rPr>
        <w:t>10</w:t>
      </w:r>
    </w:p>
    <w:p w14:paraId="0F4E9C45" w14:textId="77777777" w:rsidR="00651D5F" w:rsidRPr="00B66276" w:rsidRDefault="00651D5F" w:rsidP="00651D5F">
      <w:pPr>
        <w:rPr>
          <w:rFonts w:cs="Arial"/>
        </w:rPr>
      </w:pPr>
      <w:r w:rsidRPr="00B66276">
        <w:rPr>
          <w:rFonts w:cs="Arial"/>
        </w:rPr>
        <w:t xml:space="preserve">                                                                   Klauzula MAR</w:t>
      </w:r>
    </w:p>
    <w:p w14:paraId="55CDB74A" w14:textId="77777777" w:rsidR="00481094" w:rsidRPr="00B66276" w:rsidRDefault="00481094" w:rsidP="00481094">
      <w:pPr>
        <w:spacing w:line="240" w:lineRule="auto"/>
        <w:jc w:val="center"/>
        <w:rPr>
          <w:rFonts w:cs="Arial"/>
        </w:rPr>
      </w:pPr>
      <w:r w:rsidRPr="00B66276">
        <w:rPr>
          <w:rFonts w:cs="Arial"/>
          <w:b/>
          <w:bCs/>
        </w:rPr>
        <w:t>Nota informacyjna dotycząca obowiązków informacyjnych spółki publicznej</w:t>
      </w:r>
    </w:p>
    <w:p w14:paraId="4FFD82E0" w14:textId="77777777" w:rsidR="00481094" w:rsidRPr="00B66276" w:rsidRDefault="00481094" w:rsidP="00481094">
      <w:pPr>
        <w:shd w:val="clear" w:color="auto" w:fill="FFFFFF"/>
        <w:spacing w:line="240" w:lineRule="auto"/>
        <w:jc w:val="both"/>
        <w:rPr>
          <w:rFonts w:cs="Arial"/>
        </w:rPr>
      </w:pPr>
      <w:r w:rsidRPr="00B66276">
        <w:rPr>
          <w:rFonts w:cs="Arial"/>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B66276">
        <w:rPr>
          <w:rFonts w:cs="Arial"/>
        </w:rPr>
        <w:t>późn</w:t>
      </w:r>
      <w:proofErr w:type="spellEnd"/>
      <w:r w:rsidRPr="00B66276">
        <w:rPr>
          <w:rFonts w:cs="Arial"/>
        </w:rPr>
        <w:t>. zm. (dalej „Rozporządzenie MAR”).</w:t>
      </w:r>
    </w:p>
    <w:p w14:paraId="4B92A1EB" w14:textId="77777777" w:rsidR="00481094" w:rsidRPr="00B66276" w:rsidRDefault="00481094" w:rsidP="00481094">
      <w:pPr>
        <w:shd w:val="clear" w:color="auto" w:fill="FFFFFF"/>
        <w:spacing w:line="240" w:lineRule="auto"/>
        <w:jc w:val="both"/>
        <w:rPr>
          <w:rFonts w:cs="Arial"/>
        </w:rPr>
      </w:pPr>
      <w:r w:rsidRPr="00B66276">
        <w:rPr>
          <w:rFonts w:cs="Arial"/>
        </w:rPr>
        <w:t>W związku z tym, stosując przepisy Rozporządzenia MAR:</w:t>
      </w:r>
    </w:p>
    <w:p w14:paraId="535A8657" w14:textId="77777777" w:rsidR="00481094" w:rsidRPr="00B66276" w:rsidRDefault="00481094">
      <w:pPr>
        <w:pStyle w:val="Akapitzlist"/>
        <w:numPr>
          <w:ilvl w:val="0"/>
          <w:numId w:val="66"/>
        </w:numPr>
        <w:shd w:val="clear" w:color="auto" w:fill="FFFFFF"/>
        <w:suppressAutoHyphens w:val="0"/>
        <w:ind w:left="426" w:hanging="426"/>
        <w:contextualSpacing/>
        <w:jc w:val="both"/>
        <w:rPr>
          <w:rFonts w:ascii="Arial" w:hAnsi="Arial" w:cs="Arial"/>
          <w:sz w:val="20"/>
          <w:szCs w:val="20"/>
        </w:rPr>
      </w:pPr>
      <w:r w:rsidRPr="00B66276">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52E0ACDE" w14:textId="77777777" w:rsidR="00481094" w:rsidRPr="00B66276" w:rsidRDefault="00481094">
      <w:pPr>
        <w:pStyle w:val="Akapitzlist"/>
        <w:numPr>
          <w:ilvl w:val="0"/>
          <w:numId w:val="66"/>
        </w:numPr>
        <w:shd w:val="clear" w:color="auto" w:fill="FFFFFF"/>
        <w:suppressAutoHyphens w:val="0"/>
        <w:ind w:left="426" w:hanging="426"/>
        <w:contextualSpacing/>
        <w:jc w:val="both"/>
        <w:rPr>
          <w:rFonts w:ascii="Arial" w:hAnsi="Arial" w:cs="Arial"/>
          <w:sz w:val="20"/>
          <w:szCs w:val="20"/>
        </w:rPr>
      </w:pPr>
      <w:r w:rsidRPr="00B66276">
        <w:rPr>
          <w:rFonts w:ascii="Arial" w:hAnsi="Arial" w:cs="Arial"/>
          <w:sz w:val="20"/>
          <w:szCs w:val="20"/>
        </w:rPr>
        <w:t xml:space="preserve">informacja poufna w rozumieniu Rozporządzenia MAR nie może być przez Drugą Stronę umowy </w:t>
      </w:r>
      <w:r w:rsidR="00F26524" w:rsidRPr="00B66276">
        <w:rPr>
          <w:rFonts w:ascii="Arial" w:hAnsi="Arial" w:cs="Arial"/>
          <w:sz w:val="20"/>
          <w:szCs w:val="20"/>
        </w:rPr>
        <w:br/>
      </w:r>
      <w:r w:rsidRPr="00B66276">
        <w:rPr>
          <w:rFonts w:ascii="Arial" w:hAnsi="Arial" w:cs="Arial"/>
          <w:sz w:val="20"/>
          <w:szCs w:val="20"/>
        </w:rPr>
        <w:t>i osoby pracujące na jej rzecz wykorzystywana lub bezprawnie ujawniana. W razie wykorzystywania informacji poufnych lub ich bezprawnego ujawnienia mają zastosowanie sankcje przewidziane w Rozporządzeniu MAR.</w:t>
      </w:r>
    </w:p>
    <w:p w14:paraId="1054A4C2" w14:textId="77777777" w:rsidR="00481094" w:rsidRPr="00B66276" w:rsidRDefault="00481094" w:rsidP="00F95133">
      <w:pPr>
        <w:pStyle w:val="Nagwek2"/>
        <w:rPr>
          <w:szCs w:val="20"/>
        </w:rPr>
      </w:pPr>
      <w:bookmarkStart w:id="144" w:name="_Toc63170932"/>
      <w:bookmarkStart w:id="145" w:name="_Toc65498637"/>
      <w:bookmarkStart w:id="146" w:name="_Toc65498682"/>
      <w:bookmarkStart w:id="147" w:name="_Toc167795064"/>
      <w:r w:rsidRPr="00B66276">
        <w:rPr>
          <w:szCs w:val="20"/>
        </w:rPr>
        <w:lastRenderedPageBreak/>
        <w:t xml:space="preserve">Załącznik nr </w:t>
      </w:r>
      <w:r w:rsidR="0027196C" w:rsidRPr="00B66276">
        <w:rPr>
          <w:szCs w:val="20"/>
        </w:rPr>
        <w:t>11</w:t>
      </w:r>
      <w:r w:rsidRPr="00B66276">
        <w:rPr>
          <w:szCs w:val="20"/>
        </w:rPr>
        <w:br/>
        <w:t>Klauzula antykorupcyjna</w:t>
      </w:r>
      <w:bookmarkEnd w:id="144"/>
      <w:bookmarkEnd w:id="145"/>
      <w:bookmarkEnd w:id="146"/>
      <w:bookmarkEnd w:id="147"/>
    </w:p>
    <w:p w14:paraId="1A414D5E" w14:textId="77777777" w:rsidR="00651D5F" w:rsidRPr="00B66276" w:rsidRDefault="00651D5F">
      <w:pPr>
        <w:numPr>
          <w:ilvl w:val="0"/>
          <w:numId w:val="89"/>
        </w:numPr>
        <w:suppressAutoHyphens w:val="0"/>
        <w:spacing w:after="120" w:line="240" w:lineRule="auto"/>
        <w:ind w:left="426"/>
        <w:jc w:val="both"/>
        <w:rPr>
          <w:rFonts w:eastAsia="Calibri" w:cs="Arial"/>
          <w:lang w:eastAsia="en-US"/>
        </w:rPr>
      </w:pPr>
      <w:bookmarkStart w:id="148" w:name="_Toc167795066"/>
      <w:r w:rsidRPr="00B66276">
        <w:rPr>
          <w:rFonts w:eastAsia="Calibri" w:cs="Arial"/>
          <w:lang w:eastAsia="en-US"/>
        </w:rPr>
        <w:t xml:space="preserve">Każda ze Stron zaświadcza, że w związku z wykonywaniem niniejszej Umowy zachowa należytą staranność i stosować się będzie do wszystkich obowiązujących Strony przepisów prawa </w:t>
      </w:r>
      <w:r w:rsidR="00F26524" w:rsidRPr="00B66276">
        <w:rPr>
          <w:rFonts w:eastAsia="Calibri" w:cs="Arial"/>
          <w:lang w:eastAsia="en-US"/>
        </w:rPr>
        <w:br/>
      </w:r>
      <w:r w:rsidRPr="00B66276">
        <w:rPr>
          <w:rFonts w:eastAsia="Calibri" w:cs="Arial"/>
          <w:lang w:eastAsia="en-US"/>
        </w:rPr>
        <w:t>w zakresie przeciwdziałania korupcji wydanych przez uprawnione organy w Polsce i na terenie Unii Europejskiej, zarówno bezpośrednio, jak i działając poprzez kontrolowane lub powiązane podmioty gospodarcze Stron.</w:t>
      </w:r>
    </w:p>
    <w:p w14:paraId="5641CD0A" w14:textId="77777777" w:rsidR="00651D5F" w:rsidRPr="00B66276" w:rsidRDefault="00651D5F">
      <w:pPr>
        <w:numPr>
          <w:ilvl w:val="0"/>
          <w:numId w:val="89"/>
        </w:numPr>
        <w:suppressAutoHyphens w:val="0"/>
        <w:spacing w:after="120" w:line="240" w:lineRule="auto"/>
        <w:ind w:left="426"/>
        <w:jc w:val="both"/>
        <w:rPr>
          <w:rFonts w:eastAsia="Calibri" w:cs="Arial"/>
          <w:lang w:eastAsia="en-US"/>
        </w:rPr>
      </w:pPr>
      <w:r w:rsidRPr="00B66276">
        <w:rPr>
          <w:rFonts w:eastAsia="Calibri" w:cs="Arial"/>
          <w:lang w:eastAsia="en-US"/>
        </w:rPr>
        <w:t xml:space="preserve">Każda ze Stron zaświadcza, że wdrożyła procedury przeciwdziałania korupcji i konfliktowi interesów. </w:t>
      </w:r>
    </w:p>
    <w:p w14:paraId="3563D3D2" w14:textId="77777777" w:rsidR="00651D5F" w:rsidRPr="00B66276" w:rsidRDefault="00651D5F">
      <w:pPr>
        <w:numPr>
          <w:ilvl w:val="0"/>
          <w:numId w:val="89"/>
        </w:numPr>
        <w:suppressAutoHyphens w:val="0"/>
        <w:spacing w:after="120" w:line="240" w:lineRule="auto"/>
        <w:ind w:left="426"/>
        <w:jc w:val="both"/>
        <w:rPr>
          <w:rFonts w:eastAsia="Calibri" w:cs="Arial"/>
          <w:lang w:eastAsia="en-US"/>
        </w:rPr>
      </w:pPr>
      <w:r w:rsidRPr="00B66276">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51C1FB4D" w14:textId="77777777" w:rsidR="00651D5F" w:rsidRPr="00B66276" w:rsidRDefault="00651D5F">
      <w:pPr>
        <w:numPr>
          <w:ilvl w:val="0"/>
          <w:numId w:val="89"/>
        </w:numPr>
        <w:suppressAutoHyphens w:val="0"/>
        <w:spacing w:after="120" w:line="240" w:lineRule="auto"/>
        <w:ind w:left="426"/>
        <w:jc w:val="both"/>
        <w:rPr>
          <w:rFonts w:eastAsia="Calibri" w:cs="Arial"/>
          <w:lang w:eastAsia="en-US"/>
        </w:rPr>
      </w:pPr>
      <w:r w:rsidRPr="00B66276">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9D294EA" w14:textId="77777777" w:rsidR="00651D5F" w:rsidRPr="00B66276" w:rsidRDefault="00651D5F">
      <w:pPr>
        <w:numPr>
          <w:ilvl w:val="0"/>
          <w:numId w:val="90"/>
        </w:numPr>
        <w:suppressAutoHyphens w:val="0"/>
        <w:spacing w:after="120" w:line="240" w:lineRule="auto"/>
        <w:jc w:val="both"/>
        <w:rPr>
          <w:rFonts w:eastAsia="Calibri" w:cs="Arial"/>
          <w:lang w:eastAsia="en-US"/>
        </w:rPr>
      </w:pPr>
      <w:r w:rsidRPr="00B66276">
        <w:rPr>
          <w:rFonts w:eastAsia="Calibri" w:cs="Arial"/>
          <w:lang w:eastAsia="en-US"/>
        </w:rPr>
        <w:t>członkowi zarządu, dyrektorowi, pracownikowi, ani agentowi Strony lub któregokolwiek kontrolowanego lub powiązanego podmiotu gospodarczego Stron,</w:t>
      </w:r>
    </w:p>
    <w:p w14:paraId="3EA7839D" w14:textId="77777777" w:rsidR="00651D5F" w:rsidRPr="00B66276" w:rsidRDefault="00651D5F">
      <w:pPr>
        <w:numPr>
          <w:ilvl w:val="0"/>
          <w:numId w:val="90"/>
        </w:numPr>
        <w:suppressAutoHyphens w:val="0"/>
        <w:spacing w:after="120" w:line="240" w:lineRule="auto"/>
        <w:jc w:val="both"/>
        <w:rPr>
          <w:rFonts w:eastAsia="Calibri" w:cs="Arial"/>
          <w:lang w:eastAsia="en-US"/>
        </w:rPr>
      </w:pPr>
      <w:r w:rsidRPr="00B66276">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B70F720" w14:textId="77777777" w:rsidR="00651D5F" w:rsidRPr="00B66276" w:rsidRDefault="00651D5F">
      <w:pPr>
        <w:numPr>
          <w:ilvl w:val="0"/>
          <w:numId w:val="90"/>
        </w:numPr>
        <w:suppressAutoHyphens w:val="0"/>
        <w:spacing w:after="120" w:line="240" w:lineRule="auto"/>
        <w:jc w:val="both"/>
        <w:rPr>
          <w:rFonts w:eastAsia="Calibri" w:cs="Arial"/>
          <w:lang w:eastAsia="en-US"/>
        </w:rPr>
      </w:pPr>
      <w:r w:rsidRPr="00B66276">
        <w:rPr>
          <w:rFonts w:eastAsia="Calibri" w:cs="Arial"/>
          <w:lang w:eastAsia="en-US"/>
        </w:rPr>
        <w:t xml:space="preserve">partii politycznej, członkowi partii politycznej, ani kandydatowi na urząd państwowy; </w:t>
      </w:r>
    </w:p>
    <w:p w14:paraId="77C55F56" w14:textId="77777777" w:rsidR="00651D5F" w:rsidRPr="00B66276" w:rsidRDefault="00651D5F">
      <w:pPr>
        <w:numPr>
          <w:ilvl w:val="0"/>
          <w:numId w:val="90"/>
        </w:numPr>
        <w:suppressAutoHyphens w:val="0"/>
        <w:spacing w:after="120" w:line="240" w:lineRule="auto"/>
        <w:jc w:val="both"/>
        <w:rPr>
          <w:rFonts w:eastAsia="Calibri" w:cs="Arial"/>
          <w:lang w:eastAsia="en-US"/>
        </w:rPr>
      </w:pPr>
      <w:r w:rsidRPr="00B66276">
        <w:rPr>
          <w:rFonts w:eastAsia="Calibri" w:cs="Arial"/>
          <w:lang w:eastAsia="en-US"/>
        </w:rPr>
        <w:t xml:space="preserve">agentowi ani pośrednikowi w zamian za opłacenie kogokolwiek z wyżej wymienionych; ani też </w:t>
      </w:r>
    </w:p>
    <w:p w14:paraId="69E768D7" w14:textId="77777777" w:rsidR="00651D5F" w:rsidRPr="00B66276" w:rsidRDefault="00651D5F">
      <w:pPr>
        <w:numPr>
          <w:ilvl w:val="0"/>
          <w:numId w:val="90"/>
        </w:numPr>
        <w:suppressAutoHyphens w:val="0"/>
        <w:spacing w:after="120" w:line="240" w:lineRule="auto"/>
        <w:jc w:val="both"/>
        <w:rPr>
          <w:rFonts w:eastAsia="Calibri" w:cs="Arial"/>
          <w:lang w:eastAsia="en-US"/>
        </w:rPr>
      </w:pPr>
      <w:r w:rsidRPr="00B66276">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DADF105" w14:textId="77777777" w:rsidR="00651D5F" w:rsidRPr="00B66276" w:rsidRDefault="00651D5F">
      <w:pPr>
        <w:numPr>
          <w:ilvl w:val="0"/>
          <w:numId w:val="89"/>
        </w:numPr>
        <w:suppressAutoHyphens w:val="0"/>
        <w:spacing w:after="120" w:line="240" w:lineRule="auto"/>
        <w:ind w:left="426"/>
        <w:jc w:val="both"/>
        <w:rPr>
          <w:rFonts w:eastAsia="Calibri" w:cs="Arial"/>
          <w:lang w:eastAsia="en-US"/>
        </w:rPr>
      </w:pPr>
      <w:r w:rsidRPr="00B66276">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B66276">
        <w:rPr>
          <w:rFonts w:eastAsia="Calibri" w:cs="Arial"/>
          <w:lang w:eastAsia="en-US"/>
        </w:rPr>
        <w:br/>
        <w:t>z postanowieniami niniejszej klauzuli antykorupcyjnej.</w:t>
      </w:r>
    </w:p>
    <w:p w14:paraId="450442C1" w14:textId="77777777" w:rsidR="00651D5F" w:rsidRPr="00B66276" w:rsidRDefault="00651D5F">
      <w:pPr>
        <w:numPr>
          <w:ilvl w:val="0"/>
          <w:numId w:val="89"/>
        </w:numPr>
        <w:suppressAutoHyphens w:val="0"/>
        <w:spacing w:after="120" w:line="240" w:lineRule="auto"/>
        <w:ind w:left="426"/>
        <w:jc w:val="both"/>
        <w:rPr>
          <w:rFonts w:eastAsia="Calibri" w:cs="Arial"/>
          <w:lang w:eastAsia="en-US"/>
        </w:rPr>
      </w:pPr>
      <w:r w:rsidRPr="00B66276">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4F81BC5B" w14:textId="77777777" w:rsidR="00F131D1" w:rsidRPr="00B66276" w:rsidRDefault="00F131D1" w:rsidP="00F131D1">
      <w:pPr>
        <w:suppressAutoHyphens w:val="0"/>
        <w:spacing w:after="120" w:line="240" w:lineRule="auto"/>
        <w:ind w:left="426"/>
        <w:jc w:val="both"/>
        <w:rPr>
          <w:rFonts w:eastAsia="Calibri" w:cs="Arial"/>
          <w:lang w:eastAsia="en-US"/>
        </w:rPr>
      </w:pPr>
      <w:r w:rsidRPr="00B66276">
        <w:rPr>
          <w:rFonts w:eastAsia="Calibri" w:cs="Arial"/>
          <w:lang w:eastAsia="en-US"/>
        </w:rPr>
        <w:t>a)</w:t>
      </w:r>
      <w:r w:rsidRPr="00B66276">
        <w:rPr>
          <w:rFonts w:eastAsia="Calibri" w:cs="Arial"/>
          <w:lang w:eastAsia="en-US"/>
        </w:rPr>
        <w:tab/>
        <w:t xml:space="preserve">korespondencji tradycyjnej (anonimowo), na adres: Dyrektor Pełnomocnik ds. Bezpieczeństwa  ORLEN OIL Sp. z o.o., ul. </w:t>
      </w:r>
      <w:r w:rsidR="00D30460" w:rsidRPr="00B66276">
        <w:rPr>
          <w:rFonts w:eastAsia="Calibri" w:cs="Arial"/>
          <w:lang w:eastAsia="en-US"/>
        </w:rPr>
        <w:t>Elbląska 135, 80-718 Gdańsk</w:t>
      </w:r>
      <w:r w:rsidRPr="00B66276">
        <w:rPr>
          <w:rFonts w:eastAsia="Calibri" w:cs="Arial"/>
          <w:lang w:eastAsia="en-US"/>
        </w:rPr>
        <w:t>, z dopiskiem „DO RĄK WŁASNYCH”,</w:t>
      </w:r>
    </w:p>
    <w:p w14:paraId="3F23CB85" w14:textId="77777777" w:rsidR="00F131D1" w:rsidRPr="00B66276" w:rsidRDefault="00F131D1" w:rsidP="00F131D1">
      <w:pPr>
        <w:suppressAutoHyphens w:val="0"/>
        <w:spacing w:after="120" w:line="240" w:lineRule="auto"/>
        <w:ind w:left="426"/>
        <w:jc w:val="both"/>
        <w:rPr>
          <w:rFonts w:eastAsia="Calibri" w:cs="Arial"/>
          <w:lang w:eastAsia="en-US"/>
        </w:rPr>
      </w:pPr>
      <w:r w:rsidRPr="00B66276">
        <w:rPr>
          <w:rFonts w:eastAsia="Calibri" w:cs="Arial"/>
          <w:lang w:eastAsia="en-US"/>
        </w:rPr>
        <w:t>b)</w:t>
      </w:r>
      <w:r w:rsidRPr="00B66276">
        <w:rPr>
          <w:rFonts w:eastAsia="Calibri" w:cs="Arial"/>
          <w:lang w:eastAsia="en-US"/>
        </w:rPr>
        <w:tab/>
        <w:t xml:space="preserve">poczty elektronicznej na adres: naruszenieprawa@orlenoil.pl, </w:t>
      </w:r>
    </w:p>
    <w:p w14:paraId="5B438CB3" w14:textId="77777777" w:rsidR="00F131D1" w:rsidRPr="00B66276" w:rsidRDefault="00F131D1" w:rsidP="00F131D1">
      <w:pPr>
        <w:suppressAutoHyphens w:val="0"/>
        <w:spacing w:after="120" w:line="240" w:lineRule="auto"/>
        <w:ind w:left="426"/>
        <w:jc w:val="both"/>
        <w:rPr>
          <w:rFonts w:eastAsia="Calibri" w:cs="Arial"/>
          <w:lang w:eastAsia="en-US"/>
        </w:rPr>
      </w:pPr>
      <w:r w:rsidRPr="00B66276">
        <w:rPr>
          <w:rFonts w:eastAsia="Calibri" w:cs="Arial"/>
          <w:lang w:eastAsia="en-US"/>
        </w:rPr>
        <w:t>c)</w:t>
      </w:r>
      <w:r w:rsidRPr="00B66276">
        <w:rPr>
          <w:rFonts w:eastAsia="Calibri" w:cs="Arial"/>
          <w:lang w:eastAsia="en-US"/>
        </w:rPr>
        <w:tab/>
        <w:t>lub pod numerem telefonu: +48 24 2567552 – bez identyfikacji numeru osoby dzwoniącej.</w:t>
      </w:r>
    </w:p>
    <w:p w14:paraId="497991A2" w14:textId="77777777" w:rsidR="00651D5F" w:rsidRPr="00B66276" w:rsidRDefault="00651D5F">
      <w:pPr>
        <w:numPr>
          <w:ilvl w:val="0"/>
          <w:numId w:val="89"/>
        </w:numPr>
        <w:suppressAutoHyphens w:val="0"/>
        <w:spacing w:after="120" w:line="240" w:lineRule="auto"/>
        <w:ind w:left="426"/>
        <w:jc w:val="both"/>
        <w:rPr>
          <w:rFonts w:eastAsia="Calibri" w:cs="Arial"/>
          <w:lang w:eastAsia="en-US"/>
        </w:rPr>
      </w:pPr>
      <w:r w:rsidRPr="00B66276">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7D4CF30" w14:textId="77777777" w:rsidR="00651D5F" w:rsidRPr="00B66276" w:rsidRDefault="00651D5F" w:rsidP="00651D5F">
      <w:pPr>
        <w:suppressAutoHyphens w:val="0"/>
        <w:spacing w:after="120" w:line="240" w:lineRule="auto"/>
        <w:jc w:val="both"/>
        <w:rPr>
          <w:rFonts w:eastAsia="Calibri" w:cs="Arial"/>
          <w:lang w:eastAsia="en-US"/>
        </w:rPr>
      </w:pPr>
    </w:p>
    <w:p w14:paraId="1A1D4E64" w14:textId="77777777" w:rsidR="00F131D1" w:rsidRPr="00B66276" w:rsidRDefault="00F131D1" w:rsidP="00651D5F">
      <w:pPr>
        <w:suppressAutoHyphens w:val="0"/>
        <w:spacing w:after="120" w:line="240" w:lineRule="auto"/>
        <w:jc w:val="both"/>
        <w:rPr>
          <w:rFonts w:eastAsia="Calibri" w:cs="Arial"/>
          <w:lang w:eastAsia="en-US"/>
        </w:rPr>
      </w:pPr>
    </w:p>
    <w:p w14:paraId="7154FFA8" w14:textId="77777777" w:rsidR="00651D5F" w:rsidRPr="00B66276" w:rsidRDefault="00BF574D" w:rsidP="00BF574D">
      <w:pPr>
        <w:jc w:val="both"/>
        <w:rPr>
          <w:rFonts w:cs="Arial"/>
          <w:b/>
        </w:rPr>
      </w:pPr>
      <w:r w:rsidRPr="00B66276">
        <w:rPr>
          <w:rFonts w:cs="Arial"/>
        </w:rPr>
        <w:lastRenderedPageBreak/>
        <w:t xml:space="preserve">                                                                            </w:t>
      </w:r>
      <w:r w:rsidR="00481094" w:rsidRPr="00B66276">
        <w:rPr>
          <w:rFonts w:cs="Arial"/>
        </w:rPr>
        <w:br/>
      </w:r>
      <w:r w:rsidR="00D970FB" w:rsidRPr="00B66276">
        <w:rPr>
          <w:rFonts w:cs="Arial"/>
        </w:rPr>
        <w:t xml:space="preserve">                                                        </w:t>
      </w:r>
      <w:r w:rsidR="00651D5F" w:rsidRPr="00B66276">
        <w:rPr>
          <w:rFonts w:cs="Arial"/>
        </w:rPr>
        <w:t xml:space="preserve">             </w:t>
      </w:r>
      <w:r w:rsidR="00651D5F" w:rsidRPr="00B66276">
        <w:rPr>
          <w:rFonts w:cs="Arial"/>
          <w:b/>
        </w:rPr>
        <w:t xml:space="preserve">Załącznik nr </w:t>
      </w:r>
      <w:r w:rsidR="0027196C" w:rsidRPr="00B66276">
        <w:rPr>
          <w:rFonts w:cs="Arial"/>
          <w:b/>
        </w:rPr>
        <w:t>12</w:t>
      </w:r>
    </w:p>
    <w:p w14:paraId="64E0CC1C" w14:textId="77777777" w:rsidR="00481094" w:rsidRPr="00B66276" w:rsidRDefault="00651D5F" w:rsidP="00A95B01">
      <w:pPr>
        <w:jc w:val="both"/>
        <w:rPr>
          <w:rFonts w:cs="Arial"/>
          <w:b/>
          <w:bCs/>
        </w:rPr>
      </w:pPr>
      <w:r w:rsidRPr="00B66276">
        <w:rPr>
          <w:rFonts w:cs="Arial"/>
        </w:rPr>
        <w:t xml:space="preserve">                                                             </w:t>
      </w:r>
      <w:r w:rsidR="00481094" w:rsidRPr="00B66276">
        <w:rPr>
          <w:rFonts w:cs="Arial"/>
          <w:b/>
          <w:bCs/>
        </w:rPr>
        <w:t>KLAUZULA SANKCYJNA</w:t>
      </w:r>
      <w:bookmarkEnd w:id="148"/>
    </w:p>
    <w:p w14:paraId="1F034695" w14:textId="77777777" w:rsidR="00481094" w:rsidRPr="00B66276" w:rsidRDefault="00481094" w:rsidP="00A95B01">
      <w:pPr>
        <w:jc w:val="both"/>
        <w:rPr>
          <w:rFonts w:cs="Arial"/>
        </w:rPr>
      </w:pPr>
      <w:r w:rsidRPr="00B66276">
        <w:rPr>
          <w:rFonts w:cs="Arial"/>
        </w:rPr>
        <w:t>1.</w:t>
      </w:r>
      <w:r w:rsidRPr="00B66276">
        <w:rPr>
          <w:rFonts w:cs="Arial"/>
        </w:rPr>
        <w:tab/>
        <w:t>OŚWIADCZENIA STRON</w:t>
      </w:r>
    </w:p>
    <w:p w14:paraId="5BB797FF" w14:textId="77777777" w:rsidR="00481094" w:rsidRPr="00B66276" w:rsidRDefault="00481094" w:rsidP="00A95B01">
      <w:pPr>
        <w:jc w:val="both"/>
        <w:rPr>
          <w:rFonts w:cs="Arial"/>
        </w:rPr>
      </w:pPr>
      <w:r w:rsidRPr="00B66276">
        <w:rPr>
          <w:rFonts w:cs="Arial"/>
        </w:rPr>
        <w:t>Każda ze Stron oświadcza, że zgodnie z jej najlepszą wiedzą, na dzień zawarcia Umowy zarówno ona, jak i jej podmioty zależne, dominujące oraz członkowie jej organów oraz osoby działające w jej imieniu i na jej rzecz:</w:t>
      </w:r>
    </w:p>
    <w:p w14:paraId="2D4EF19F" w14:textId="77777777" w:rsidR="00481094" w:rsidRPr="00B66276" w:rsidRDefault="00481094" w:rsidP="00A95B01">
      <w:pPr>
        <w:jc w:val="both"/>
        <w:rPr>
          <w:rFonts w:cs="Arial"/>
        </w:rPr>
      </w:pPr>
      <w:r w:rsidRPr="00B66276">
        <w:rPr>
          <w:rFonts w:cs="Arial"/>
        </w:rPr>
        <w:t>(i)</w:t>
      </w:r>
      <w:r w:rsidRPr="00B66276">
        <w:rPr>
          <w:rFonts w:cs="Arial"/>
        </w:rPr>
        <w:tab/>
        <w:t xml:space="preserve">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w:t>
      </w:r>
      <w:r w:rsidR="00F26524" w:rsidRPr="00B66276">
        <w:rPr>
          <w:rFonts w:cs="Arial"/>
        </w:rPr>
        <w:br/>
      </w:r>
      <w:r w:rsidRPr="00B66276">
        <w:rPr>
          <w:rFonts w:cs="Arial"/>
        </w:rPr>
        <w:t>i Irlandii Północnej (dalej: „Przepisy Sankcyjne”);</w:t>
      </w:r>
    </w:p>
    <w:p w14:paraId="48982E63" w14:textId="77777777" w:rsidR="00481094" w:rsidRPr="00B66276" w:rsidRDefault="00481094" w:rsidP="00A95B01">
      <w:pPr>
        <w:jc w:val="both"/>
        <w:rPr>
          <w:rFonts w:cs="Arial"/>
        </w:rPr>
      </w:pPr>
      <w:r w:rsidRPr="00B66276">
        <w:rPr>
          <w:rFonts w:cs="Arial"/>
        </w:rPr>
        <w:t>(ii)</w:t>
      </w:r>
      <w:r w:rsidRPr="00B66276">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11386CB3" w14:textId="77777777" w:rsidR="00481094" w:rsidRPr="00B66276" w:rsidRDefault="00481094" w:rsidP="00A95B01">
      <w:pPr>
        <w:jc w:val="both"/>
        <w:rPr>
          <w:rFonts w:cs="Arial"/>
        </w:rPr>
      </w:pPr>
      <w:r w:rsidRPr="00B66276">
        <w:rPr>
          <w:rFonts w:cs="Arial"/>
        </w:rPr>
        <w:t>(iii)</w:t>
      </w:r>
      <w:r w:rsidRPr="00B66276">
        <w:rPr>
          <w:rFonts w:cs="Arial"/>
        </w:rPr>
        <w:tab/>
        <w:t>nie są bezpośrednio lub pośrednio własnością lub nie są kontrolowane przez osoby prawne lub fizyczne spełniające kryteria opisane w pkt. (ii) powyżej;</w:t>
      </w:r>
    </w:p>
    <w:p w14:paraId="3CAED59C" w14:textId="77777777" w:rsidR="00481094" w:rsidRPr="00B66276" w:rsidRDefault="00481094" w:rsidP="00A95B01">
      <w:pPr>
        <w:jc w:val="both"/>
        <w:rPr>
          <w:rFonts w:cs="Arial"/>
        </w:rPr>
      </w:pPr>
      <w:r w:rsidRPr="00B66276">
        <w:rPr>
          <w:rFonts w:cs="Arial"/>
        </w:rPr>
        <w:t>(iv)</w:t>
      </w:r>
      <w:r w:rsidRPr="00B66276">
        <w:rPr>
          <w:rFonts w:cs="Arial"/>
        </w:rPr>
        <w:tab/>
        <w:t>nie zamieszkują lub nie posiadają siedziby lub głównego miejsca działalności w państwie objętym Przepisami Sankcyjnymi lub nie są utworzone pod prawem państwa objętego Przepisami Sankcyjnymi;</w:t>
      </w:r>
    </w:p>
    <w:p w14:paraId="1A459F8F" w14:textId="77777777" w:rsidR="00481094" w:rsidRPr="00B66276" w:rsidRDefault="00481094" w:rsidP="00A95B01">
      <w:pPr>
        <w:jc w:val="both"/>
        <w:rPr>
          <w:rFonts w:cs="Arial"/>
        </w:rPr>
      </w:pPr>
      <w:r w:rsidRPr="00B66276">
        <w:rPr>
          <w:rFonts w:cs="Arial"/>
        </w:rPr>
        <w:t>(v)</w:t>
      </w:r>
      <w:r w:rsidRPr="00B66276">
        <w:rPr>
          <w:rFonts w:cs="Arial"/>
        </w:rPr>
        <w:tab/>
        <w:t xml:space="preserve">nie uczestniczą w żadnym postępowaniu lub dochodzeniu prowadzonym przeciwko nim </w:t>
      </w:r>
      <w:r w:rsidR="00F26524" w:rsidRPr="00B66276">
        <w:rPr>
          <w:rFonts w:cs="Arial"/>
        </w:rPr>
        <w:br/>
      </w:r>
      <w:r w:rsidRPr="00B66276">
        <w:rPr>
          <w:rFonts w:cs="Arial"/>
        </w:rPr>
        <w:t>w związku z naruszeniem jakichkolwiek Przepisów Sankcyjnych.</w:t>
      </w:r>
    </w:p>
    <w:p w14:paraId="7C06FB46" w14:textId="77777777" w:rsidR="00481094" w:rsidRPr="00B66276" w:rsidRDefault="00481094" w:rsidP="00A95B01">
      <w:pPr>
        <w:jc w:val="both"/>
        <w:rPr>
          <w:rFonts w:cs="Arial"/>
        </w:rPr>
      </w:pPr>
      <w:r w:rsidRPr="00B66276">
        <w:rPr>
          <w:rFonts w:cs="Arial"/>
        </w:rPr>
        <w:t>2.</w:t>
      </w:r>
      <w:r w:rsidRPr="00B66276">
        <w:rPr>
          <w:rFonts w:cs="Arial"/>
        </w:rPr>
        <w:tab/>
        <w:t>ZOBOWIĄZANIA STRON</w:t>
      </w:r>
    </w:p>
    <w:p w14:paraId="32E2B3D4" w14:textId="77777777" w:rsidR="00481094" w:rsidRPr="00B66276" w:rsidRDefault="00481094" w:rsidP="00A95B01">
      <w:pPr>
        <w:jc w:val="both"/>
        <w:rPr>
          <w:rFonts w:cs="Arial"/>
        </w:rPr>
      </w:pPr>
      <w:r w:rsidRPr="00B66276">
        <w:rPr>
          <w:rFonts w:cs="Arial"/>
        </w:rPr>
        <w:t>2.1</w:t>
      </w:r>
      <w:r w:rsidRPr="00B66276">
        <w:rPr>
          <w:rFonts w:cs="Arial"/>
        </w:rPr>
        <w:tab/>
        <w:t>Każda ze Stron zobowiązuje się, że w okresie obowiązywania Umowy:</w:t>
      </w:r>
    </w:p>
    <w:p w14:paraId="3E19882F" w14:textId="77777777" w:rsidR="00481094" w:rsidRPr="00B66276" w:rsidRDefault="00481094" w:rsidP="00A95B01">
      <w:pPr>
        <w:jc w:val="both"/>
        <w:rPr>
          <w:rFonts w:cs="Arial"/>
        </w:rPr>
      </w:pPr>
      <w:r w:rsidRPr="00B66276">
        <w:rPr>
          <w:rFonts w:cs="Arial"/>
        </w:rPr>
        <w:t>(i)</w:t>
      </w:r>
      <w:r w:rsidRPr="00B66276">
        <w:rPr>
          <w:rFonts w:cs="Arial"/>
        </w:rPr>
        <w:tab/>
        <w:t xml:space="preserve">zarówno ona, jak i jej podmioty zależne oraz członkowie jej organów oraz osoby działające </w:t>
      </w:r>
      <w:r w:rsidR="00F26524" w:rsidRPr="00B66276">
        <w:rPr>
          <w:rFonts w:cs="Arial"/>
        </w:rPr>
        <w:br/>
      </w:r>
      <w:r w:rsidRPr="00B66276">
        <w:rPr>
          <w:rFonts w:cs="Arial"/>
        </w:rPr>
        <w:t>w jej imieniu i na jej rzecz będą prowadzić działalność zgodnie z Przepisami Sankcyjnymi;</w:t>
      </w:r>
    </w:p>
    <w:p w14:paraId="748A4771" w14:textId="77777777" w:rsidR="00481094" w:rsidRPr="00B66276" w:rsidRDefault="00481094" w:rsidP="00A95B01">
      <w:pPr>
        <w:jc w:val="both"/>
        <w:rPr>
          <w:rFonts w:cs="Arial"/>
        </w:rPr>
      </w:pPr>
      <w:r w:rsidRPr="00B66276">
        <w:rPr>
          <w:rFonts w:cs="Arial"/>
        </w:rPr>
        <w:t>(ii)</w:t>
      </w:r>
      <w:r w:rsidRPr="00B66276">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77E3A81E" w14:textId="77777777" w:rsidR="00481094" w:rsidRPr="00B66276" w:rsidRDefault="00481094" w:rsidP="00A95B01">
      <w:pPr>
        <w:jc w:val="both"/>
        <w:rPr>
          <w:rFonts w:cs="Arial"/>
        </w:rPr>
      </w:pPr>
      <w:r w:rsidRPr="00B66276">
        <w:rPr>
          <w:rFonts w:cs="Arial"/>
        </w:rPr>
        <w:t>(iii)</w:t>
      </w:r>
      <w:r w:rsidRPr="00B66276">
        <w:rPr>
          <w:rFonts w:cs="Arial"/>
        </w:rPr>
        <w:tab/>
        <w:t>wszelkie oświadczenia złożone w pkt. 1 pozostaną prawdziwe.</w:t>
      </w:r>
    </w:p>
    <w:p w14:paraId="73B580A7" w14:textId="5F42C516" w:rsidR="00481094" w:rsidRPr="00B66276" w:rsidRDefault="00481094" w:rsidP="00A95B01">
      <w:pPr>
        <w:jc w:val="both"/>
        <w:rPr>
          <w:rFonts w:cs="Arial"/>
        </w:rPr>
      </w:pPr>
      <w:r w:rsidRPr="00B66276">
        <w:rPr>
          <w:rFonts w:cs="Arial"/>
        </w:rPr>
        <w:t>2.2</w:t>
      </w:r>
      <w:r w:rsidRPr="00B66276">
        <w:rPr>
          <w:rFonts w:cs="Arial"/>
        </w:rPr>
        <w:tab/>
        <w:t xml:space="preserve">W przypadku, gdy którekolwiek oświadczenie złożone w pkt. 1 stanie się nieprawdziwe, niezwłocznie, jednak nie później niż w terminie </w:t>
      </w:r>
      <w:r w:rsidR="00FF6D4E">
        <w:rPr>
          <w:rFonts w:cs="Arial"/>
        </w:rPr>
        <w:t>7</w:t>
      </w:r>
      <w:r w:rsidRPr="00B66276">
        <w:rPr>
          <w:rFonts w:cs="Arial"/>
        </w:rPr>
        <w:t xml:space="preserve"> dni od powzięcia o takim przypadku informacji Strona poinformuje, o ile nie będzie to prawnie zakazane, drugą Stronę o każdym takim przypadku oraz </w:t>
      </w:r>
      <w:r w:rsidR="00F26524" w:rsidRPr="00B66276">
        <w:rPr>
          <w:rFonts w:cs="Arial"/>
        </w:rPr>
        <w:br/>
      </w:r>
      <w:r w:rsidRPr="00B66276">
        <w:rPr>
          <w:rFonts w:cs="Arial"/>
        </w:rPr>
        <w:t>o podjętych działaniach zmierzających do przywrócenia prawdziwości takich oświadczeń.</w:t>
      </w:r>
    </w:p>
    <w:p w14:paraId="15158D51" w14:textId="77777777" w:rsidR="00481094" w:rsidRPr="00B66276" w:rsidRDefault="00481094" w:rsidP="00A95B01">
      <w:pPr>
        <w:jc w:val="both"/>
        <w:rPr>
          <w:rFonts w:cs="Arial"/>
        </w:rPr>
      </w:pPr>
      <w:r w:rsidRPr="00B66276">
        <w:rPr>
          <w:rFonts w:cs="Arial"/>
        </w:rPr>
        <w:t>2.3</w:t>
      </w:r>
      <w:r w:rsidRPr="00B66276">
        <w:rPr>
          <w:rFonts w:cs="Arial"/>
        </w:rPr>
        <w:tab/>
        <w:t>W przypadku naruszenia zobowiązań określonych w pkt. 2.1 druga Strona uprawniona będzie do rozwiązania Umowy z winy Strony naruszającej zobowiązanie oraz do odszkodowania pokrywającego wszelkie szkody z tym związane.</w:t>
      </w:r>
    </w:p>
    <w:p w14:paraId="76DB1FA2" w14:textId="77777777" w:rsidR="00CF282E" w:rsidRPr="00B66276" w:rsidRDefault="00481094" w:rsidP="00A95B01">
      <w:pPr>
        <w:jc w:val="both"/>
        <w:rPr>
          <w:rFonts w:cs="Arial"/>
        </w:rPr>
      </w:pPr>
      <w:r w:rsidRPr="00B66276">
        <w:rPr>
          <w:rFonts w:cs="Arial"/>
        </w:rPr>
        <w:t>2.4</w:t>
      </w:r>
      <w:r w:rsidRPr="00B66276">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4F59876E" w14:textId="77777777" w:rsidR="0056135E" w:rsidRPr="00B66276" w:rsidRDefault="002A243D" w:rsidP="0056135E">
      <w:pPr>
        <w:pStyle w:val="Nagwek2"/>
        <w:ind w:left="576" w:hanging="576"/>
        <w:rPr>
          <w:szCs w:val="20"/>
        </w:rPr>
      </w:pPr>
      <w:r w:rsidRPr="00B66276">
        <w:rPr>
          <w:bCs w:val="0"/>
          <w:szCs w:val="20"/>
        </w:rPr>
        <w:lastRenderedPageBreak/>
        <w:t xml:space="preserve">Załącznik nr </w:t>
      </w:r>
      <w:r w:rsidR="0027196C" w:rsidRPr="00B66276">
        <w:rPr>
          <w:bCs w:val="0"/>
          <w:szCs w:val="20"/>
        </w:rPr>
        <w:t>13</w:t>
      </w:r>
      <w:r w:rsidR="0011431E" w:rsidRPr="00B66276">
        <w:rPr>
          <w:b w:val="0"/>
          <w:szCs w:val="20"/>
        </w:rPr>
        <w:br/>
      </w:r>
      <w:r w:rsidR="0056135E" w:rsidRPr="00B66276">
        <w:rPr>
          <w:szCs w:val="20"/>
        </w:rPr>
        <w:t>Porozumienie w sprawie przesyłania faktur w formie elektronicznej</w:t>
      </w:r>
    </w:p>
    <w:p w14:paraId="38AD7149" w14:textId="77777777" w:rsidR="0056135E" w:rsidRPr="00B66276" w:rsidRDefault="0056135E" w:rsidP="0056135E">
      <w:pPr>
        <w:autoSpaceDE w:val="0"/>
        <w:autoSpaceDN w:val="0"/>
        <w:adjustRightInd w:val="0"/>
        <w:spacing w:after="0" w:line="240" w:lineRule="auto"/>
        <w:jc w:val="right"/>
        <w:rPr>
          <w:rFonts w:cs="Arial"/>
          <w:color w:val="000000"/>
        </w:rPr>
      </w:pPr>
      <w:r w:rsidRPr="00B66276">
        <w:rPr>
          <w:rFonts w:cs="Arial"/>
          <w:color w:val="000000"/>
        </w:rPr>
        <w:t>……………………………..                                                                                                                                                                                     miejscowość i data</w:t>
      </w:r>
    </w:p>
    <w:p w14:paraId="70DFCDB1" w14:textId="77777777" w:rsidR="0056135E" w:rsidRPr="00B66276" w:rsidRDefault="0056135E" w:rsidP="0056135E">
      <w:pPr>
        <w:autoSpaceDE w:val="0"/>
        <w:autoSpaceDN w:val="0"/>
        <w:adjustRightInd w:val="0"/>
        <w:spacing w:after="0" w:line="240" w:lineRule="auto"/>
        <w:rPr>
          <w:rFonts w:cs="Arial"/>
          <w:b/>
          <w:bCs/>
          <w:color w:val="000000"/>
        </w:rPr>
      </w:pPr>
    </w:p>
    <w:p w14:paraId="54E2E6C7" w14:textId="77777777" w:rsidR="0056135E" w:rsidRPr="00B66276" w:rsidRDefault="0056135E" w:rsidP="0056135E">
      <w:pPr>
        <w:autoSpaceDE w:val="0"/>
        <w:autoSpaceDN w:val="0"/>
        <w:adjustRightInd w:val="0"/>
        <w:spacing w:after="0" w:line="240" w:lineRule="auto"/>
        <w:rPr>
          <w:rFonts w:cs="Arial"/>
          <w:color w:val="000000"/>
        </w:rPr>
      </w:pPr>
      <w:r w:rsidRPr="00B66276">
        <w:rPr>
          <w:rFonts w:cs="Arial"/>
          <w:b/>
          <w:bCs/>
          <w:color w:val="000000"/>
        </w:rPr>
        <w:t>Odbiorca</w:t>
      </w:r>
      <w:r w:rsidRPr="00B66276">
        <w:rPr>
          <w:rFonts w:cs="Arial"/>
          <w:color w:val="000000"/>
        </w:rPr>
        <w:t>:</w:t>
      </w:r>
    </w:p>
    <w:p w14:paraId="1FBC344A" w14:textId="77777777" w:rsidR="0056135E" w:rsidRPr="00B66276" w:rsidRDefault="0056135E" w:rsidP="0056135E">
      <w:pPr>
        <w:autoSpaceDE w:val="0"/>
        <w:autoSpaceDN w:val="0"/>
        <w:adjustRightInd w:val="0"/>
        <w:spacing w:after="0" w:line="240" w:lineRule="auto"/>
        <w:jc w:val="both"/>
        <w:rPr>
          <w:rFonts w:cs="Arial"/>
          <w:color w:val="000000"/>
        </w:rPr>
      </w:pPr>
      <w:r w:rsidRPr="00B66276">
        <w:rPr>
          <w:rFonts w:cs="Arial"/>
          <w:b/>
          <w:color w:val="000000"/>
        </w:rPr>
        <w:t>ORLEN OIL Sp. z o.o.</w:t>
      </w:r>
      <w:r w:rsidRPr="00B66276">
        <w:rPr>
          <w:rFonts w:cs="Arial"/>
          <w:color w:val="000000"/>
        </w:rPr>
        <w:t xml:space="preserve"> z siedzibą w Gdańsku,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p>
    <w:p w14:paraId="122EC61D" w14:textId="77777777" w:rsidR="0056135E" w:rsidRPr="00B66276" w:rsidRDefault="0056135E" w:rsidP="0056135E">
      <w:pPr>
        <w:autoSpaceDE w:val="0"/>
        <w:autoSpaceDN w:val="0"/>
        <w:adjustRightInd w:val="0"/>
        <w:spacing w:after="0" w:line="240" w:lineRule="auto"/>
        <w:rPr>
          <w:rFonts w:cs="Arial"/>
          <w:b/>
          <w:bCs/>
          <w:color w:val="000000"/>
        </w:rPr>
      </w:pPr>
    </w:p>
    <w:p w14:paraId="27730819" w14:textId="77777777" w:rsidR="0056135E" w:rsidRPr="00B66276" w:rsidRDefault="0056135E" w:rsidP="0056135E">
      <w:pPr>
        <w:autoSpaceDE w:val="0"/>
        <w:autoSpaceDN w:val="0"/>
        <w:adjustRightInd w:val="0"/>
        <w:spacing w:after="0" w:line="240" w:lineRule="auto"/>
        <w:rPr>
          <w:rFonts w:cs="Arial"/>
          <w:color w:val="000000"/>
        </w:rPr>
      </w:pPr>
      <w:r w:rsidRPr="00B66276">
        <w:rPr>
          <w:rFonts w:cs="Arial"/>
          <w:b/>
          <w:bCs/>
          <w:color w:val="000000"/>
        </w:rPr>
        <w:t>Wystawca</w:t>
      </w:r>
      <w:r w:rsidRPr="00B66276">
        <w:rPr>
          <w:rFonts w:cs="Arial"/>
          <w:color w:val="000000"/>
        </w:rPr>
        <w:t>:</w:t>
      </w:r>
    </w:p>
    <w:p w14:paraId="030A7E74" w14:textId="77777777" w:rsidR="0056135E" w:rsidRPr="00B66276" w:rsidRDefault="0056135E" w:rsidP="0056135E">
      <w:pPr>
        <w:autoSpaceDE w:val="0"/>
        <w:autoSpaceDN w:val="0"/>
        <w:adjustRightInd w:val="0"/>
        <w:spacing w:after="0" w:line="240" w:lineRule="auto"/>
        <w:rPr>
          <w:rFonts w:cs="Arial"/>
          <w:color w:val="000000"/>
        </w:rPr>
      </w:pPr>
      <w:r w:rsidRPr="00B66276">
        <w:rPr>
          <w:rFonts w:cs="Arial"/>
          <w:b/>
          <w:bCs/>
        </w:rPr>
        <w:t>…………………………..</w:t>
      </w:r>
      <w:r w:rsidRPr="00B66276">
        <w:rPr>
          <w:rFonts w:cs="Arial"/>
          <w:b/>
          <w:bCs/>
        </w:rPr>
        <w:br/>
        <w:t>………………………….</w:t>
      </w:r>
    </w:p>
    <w:p w14:paraId="44A1D3AD" w14:textId="77777777" w:rsidR="0056135E" w:rsidRPr="00B66276" w:rsidRDefault="0056135E" w:rsidP="0056135E">
      <w:pPr>
        <w:autoSpaceDE w:val="0"/>
        <w:autoSpaceDN w:val="0"/>
        <w:adjustRightInd w:val="0"/>
        <w:spacing w:after="0" w:line="240" w:lineRule="auto"/>
        <w:rPr>
          <w:rFonts w:cs="Arial"/>
          <w:color w:val="000000"/>
        </w:rPr>
      </w:pPr>
    </w:p>
    <w:p w14:paraId="0F425BC9" w14:textId="77777777" w:rsidR="0056135E" w:rsidRPr="00B66276" w:rsidRDefault="0056135E">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r w:rsidRPr="00B66276">
        <w:rPr>
          <w:rFonts w:ascii="Arial" w:hAnsi="Arial" w:cs="Arial"/>
          <w:color w:val="000000"/>
          <w:sz w:val="20"/>
          <w:szCs w:val="20"/>
        </w:rPr>
        <w:t xml:space="preserve">Działając na podstawie Ustawy z 11 marca 2004 r. o podatku od towarów i usług (j.t. Dz. U. </w:t>
      </w:r>
      <w:r w:rsidR="00F26524" w:rsidRPr="00B66276">
        <w:rPr>
          <w:rFonts w:ascii="Arial" w:hAnsi="Arial" w:cs="Arial"/>
          <w:color w:val="000000"/>
          <w:sz w:val="20"/>
          <w:szCs w:val="20"/>
        </w:rPr>
        <w:br/>
      </w:r>
      <w:r w:rsidRPr="00B66276">
        <w:rPr>
          <w:rFonts w:ascii="Arial" w:hAnsi="Arial" w:cs="Arial"/>
          <w:color w:val="000000"/>
          <w:sz w:val="20"/>
          <w:szCs w:val="20"/>
        </w:rPr>
        <w:t xml:space="preserve">z 2024 r. poz. 361 z </w:t>
      </w:r>
      <w:proofErr w:type="spellStart"/>
      <w:r w:rsidRPr="00B66276">
        <w:rPr>
          <w:rFonts w:ascii="Arial" w:hAnsi="Arial" w:cs="Arial"/>
          <w:color w:val="000000"/>
          <w:sz w:val="20"/>
          <w:szCs w:val="20"/>
        </w:rPr>
        <w:t>późn</w:t>
      </w:r>
      <w:proofErr w:type="spellEnd"/>
      <w:r w:rsidRPr="00B66276">
        <w:rPr>
          <w:rFonts w:ascii="Arial" w:hAnsi="Arial" w:cs="Arial"/>
          <w:color w:val="000000"/>
          <w:sz w:val="20"/>
          <w:szCs w:val="20"/>
        </w:rPr>
        <w:t xml:space="preserve">. zm.) Odbiorca akceptuje przesyłanie mu przez Wystawcę faktur </w:t>
      </w:r>
      <w:r w:rsidRPr="00B66276">
        <w:rPr>
          <w:rFonts w:ascii="Arial" w:hAnsi="Arial" w:cs="Arial"/>
          <w:color w:val="000000"/>
          <w:sz w:val="20"/>
          <w:szCs w:val="20"/>
        </w:rPr>
        <w:br/>
        <w:t>w formie elektronicznej z chwilą podpisania Porozumienia przez ORLEN OIL Sp. z o.o.</w:t>
      </w:r>
    </w:p>
    <w:p w14:paraId="7FC7E085" w14:textId="77777777" w:rsidR="0056135E" w:rsidRPr="00B66276" w:rsidRDefault="0056135E">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49" w:name="bookmark8"/>
      <w:bookmarkEnd w:id="149"/>
      <w:r w:rsidRPr="00B66276">
        <w:rPr>
          <w:rFonts w:ascii="Arial" w:hAnsi="Arial" w:cs="Arial"/>
          <w:color w:val="000000"/>
          <w:sz w:val="20"/>
          <w:szCs w:val="20"/>
        </w:rPr>
        <w:t>E-faktury, e-faktury korekta, duplikaty e-faktur, e-noty księgowe będą przesyłane pocztą elektroniczną w postaci plików PDF z poniższego/</w:t>
      </w:r>
      <w:proofErr w:type="spellStart"/>
      <w:r w:rsidRPr="00B66276">
        <w:rPr>
          <w:rFonts w:ascii="Arial" w:hAnsi="Arial" w:cs="Arial"/>
          <w:color w:val="000000"/>
          <w:sz w:val="20"/>
          <w:szCs w:val="20"/>
        </w:rPr>
        <w:t>ych</w:t>
      </w:r>
      <w:proofErr w:type="spellEnd"/>
      <w:r w:rsidRPr="00B66276">
        <w:rPr>
          <w:rFonts w:ascii="Arial" w:hAnsi="Arial" w:cs="Arial"/>
          <w:color w:val="000000"/>
          <w:sz w:val="20"/>
          <w:szCs w:val="20"/>
        </w:rPr>
        <w:t xml:space="preserve"> adresu/adresów Wystawcy: </w:t>
      </w:r>
      <w:r w:rsidRPr="00B66276">
        <w:rPr>
          <w:rFonts w:ascii="Arial" w:hAnsi="Arial" w:cs="Arial"/>
          <w:color w:val="000000"/>
          <w:sz w:val="20"/>
          <w:szCs w:val="20"/>
          <w:u w:val="single"/>
        </w:rPr>
        <w:t xml:space="preserve">zgodnie </w:t>
      </w:r>
      <w:r w:rsidRPr="00B66276">
        <w:rPr>
          <w:rFonts w:ascii="Arial" w:hAnsi="Arial" w:cs="Arial"/>
          <w:color w:val="000000"/>
          <w:sz w:val="20"/>
          <w:szCs w:val="20"/>
          <w:u w:val="single"/>
        </w:rPr>
        <w:br/>
        <w:t>z warunkami zawartymi w Instrukcji przesyłania faktur w formie elektronicznej do ORLEN OIL Sp. z o.o., będącej załącznikiem do niniejszego Porozumienia</w:t>
      </w:r>
      <w:r w:rsidRPr="00B66276">
        <w:rPr>
          <w:rFonts w:ascii="Arial" w:hAnsi="Arial" w:cs="Arial"/>
          <w:color w:val="000000"/>
          <w:sz w:val="20"/>
          <w:szCs w:val="20"/>
        </w:rPr>
        <w:t>.</w:t>
      </w:r>
    </w:p>
    <w:p w14:paraId="31FD387E" w14:textId="77777777" w:rsidR="0056135E" w:rsidRPr="00B66276" w:rsidRDefault="0056135E">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50" w:name="bookmark9"/>
      <w:bookmarkEnd w:id="150"/>
      <w:r w:rsidRPr="00B66276">
        <w:rPr>
          <w:rFonts w:ascii="Arial" w:hAnsi="Arial" w:cs="Arial"/>
          <w:color w:val="000000"/>
          <w:sz w:val="20"/>
          <w:szCs w:val="20"/>
        </w:rPr>
        <w:t>Adresem właściwym do przesyłania Odbiorcy dokumentów wymienionych w pkt. 2 niniejszego Porozumienia będzie:</w:t>
      </w:r>
    </w:p>
    <w:p w14:paraId="5A6CFC15" w14:textId="77777777" w:rsidR="0056135E" w:rsidRPr="00B66276" w:rsidRDefault="0056135E" w:rsidP="0056135E">
      <w:pPr>
        <w:pStyle w:val="Teksttreci20"/>
        <w:spacing w:line="240" w:lineRule="auto"/>
        <w:ind w:firstLine="0"/>
        <w:jc w:val="center"/>
        <w:rPr>
          <w:rFonts w:ascii="Arial" w:hAnsi="Arial" w:cs="Arial"/>
          <w:sz w:val="20"/>
          <w:szCs w:val="20"/>
        </w:rPr>
      </w:pPr>
      <w:hyperlink r:id="rId14" w:history="1">
        <w:r w:rsidRPr="00B66276">
          <w:rPr>
            <w:rFonts w:ascii="Arial" w:hAnsi="Arial" w:cs="Arial"/>
            <w:b/>
            <w:bCs/>
            <w:color w:val="508CD6"/>
            <w:sz w:val="20"/>
            <w:szCs w:val="20"/>
          </w:rPr>
          <w:t>efaktura.ooil@orlen.pl</w:t>
        </w:r>
      </w:hyperlink>
    </w:p>
    <w:p w14:paraId="220FA851" w14:textId="77777777" w:rsidR="0056135E" w:rsidRPr="00B66276" w:rsidRDefault="0056135E">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51" w:name="bookmark10"/>
      <w:bookmarkEnd w:id="151"/>
      <w:r w:rsidRPr="00B66276">
        <w:rPr>
          <w:rFonts w:ascii="Arial" w:hAnsi="Arial" w:cs="Arial"/>
          <w:color w:val="000000"/>
          <w:sz w:val="20"/>
          <w:szCs w:val="20"/>
        </w:rPr>
        <w:t>Adresem właściwym dla potwierdzenia Wystawcy odbioru dokumentów wymienionych w pkt. 2 niniejszego Porozumienia będzie:</w:t>
      </w:r>
    </w:p>
    <w:p w14:paraId="4DB8FA7A" w14:textId="77777777" w:rsidR="0056135E" w:rsidRPr="00B66276" w:rsidRDefault="0056135E" w:rsidP="0056135E">
      <w:pPr>
        <w:pStyle w:val="Teksttreci20"/>
        <w:spacing w:before="0"/>
        <w:ind w:firstLine="0"/>
        <w:jc w:val="center"/>
        <w:rPr>
          <w:rFonts w:ascii="Arial" w:hAnsi="Arial" w:cs="Arial"/>
          <w:b/>
          <w:color w:val="000000"/>
          <w:sz w:val="20"/>
          <w:szCs w:val="20"/>
        </w:rPr>
      </w:pPr>
      <w:r w:rsidRPr="00B66276">
        <w:rPr>
          <w:rFonts w:ascii="Arial" w:hAnsi="Arial" w:cs="Arial"/>
          <w:b/>
          <w:color w:val="000000"/>
          <w:sz w:val="20"/>
          <w:szCs w:val="20"/>
        </w:rPr>
        <w:t>………………………………..</w:t>
      </w:r>
    </w:p>
    <w:p w14:paraId="4C6DE5FF" w14:textId="77777777" w:rsidR="0056135E" w:rsidRPr="00B66276" w:rsidRDefault="0056135E" w:rsidP="0056135E">
      <w:pPr>
        <w:pStyle w:val="Teksttreci20"/>
        <w:spacing w:before="0"/>
        <w:ind w:firstLine="0"/>
        <w:jc w:val="left"/>
        <w:rPr>
          <w:rFonts w:ascii="Arial" w:hAnsi="Arial" w:cs="Arial"/>
          <w:sz w:val="20"/>
          <w:szCs w:val="20"/>
        </w:rPr>
      </w:pPr>
      <w:r w:rsidRPr="00B66276">
        <w:rPr>
          <w:rFonts w:ascii="Arial" w:hAnsi="Arial" w:cs="Arial"/>
          <w:color w:val="000000"/>
          <w:sz w:val="20"/>
          <w:szCs w:val="20"/>
        </w:rPr>
        <w:br/>
        <w:t>Brak wskazania przez Wystawcę adresu do wysyłania potwierdzeń odbioru dokumentu oznacza rezygnację z potwierdzania odbioru.</w:t>
      </w:r>
    </w:p>
    <w:p w14:paraId="2F1D5303" w14:textId="77777777" w:rsidR="0056135E" w:rsidRPr="00B66276" w:rsidRDefault="0056135E" w:rsidP="0056135E">
      <w:pPr>
        <w:pStyle w:val="Teksttreci20"/>
        <w:ind w:firstLine="0"/>
        <w:rPr>
          <w:rFonts w:ascii="Arial" w:hAnsi="Arial" w:cs="Arial"/>
          <w:sz w:val="20"/>
          <w:szCs w:val="20"/>
        </w:rPr>
      </w:pPr>
      <w:r w:rsidRPr="00B66276">
        <w:rPr>
          <w:rFonts w:ascii="Arial" w:hAnsi="Arial" w:cs="Arial"/>
          <w:color w:val="000000"/>
          <w:sz w:val="20"/>
          <w:szCs w:val="20"/>
        </w:rPr>
        <w:t>Potwierdzenie odbioru e-faktury zostanie wysłane przez system pocztowy Odbiorcy w momencie wprowadzenia dokumentu do systemu księgowego, przy czym datą otrzymania będzie data wpływu e-faktury na skrzynkę pocztową Odbiorcy.</w:t>
      </w:r>
    </w:p>
    <w:p w14:paraId="130658BC" w14:textId="77777777" w:rsidR="0056135E" w:rsidRPr="00B66276" w:rsidRDefault="0056135E">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52" w:name="bookmark11"/>
      <w:bookmarkEnd w:id="152"/>
      <w:r w:rsidRPr="00B66276">
        <w:rPr>
          <w:rFonts w:ascii="Arial" w:hAnsi="Arial" w:cs="Arial"/>
          <w:color w:val="000000"/>
          <w:sz w:val="20"/>
          <w:szCs w:val="20"/>
        </w:rPr>
        <w:t>W przypadku zmiany adresu/adresów e-mail, wskazanych w punkcie 2, 3 i 4 powyżej, strony zobowiązują się do poinformowania się o dokonanych zmianach w formie pisemnej lub mailowej.</w:t>
      </w:r>
    </w:p>
    <w:p w14:paraId="7586D213" w14:textId="77777777" w:rsidR="0056135E" w:rsidRPr="00B66276" w:rsidRDefault="0056135E">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53" w:name="bookmark12"/>
      <w:bookmarkEnd w:id="153"/>
      <w:r w:rsidRPr="00B66276">
        <w:rPr>
          <w:rFonts w:ascii="Arial" w:hAnsi="Arial" w:cs="Arial"/>
          <w:color w:val="000000"/>
          <w:sz w:val="20"/>
          <w:szCs w:val="20"/>
        </w:rPr>
        <w:t xml:space="preserve">W przypadku, gdyby przeszkody formalne lub techniczne uniemożliwiły wystawienie </w:t>
      </w:r>
      <w:r w:rsidRPr="00B66276">
        <w:rPr>
          <w:rFonts w:ascii="Arial" w:hAnsi="Arial" w:cs="Arial"/>
          <w:color w:val="000000"/>
          <w:sz w:val="20"/>
          <w:szCs w:val="20"/>
        </w:rPr>
        <w:br/>
        <w:t>i przesyłanie faktur w formie elektronicznej, wówczas faktury zostaną przesłane w formie papierowej.</w:t>
      </w:r>
    </w:p>
    <w:p w14:paraId="5036226E" w14:textId="77777777" w:rsidR="0056135E" w:rsidRPr="00B66276" w:rsidRDefault="0056135E">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54" w:name="bookmark13"/>
      <w:bookmarkEnd w:id="154"/>
      <w:r w:rsidRPr="00B66276">
        <w:rPr>
          <w:rFonts w:ascii="Arial" w:hAnsi="Arial" w:cs="Arial"/>
          <w:color w:val="000000"/>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47D3B5CB" w14:textId="77777777" w:rsidR="0056135E" w:rsidRPr="00B66276" w:rsidRDefault="0056135E">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55" w:name="bookmark14"/>
      <w:bookmarkEnd w:id="155"/>
      <w:r w:rsidRPr="00B66276">
        <w:rPr>
          <w:rFonts w:ascii="Arial" w:hAnsi="Arial" w:cs="Arial"/>
          <w:color w:val="000000"/>
          <w:sz w:val="20"/>
          <w:szCs w:val="20"/>
        </w:rPr>
        <w:t>Akceptując niniejsze Porozumienie Wystawca oświadcza, że zapoznał się z dołączoną do niego Instrukcją przesyłania faktur w formie elektronicznej do ORLEN OIL Sp. z o.o. i będzie stosował się do zwartych w niej wytycznych.</w:t>
      </w:r>
    </w:p>
    <w:p w14:paraId="1FF212CD" w14:textId="77777777" w:rsidR="0056135E" w:rsidRPr="00B66276" w:rsidRDefault="0056135E">
      <w:pPr>
        <w:pStyle w:val="Teksttreci20"/>
        <w:widowControl w:val="0"/>
        <w:numPr>
          <w:ilvl w:val="0"/>
          <w:numId w:val="93"/>
        </w:numPr>
        <w:shd w:val="clear" w:color="auto" w:fill="auto"/>
        <w:tabs>
          <w:tab w:val="left" w:pos="721"/>
        </w:tabs>
        <w:spacing w:before="0" w:line="240" w:lineRule="auto"/>
        <w:ind w:firstLine="360"/>
        <w:rPr>
          <w:rFonts w:ascii="Arial" w:hAnsi="Arial" w:cs="Arial"/>
          <w:sz w:val="20"/>
          <w:szCs w:val="20"/>
        </w:rPr>
      </w:pPr>
      <w:bookmarkStart w:id="156" w:name="bookmark15"/>
      <w:bookmarkEnd w:id="156"/>
      <w:r w:rsidRPr="00B66276">
        <w:rPr>
          <w:rFonts w:ascii="Arial" w:hAnsi="Arial" w:cs="Arial"/>
          <w:color w:val="000000"/>
          <w:sz w:val="20"/>
          <w:szCs w:val="20"/>
        </w:rPr>
        <w:t>Osobami właściwymi do kontaktu w sprawach dotyczących Porozumienia są:</w:t>
      </w:r>
    </w:p>
    <w:p w14:paraId="24C80516" w14:textId="77777777" w:rsidR="0056135E" w:rsidRPr="00B66276" w:rsidRDefault="0056135E" w:rsidP="0056135E">
      <w:pPr>
        <w:pStyle w:val="Teksttreci20"/>
        <w:ind w:firstLine="720"/>
        <w:rPr>
          <w:rFonts w:ascii="Arial" w:hAnsi="Arial" w:cs="Arial"/>
          <w:sz w:val="20"/>
          <w:szCs w:val="20"/>
        </w:rPr>
      </w:pPr>
      <w:r w:rsidRPr="00B66276">
        <w:rPr>
          <w:rFonts w:ascii="Arial" w:hAnsi="Arial" w:cs="Arial"/>
          <w:color w:val="000000"/>
          <w:sz w:val="20"/>
          <w:szCs w:val="20"/>
        </w:rPr>
        <w:t>Ze strony Odbiorcy - Bożena Szczepaniec (</w:t>
      </w:r>
      <w:hyperlink r:id="rId15" w:history="1">
        <w:r w:rsidRPr="00B66276">
          <w:rPr>
            <w:rFonts w:ascii="Arial" w:hAnsi="Arial" w:cs="Arial"/>
            <w:color w:val="000000"/>
            <w:sz w:val="20"/>
            <w:szCs w:val="20"/>
          </w:rPr>
          <w:t>bozena.szczepaniec@orlenoil.pl</w:t>
        </w:r>
      </w:hyperlink>
      <w:r w:rsidRPr="00B66276">
        <w:rPr>
          <w:rFonts w:ascii="Arial" w:hAnsi="Arial" w:cs="Arial"/>
          <w:color w:val="000000"/>
          <w:sz w:val="20"/>
          <w:szCs w:val="20"/>
        </w:rPr>
        <w:t>)</w:t>
      </w:r>
    </w:p>
    <w:p w14:paraId="2877E2D4" w14:textId="77777777" w:rsidR="0056135E" w:rsidRPr="00B66276" w:rsidRDefault="0056135E" w:rsidP="0056135E">
      <w:pPr>
        <w:pStyle w:val="Teksttreci20"/>
        <w:tabs>
          <w:tab w:val="left" w:leader="dot" w:pos="6557"/>
        </w:tabs>
        <w:ind w:firstLine="720"/>
        <w:rPr>
          <w:rFonts w:ascii="Arial" w:hAnsi="Arial" w:cs="Arial"/>
          <w:sz w:val="20"/>
          <w:szCs w:val="20"/>
        </w:rPr>
      </w:pPr>
      <w:r w:rsidRPr="00B66276">
        <w:rPr>
          <w:rFonts w:ascii="Arial" w:hAnsi="Arial" w:cs="Arial"/>
          <w:color w:val="000000"/>
          <w:sz w:val="20"/>
          <w:szCs w:val="20"/>
        </w:rPr>
        <w:t>Ze strony Wystawcy -  ………………… (</w:t>
      </w:r>
      <w:r w:rsidRPr="00B66276">
        <w:rPr>
          <w:rFonts w:ascii="Arial" w:hAnsi="Arial" w:cs="Arial"/>
          <w:sz w:val="20"/>
          <w:szCs w:val="20"/>
        </w:rPr>
        <w:t xml:space="preserve"> </w:t>
      </w:r>
      <w:r w:rsidRPr="00B66276">
        <w:rPr>
          <w:rFonts w:ascii="Arial" w:hAnsi="Arial" w:cs="Arial"/>
          <w:color w:val="000000"/>
          <w:sz w:val="20"/>
          <w:szCs w:val="20"/>
        </w:rPr>
        <w:t xml:space="preserve">……………………………………….. ) </w:t>
      </w:r>
    </w:p>
    <w:p w14:paraId="1A459D95" w14:textId="77777777" w:rsidR="0056135E" w:rsidRPr="00B66276" w:rsidRDefault="0056135E">
      <w:pPr>
        <w:pStyle w:val="Teksttreci20"/>
        <w:widowControl w:val="0"/>
        <w:numPr>
          <w:ilvl w:val="0"/>
          <w:numId w:val="93"/>
        </w:numPr>
        <w:shd w:val="clear" w:color="auto" w:fill="auto"/>
        <w:tabs>
          <w:tab w:val="left" w:pos="791"/>
        </w:tabs>
        <w:spacing w:before="0" w:after="240" w:line="240" w:lineRule="auto"/>
        <w:ind w:left="720" w:hanging="340"/>
        <w:rPr>
          <w:rFonts w:ascii="Arial" w:hAnsi="Arial" w:cs="Arial"/>
          <w:b/>
          <w:bCs/>
          <w:color w:val="000000"/>
          <w:sz w:val="20"/>
          <w:szCs w:val="20"/>
        </w:rPr>
      </w:pPr>
      <w:bookmarkStart w:id="157" w:name="bookmark16"/>
      <w:bookmarkEnd w:id="157"/>
      <w:r w:rsidRPr="00B66276">
        <w:rPr>
          <w:rFonts w:ascii="Arial" w:hAnsi="Arial" w:cs="Arial"/>
          <w:color w:val="000000"/>
          <w:sz w:val="20"/>
          <w:szCs w:val="20"/>
        </w:rPr>
        <w:t>Podpisane przez Wystawcę Porozumienie należy odesłać na adres ORLEN OIL Sp. z o.o. ul. Opolska 114, 31-323 Kraków z dopiskiem „Porozumienie e-faktura zakupu”.</w:t>
      </w:r>
    </w:p>
    <w:p w14:paraId="7BBB2A4D" w14:textId="77777777" w:rsidR="0056135E" w:rsidRPr="00B66276" w:rsidRDefault="0056135E" w:rsidP="0056135E">
      <w:pPr>
        <w:autoSpaceDE w:val="0"/>
        <w:autoSpaceDN w:val="0"/>
        <w:adjustRightInd w:val="0"/>
        <w:spacing w:after="0" w:line="240" w:lineRule="auto"/>
        <w:jc w:val="both"/>
        <w:rPr>
          <w:rFonts w:cs="Arial"/>
          <w:b/>
          <w:bCs/>
          <w:color w:val="000000"/>
        </w:rPr>
      </w:pPr>
      <w:r w:rsidRPr="00B66276">
        <w:rPr>
          <w:rFonts w:cs="Arial"/>
          <w:b/>
          <w:bCs/>
          <w:color w:val="000000"/>
        </w:rPr>
        <w:t xml:space="preserve">                      Odbiorca </w:t>
      </w:r>
      <w:r w:rsidRPr="00B66276">
        <w:rPr>
          <w:rFonts w:cs="Arial"/>
          <w:b/>
          <w:bCs/>
          <w:color w:val="000000"/>
        </w:rPr>
        <w:tab/>
      </w:r>
      <w:r w:rsidRPr="00B66276">
        <w:rPr>
          <w:rFonts w:cs="Arial"/>
          <w:b/>
          <w:bCs/>
          <w:color w:val="000000"/>
        </w:rPr>
        <w:tab/>
      </w:r>
      <w:r w:rsidRPr="00B66276">
        <w:rPr>
          <w:rFonts w:cs="Arial"/>
          <w:b/>
          <w:bCs/>
          <w:color w:val="000000"/>
        </w:rPr>
        <w:tab/>
      </w:r>
      <w:r w:rsidRPr="00B66276">
        <w:rPr>
          <w:rFonts w:cs="Arial"/>
          <w:b/>
          <w:bCs/>
          <w:color w:val="000000"/>
        </w:rPr>
        <w:tab/>
      </w:r>
      <w:r w:rsidRPr="00B66276">
        <w:rPr>
          <w:rFonts w:cs="Arial"/>
          <w:b/>
          <w:bCs/>
          <w:color w:val="000000"/>
        </w:rPr>
        <w:tab/>
      </w:r>
      <w:r w:rsidRPr="00B66276">
        <w:rPr>
          <w:rFonts w:cs="Arial"/>
          <w:b/>
          <w:bCs/>
          <w:color w:val="000000"/>
        </w:rPr>
        <w:tab/>
      </w:r>
      <w:r w:rsidRPr="00B66276">
        <w:rPr>
          <w:rFonts w:cs="Arial"/>
          <w:b/>
          <w:bCs/>
          <w:color w:val="000000"/>
        </w:rPr>
        <w:tab/>
        <w:t>Wystawca</w:t>
      </w:r>
    </w:p>
    <w:p w14:paraId="5652CF9F" w14:textId="77777777" w:rsidR="0056135E" w:rsidRPr="00B66276" w:rsidRDefault="0056135E" w:rsidP="0056135E">
      <w:pPr>
        <w:autoSpaceDE w:val="0"/>
        <w:autoSpaceDN w:val="0"/>
        <w:adjustRightInd w:val="0"/>
        <w:spacing w:after="0" w:line="240" w:lineRule="auto"/>
        <w:jc w:val="both"/>
        <w:rPr>
          <w:rFonts w:cs="Arial"/>
          <w:color w:val="000000"/>
        </w:rPr>
      </w:pPr>
    </w:p>
    <w:p w14:paraId="41F3E625" w14:textId="77777777" w:rsidR="0056135E" w:rsidRPr="00B66276" w:rsidRDefault="0056135E" w:rsidP="0056135E">
      <w:pPr>
        <w:autoSpaceDE w:val="0"/>
        <w:autoSpaceDN w:val="0"/>
        <w:adjustRightInd w:val="0"/>
        <w:spacing w:after="0" w:line="240" w:lineRule="auto"/>
        <w:jc w:val="both"/>
        <w:rPr>
          <w:rFonts w:cs="Arial"/>
          <w:color w:val="000000"/>
        </w:rPr>
      </w:pPr>
      <w:r w:rsidRPr="00B66276">
        <w:rPr>
          <w:rFonts w:cs="Arial"/>
          <w:color w:val="000000"/>
        </w:rPr>
        <w:t xml:space="preserve">         ………………………………... </w:t>
      </w:r>
      <w:r w:rsidRPr="00B66276">
        <w:rPr>
          <w:rFonts w:cs="Arial"/>
          <w:color w:val="000000"/>
        </w:rPr>
        <w:tab/>
      </w:r>
      <w:r w:rsidRPr="00B66276">
        <w:rPr>
          <w:rFonts w:cs="Arial"/>
          <w:color w:val="000000"/>
        </w:rPr>
        <w:tab/>
      </w:r>
      <w:r w:rsidRPr="00B66276">
        <w:rPr>
          <w:rFonts w:cs="Arial"/>
          <w:color w:val="000000"/>
        </w:rPr>
        <w:tab/>
      </w:r>
      <w:r w:rsidRPr="00B66276">
        <w:rPr>
          <w:rFonts w:cs="Arial"/>
          <w:color w:val="000000"/>
        </w:rPr>
        <w:tab/>
        <w:t xml:space="preserve">              ..…….……………………….</w:t>
      </w:r>
    </w:p>
    <w:p w14:paraId="44D0FC0C" w14:textId="77777777" w:rsidR="0056135E" w:rsidRPr="00B66276" w:rsidRDefault="0056135E" w:rsidP="0056135E">
      <w:pPr>
        <w:autoSpaceDE w:val="0"/>
        <w:autoSpaceDN w:val="0"/>
        <w:adjustRightInd w:val="0"/>
        <w:spacing w:after="0" w:line="240" w:lineRule="auto"/>
        <w:jc w:val="both"/>
        <w:rPr>
          <w:rFonts w:cs="Arial"/>
          <w:color w:val="000000"/>
        </w:rPr>
      </w:pPr>
      <w:r w:rsidRPr="00B66276">
        <w:rPr>
          <w:rFonts w:cs="Arial"/>
          <w:color w:val="000000"/>
        </w:rPr>
        <w:t xml:space="preserve">          podpis osoby uprawnionej </w:t>
      </w:r>
      <w:r w:rsidRPr="00B66276">
        <w:rPr>
          <w:rFonts w:cs="Arial"/>
          <w:color w:val="000000"/>
        </w:rPr>
        <w:tab/>
      </w:r>
      <w:r w:rsidRPr="00B66276">
        <w:rPr>
          <w:rFonts w:cs="Arial"/>
          <w:color w:val="000000"/>
        </w:rPr>
        <w:tab/>
      </w:r>
      <w:r w:rsidRPr="00B66276">
        <w:rPr>
          <w:rFonts w:cs="Arial"/>
          <w:color w:val="000000"/>
        </w:rPr>
        <w:tab/>
      </w:r>
      <w:r w:rsidRPr="00B66276">
        <w:rPr>
          <w:rFonts w:cs="Arial"/>
          <w:color w:val="000000"/>
        </w:rPr>
        <w:tab/>
      </w:r>
      <w:r w:rsidRPr="00B66276">
        <w:rPr>
          <w:rFonts w:cs="Arial"/>
          <w:color w:val="000000"/>
        </w:rPr>
        <w:tab/>
        <w:t xml:space="preserve"> podpis osoby uprawnionej</w:t>
      </w:r>
    </w:p>
    <w:p w14:paraId="206233B3" w14:textId="77777777" w:rsidR="0056135E" w:rsidRPr="00B66276" w:rsidRDefault="0056135E" w:rsidP="0056135E">
      <w:pPr>
        <w:autoSpaceDE w:val="0"/>
        <w:autoSpaceDN w:val="0"/>
        <w:adjustRightInd w:val="0"/>
        <w:spacing w:after="0" w:line="240" w:lineRule="auto"/>
        <w:jc w:val="both"/>
        <w:rPr>
          <w:rFonts w:cs="Arial"/>
          <w:color w:val="000000"/>
        </w:rPr>
      </w:pPr>
    </w:p>
    <w:p w14:paraId="72661D9C" w14:textId="77777777" w:rsidR="0056135E" w:rsidRPr="00B66276" w:rsidRDefault="0056135E" w:rsidP="0056135E">
      <w:pPr>
        <w:autoSpaceDE w:val="0"/>
        <w:autoSpaceDN w:val="0"/>
        <w:adjustRightInd w:val="0"/>
        <w:spacing w:after="0" w:line="240" w:lineRule="auto"/>
        <w:jc w:val="center"/>
        <w:rPr>
          <w:rFonts w:cs="Arial"/>
          <w:b/>
          <w:bCs/>
          <w:color w:val="000000"/>
        </w:rPr>
      </w:pPr>
    </w:p>
    <w:p w14:paraId="528AE3BB" w14:textId="77777777" w:rsidR="00A95B01" w:rsidRPr="00B66276" w:rsidRDefault="00A95B01" w:rsidP="0056135E">
      <w:pPr>
        <w:autoSpaceDE w:val="0"/>
        <w:autoSpaceDN w:val="0"/>
        <w:adjustRightInd w:val="0"/>
        <w:spacing w:after="0" w:line="240" w:lineRule="auto"/>
        <w:jc w:val="center"/>
        <w:rPr>
          <w:rFonts w:cs="Arial"/>
          <w:b/>
          <w:bCs/>
          <w:color w:val="000000"/>
        </w:rPr>
      </w:pPr>
    </w:p>
    <w:p w14:paraId="354F52BA" w14:textId="77777777" w:rsidR="0056135E" w:rsidRPr="00B66276" w:rsidRDefault="0056135E" w:rsidP="0056135E">
      <w:pPr>
        <w:autoSpaceDE w:val="0"/>
        <w:autoSpaceDN w:val="0"/>
        <w:adjustRightInd w:val="0"/>
        <w:spacing w:after="0" w:line="240" w:lineRule="auto"/>
        <w:jc w:val="center"/>
        <w:rPr>
          <w:rFonts w:cs="Arial"/>
          <w:b/>
          <w:bCs/>
          <w:color w:val="000000"/>
        </w:rPr>
      </w:pPr>
    </w:p>
    <w:p w14:paraId="3F258296" w14:textId="77777777" w:rsidR="0056135E" w:rsidRPr="00B66276" w:rsidRDefault="0056135E" w:rsidP="0056135E">
      <w:pPr>
        <w:autoSpaceDE w:val="0"/>
        <w:autoSpaceDN w:val="0"/>
        <w:adjustRightInd w:val="0"/>
        <w:spacing w:after="0" w:line="240" w:lineRule="auto"/>
        <w:jc w:val="center"/>
        <w:rPr>
          <w:rFonts w:cs="Arial"/>
          <w:b/>
          <w:bCs/>
          <w:color w:val="000000"/>
        </w:rPr>
      </w:pPr>
      <w:r w:rsidRPr="00B66276">
        <w:rPr>
          <w:rFonts w:cs="Arial"/>
          <w:b/>
          <w:bCs/>
          <w:color w:val="000000"/>
        </w:rPr>
        <w:t>Instrukcja</w:t>
      </w:r>
    </w:p>
    <w:p w14:paraId="1D0F863E" w14:textId="77777777" w:rsidR="0056135E" w:rsidRPr="00B66276" w:rsidRDefault="0056135E" w:rsidP="0056135E">
      <w:pPr>
        <w:autoSpaceDE w:val="0"/>
        <w:autoSpaceDN w:val="0"/>
        <w:adjustRightInd w:val="0"/>
        <w:spacing w:after="0" w:line="240" w:lineRule="auto"/>
        <w:jc w:val="center"/>
        <w:rPr>
          <w:rFonts w:cs="Arial"/>
          <w:b/>
          <w:bCs/>
          <w:color w:val="000000"/>
        </w:rPr>
      </w:pPr>
      <w:r w:rsidRPr="00B66276">
        <w:rPr>
          <w:rFonts w:cs="Arial"/>
          <w:b/>
          <w:bCs/>
          <w:color w:val="000000"/>
        </w:rPr>
        <w:lastRenderedPageBreak/>
        <w:t>przesyłania faktur w formie elektronicznej do ORLEN OIL Sp. z o.o.</w:t>
      </w:r>
    </w:p>
    <w:p w14:paraId="779DB284" w14:textId="77777777" w:rsidR="0056135E" w:rsidRPr="00B66276" w:rsidRDefault="0056135E" w:rsidP="0056135E">
      <w:pPr>
        <w:autoSpaceDE w:val="0"/>
        <w:autoSpaceDN w:val="0"/>
        <w:adjustRightInd w:val="0"/>
        <w:spacing w:after="0" w:line="240" w:lineRule="auto"/>
        <w:jc w:val="both"/>
        <w:rPr>
          <w:rFonts w:cs="Arial"/>
          <w:b/>
          <w:bCs/>
          <w:color w:val="000000"/>
        </w:rPr>
      </w:pPr>
    </w:p>
    <w:p w14:paraId="77D6626B" w14:textId="77777777" w:rsidR="0056135E" w:rsidRPr="00B66276" w:rsidRDefault="0056135E" w:rsidP="0056135E">
      <w:pPr>
        <w:autoSpaceDE w:val="0"/>
        <w:autoSpaceDN w:val="0"/>
        <w:adjustRightInd w:val="0"/>
        <w:spacing w:after="0" w:line="240" w:lineRule="auto"/>
        <w:jc w:val="center"/>
        <w:rPr>
          <w:rFonts w:cs="Arial"/>
          <w:b/>
          <w:bCs/>
          <w:color w:val="000000"/>
        </w:rPr>
      </w:pPr>
      <w:r w:rsidRPr="00B66276">
        <w:rPr>
          <w:rFonts w:cs="Arial"/>
          <w:b/>
          <w:bCs/>
          <w:color w:val="000000"/>
        </w:rPr>
        <w:t>Definicje</w:t>
      </w:r>
    </w:p>
    <w:p w14:paraId="768A956F" w14:textId="77777777" w:rsidR="0056135E" w:rsidRPr="00B66276" w:rsidRDefault="0056135E" w:rsidP="0056135E">
      <w:pPr>
        <w:autoSpaceDE w:val="0"/>
        <w:autoSpaceDN w:val="0"/>
        <w:adjustRightInd w:val="0"/>
        <w:spacing w:after="0" w:line="240" w:lineRule="auto"/>
        <w:jc w:val="both"/>
        <w:rPr>
          <w:rFonts w:cs="Arial"/>
          <w:b/>
          <w:bCs/>
          <w:color w:val="000000"/>
        </w:rPr>
      </w:pPr>
    </w:p>
    <w:p w14:paraId="3D93B930" w14:textId="77777777" w:rsidR="0056135E" w:rsidRPr="00B66276" w:rsidRDefault="0056135E" w:rsidP="0056135E">
      <w:pPr>
        <w:autoSpaceDE w:val="0"/>
        <w:autoSpaceDN w:val="0"/>
        <w:adjustRightInd w:val="0"/>
        <w:spacing w:after="0" w:line="240" w:lineRule="auto"/>
        <w:jc w:val="both"/>
        <w:rPr>
          <w:rFonts w:cs="Arial"/>
          <w:color w:val="000000"/>
        </w:rPr>
      </w:pPr>
      <w:r w:rsidRPr="00B66276">
        <w:rPr>
          <w:rFonts w:cs="Arial"/>
          <w:b/>
          <w:bCs/>
          <w:color w:val="000000"/>
        </w:rPr>
        <w:t xml:space="preserve">e-faktura </w:t>
      </w:r>
      <w:r w:rsidRPr="00B66276">
        <w:rPr>
          <w:rFonts w:cs="Arial"/>
          <w:color w:val="000000"/>
        </w:rPr>
        <w:t xml:space="preserve">– faktura, faktura korygująca, duplikat faktury, nota księgowa w formie dokumentu elektronicznego, który spełnia wymogi określone w przepisach prawa dotyczących sposobu przesyłania i zasad przechowywania faktur </w:t>
      </w:r>
      <w:r w:rsidRPr="00B66276">
        <w:rPr>
          <w:rFonts w:cs="Arial"/>
          <w:color w:val="000000"/>
        </w:rPr>
        <w:br/>
        <w:t>w formie elektronicznej;</w:t>
      </w:r>
    </w:p>
    <w:p w14:paraId="673435A2" w14:textId="77777777" w:rsidR="0056135E" w:rsidRPr="00B66276" w:rsidRDefault="0056135E" w:rsidP="0056135E">
      <w:pPr>
        <w:autoSpaceDE w:val="0"/>
        <w:autoSpaceDN w:val="0"/>
        <w:adjustRightInd w:val="0"/>
        <w:spacing w:after="0" w:line="240" w:lineRule="auto"/>
        <w:jc w:val="both"/>
        <w:rPr>
          <w:rFonts w:cs="Arial"/>
          <w:color w:val="000000"/>
        </w:rPr>
      </w:pPr>
      <w:r w:rsidRPr="00B66276">
        <w:rPr>
          <w:rFonts w:cs="Arial"/>
          <w:b/>
          <w:bCs/>
          <w:color w:val="000000"/>
        </w:rPr>
        <w:t xml:space="preserve">Odbiorca </w:t>
      </w:r>
      <w:r w:rsidRPr="00B66276">
        <w:rPr>
          <w:rFonts w:cs="Arial"/>
          <w:color w:val="000000"/>
        </w:rPr>
        <w:t>– ORLEN OIL Sp. z o.o.;</w:t>
      </w:r>
    </w:p>
    <w:p w14:paraId="58FA87D4" w14:textId="77777777" w:rsidR="0056135E" w:rsidRPr="00B66276" w:rsidRDefault="0056135E" w:rsidP="0056135E">
      <w:pPr>
        <w:autoSpaceDE w:val="0"/>
        <w:autoSpaceDN w:val="0"/>
        <w:adjustRightInd w:val="0"/>
        <w:spacing w:after="0" w:line="240" w:lineRule="auto"/>
        <w:jc w:val="both"/>
        <w:rPr>
          <w:rFonts w:cs="Arial"/>
          <w:color w:val="000000"/>
        </w:rPr>
      </w:pPr>
      <w:r w:rsidRPr="00B66276">
        <w:rPr>
          <w:rFonts w:cs="Arial"/>
          <w:b/>
          <w:bCs/>
          <w:color w:val="000000"/>
        </w:rPr>
        <w:t xml:space="preserve">Wystawca </w:t>
      </w:r>
      <w:r w:rsidRPr="00B66276">
        <w:rPr>
          <w:rFonts w:cs="Arial"/>
          <w:color w:val="000000"/>
        </w:rPr>
        <w:t xml:space="preserve">– podmiot, u którego ORLEN OIL Sp. z o.o. dokonuje zakupu i który wystawia dokumenty </w:t>
      </w:r>
      <w:r w:rsidRPr="00B66276">
        <w:rPr>
          <w:rFonts w:cs="Arial"/>
          <w:color w:val="000000"/>
        </w:rPr>
        <w:br/>
        <w:t>w formie elektronicznej;</w:t>
      </w:r>
    </w:p>
    <w:p w14:paraId="1E39B326" w14:textId="77777777" w:rsidR="0056135E" w:rsidRPr="00B66276" w:rsidRDefault="0056135E" w:rsidP="0056135E">
      <w:pPr>
        <w:autoSpaceDE w:val="0"/>
        <w:autoSpaceDN w:val="0"/>
        <w:adjustRightInd w:val="0"/>
        <w:spacing w:after="0" w:line="240" w:lineRule="auto"/>
        <w:jc w:val="both"/>
        <w:rPr>
          <w:rFonts w:cs="Arial"/>
          <w:color w:val="000000"/>
        </w:rPr>
      </w:pPr>
      <w:r w:rsidRPr="00B66276">
        <w:rPr>
          <w:rFonts w:cs="Arial"/>
          <w:b/>
          <w:bCs/>
          <w:color w:val="000000"/>
        </w:rPr>
        <w:t xml:space="preserve">Porozumienie </w:t>
      </w:r>
      <w:r w:rsidRPr="00B66276">
        <w:rPr>
          <w:rFonts w:cs="Arial"/>
          <w:color w:val="000000"/>
        </w:rPr>
        <w:t>– dokument wyrażający akceptację Odbiorcy na przesyłanie mu e-faktur;</w:t>
      </w:r>
    </w:p>
    <w:p w14:paraId="269A7832" w14:textId="77777777" w:rsidR="0056135E" w:rsidRPr="00B66276" w:rsidRDefault="0056135E" w:rsidP="0056135E">
      <w:pPr>
        <w:autoSpaceDE w:val="0"/>
        <w:autoSpaceDN w:val="0"/>
        <w:adjustRightInd w:val="0"/>
        <w:spacing w:after="0" w:line="240" w:lineRule="auto"/>
        <w:jc w:val="both"/>
        <w:rPr>
          <w:rFonts w:cs="Arial"/>
          <w:b/>
          <w:bCs/>
          <w:color w:val="000000"/>
        </w:rPr>
      </w:pPr>
    </w:p>
    <w:p w14:paraId="0F01E345" w14:textId="77777777" w:rsidR="0056135E" w:rsidRPr="00B66276" w:rsidRDefault="0056135E" w:rsidP="0056135E">
      <w:pPr>
        <w:autoSpaceDE w:val="0"/>
        <w:autoSpaceDN w:val="0"/>
        <w:adjustRightInd w:val="0"/>
        <w:spacing w:after="0" w:line="240" w:lineRule="auto"/>
        <w:jc w:val="center"/>
        <w:rPr>
          <w:rFonts w:cs="Arial"/>
          <w:b/>
          <w:bCs/>
          <w:color w:val="000000"/>
        </w:rPr>
      </w:pPr>
      <w:r w:rsidRPr="00B66276">
        <w:rPr>
          <w:rFonts w:cs="Arial"/>
          <w:b/>
          <w:bCs/>
          <w:color w:val="000000"/>
        </w:rPr>
        <w:t>Postanowienia ogólne</w:t>
      </w:r>
    </w:p>
    <w:p w14:paraId="56787E05" w14:textId="77777777" w:rsidR="0056135E" w:rsidRPr="00B66276" w:rsidRDefault="0056135E" w:rsidP="0056135E">
      <w:pPr>
        <w:autoSpaceDE w:val="0"/>
        <w:autoSpaceDN w:val="0"/>
        <w:adjustRightInd w:val="0"/>
        <w:spacing w:after="0" w:line="240" w:lineRule="auto"/>
        <w:jc w:val="center"/>
        <w:rPr>
          <w:rFonts w:cs="Arial"/>
          <w:b/>
          <w:bCs/>
          <w:color w:val="000000"/>
        </w:rPr>
      </w:pPr>
    </w:p>
    <w:p w14:paraId="6787693F"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Niniejsza Instrukcja określa zasady przesyłania e-faktur przez Wystawcę do Odbiorcy.</w:t>
      </w:r>
    </w:p>
    <w:p w14:paraId="50DD7126"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Warunkiem korzystania przez Wystawcę z możliwości wysyłania e-faktur do Odbiorcy jest łączne spełnienie wymogów opisanych poniżej:</w:t>
      </w:r>
    </w:p>
    <w:p w14:paraId="5A4AA1C9" w14:textId="77777777" w:rsidR="0056135E" w:rsidRPr="00B66276" w:rsidRDefault="0056135E">
      <w:pPr>
        <w:numPr>
          <w:ilvl w:val="1"/>
          <w:numId w:val="94"/>
        </w:numPr>
        <w:suppressAutoHyphens w:val="0"/>
        <w:autoSpaceDE w:val="0"/>
        <w:autoSpaceDN w:val="0"/>
        <w:adjustRightInd w:val="0"/>
        <w:spacing w:after="0" w:line="240" w:lineRule="auto"/>
        <w:jc w:val="both"/>
        <w:rPr>
          <w:rFonts w:cs="Arial"/>
          <w:color w:val="000000"/>
        </w:rPr>
      </w:pPr>
      <w:r w:rsidRPr="00B66276">
        <w:rPr>
          <w:rFonts w:cs="Arial"/>
          <w:color w:val="000000"/>
        </w:rPr>
        <w:t>otrzymanie zaakceptowanego przez Odbiorcę Porozumienia z Wystawcą na przesyłanie e-faktur,</w:t>
      </w:r>
    </w:p>
    <w:p w14:paraId="7C2D73D5" w14:textId="77777777" w:rsidR="0056135E" w:rsidRPr="00B66276" w:rsidRDefault="0056135E">
      <w:pPr>
        <w:numPr>
          <w:ilvl w:val="1"/>
          <w:numId w:val="94"/>
        </w:numPr>
        <w:suppressAutoHyphens w:val="0"/>
        <w:autoSpaceDE w:val="0"/>
        <w:autoSpaceDN w:val="0"/>
        <w:adjustRightInd w:val="0"/>
        <w:spacing w:after="0" w:line="240" w:lineRule="auto"/>
        <w:jc w:val="both"/>
        <w:rPr>
          <w:rFonts w:cs="Arial"/>
          <w:color w:val="000000"/>
        </w:rPr>
      </w:pPr>
      <w:r w:rsidRPr="00B66276">
        <w:rPr>
          <w:rFonts w:cs="Arial"/>
          <w:color w:val="000000"/>
        </w:rPr>
        <w:t>zastosowanie się do wymogów opisanych poniżej w niniejszej Instrukcji.</w:t>
      </w:r>
    </w:p>
    <w:p w14:paraId="76C1AE15" w14:textId="77777777" w:rsidR="0056135E" w:rsidRPr="00B66276" w:rsidRDefault="0056135E" w:rsidP="0056135E">
      <w:pPr>
        <w:autoSpaceDE w:val="0"/>
        <w:autoSpaceDN w:val="0"/>
        <w:adjustRightInd w:val="0"/>
        <w:spacing w:after="0" w:line="240" w:lineRule="auto"/>
        <w:jc w:val="both"/>
        <w:rPr>
          <w:rFonts w:cs="Arial"/>
          <w:b/>
          <w:bCs/>
          <w:color w:val="000000"/>
        </w:rPr>
      </w:pPr>
    </w:p>
    <w:p w14:paraId="7F4057A2" w14:textId="77777777" w:rsidR="0056135E" w:rsidRPr="00B66276" w:rsidRDefault="0056135E" w:rsidP="0056135E">
      <w:pPr>
        <w:autoSpaceDE w:val="0"/>
        <w:autoSpaceDN w:val="0"/>
        <w:adjustRightInd w:val="0"/>
        <w:spacing w:after="0" w:line="240" w:lineRule="auto"/>
        <w:ind w:left="720"/>
        <w:jc w:val="center"/>
        <w:rPr>
          <w:rFonts w:cs="Arial"/>
          <w:b/>
          <w:bCs/>
          <w:color w:val="000000"/>
        </w:rPr>
      </w:pPr>
      <w:r w:rsidRPr="00B66276">
        <w:rPr>
          <w:rFonts w:cs="Arial"/>
          <w:b/>
          <w:bCs/>
          <w:color w:val="000000"/>
        </w:rPr>
        <w:t>Warunki przesyłania faktur elektronicznych</w:t>
      </w:r>
    </w:p>
    <w:p w14:paraId="626ED35E" w14:textId="77777777" w:rsidR="0056135E" w:rsidRPr="00B66276" w:rsidRDefault="0056135E" w:rsidP="0056135E">
      <w:pPr>
        <w:autoSpaceDE w:val="0"/>
        <w:autoSpaceDN w:val="0"/>
        <w:adjustRightInd w:val="0"/>
        <w:spacing w:after="0" w:line="240" w:lineRule="auto"/>
        <w:jc w:val="both"/>
        <w:rPr>
          <w:rFonts w:cs="Arial"/>
          <w:color w:val="000000"/>
        </w:rPr>
      </w:pPr>
    </w:p>
    <w:p w14:paraId="50AF9E2E"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b/>
          <w:bCs/>
          <w:color w:val="0000FF"/>
        </w:rPr>
      </w:pPr>
      <w:r w:rsidRPr="00B66276">
        <w:rPr>
          <w:rFonts w:cs="Arial"/>
          <w:color w:val="000000"/>
        </w:rPr>
        <w:t>E-faktury powinny być wysyłane wyłącznie w postaci plików w formacie PDF. Faktury w innych formatach nie zostaną przyjęte przez Odbiorcę.</w:t>
      </w:r>
    </w:p>
    <w:p w14:paraId="7C542D2A"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b/>
          <w:bCs/>
          <w:color w:val="0000FF"/>
        </w:rPr>
      </w:pPr>
      <w:r w:rsidRPr="00B66276">
        <w:rPr>
          <w:rFonts w:cs="Arial"/>
          <w:color w:val="000000"/>
        </w:rPr>
        <w:t xml:space="preserve">E-faktury powinny być wysyłane z adresu lub adresów zadeklarowanych przez Wystawcę </w:t>
      </w:r>
      <w:r w:rsidRPr="00B66276">
        <w:rPr>
          <w:rFonts w:cs="Arial"/>
          <w:color w:val="000000"/>
        </w:rPr>
        <w:br/>
        <w:t xml:space="preserve">w Porozumieniu. E-faktury wysłane z innych adresów, bez wcześniejszego poinformowania </w:t>
      </w:r>
      <w:r w:rsidRPr="00B66276">
        <w:rPr>
          <w:rFonts w:cs="Arial"/>
          <w:color w:val="000000"/>
        </w:rPr>
        <w:br/>
        <w:t>o tym Odbiorcy, nie zostaną przyjęte przez Odbiorcę.</w:t>
      </w:r>
    </w:p>
    <w:p w14:paraId="44559806"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b/>
          <w:bCs/>
          <w:color w:val="0000FF"/>
        </w:rPr>
      </w:pPr>
      <w:r w:rsidRPr="00B66276">
        <w:rPr>
          <w:rFonts w:cs="Arial"/>
          <w:color w:val="000000"/>
        </w:rPr>
        <w:t xml:space="preserve">E-faktury powinny być wysyłane na adres </w:t>
      </w:r>
      <w:r w:rsidRPr="00B66276">
        <w:rPr>
          <w:rFonts w:cs="Arial"/>
          <w:b/>
          <w:bCs/>
          <w:color w:val="0000FF"/>
        </w:rPr>
        <w:t>efaktura.ooil@orlen.pl</w:t>
      </w:r>
    </w:p>
    <w:p w14:paraId="22B5EA16"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E-faktury powinny być przesyłane w stosunku 1:1, przez co rozumie się jeden załącznik z fakturą dołączony do jednej wiadomości e-mail.</w:t>
      </w:r>
    </w:p>
    <w:p w14:paraId="37E2018B"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Wszelkie załączniki (protokoły wykonania usług, wydania w-z, specyfikacje techniczne itp.) powinny stanowić kolejne strony pliku z fakturą, nie przekraczającego 10 MB.</w:t>
      </w:r>
    </w:p>
    <w:p w14:paraId="74620A22"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b/>
          <w:bCs/>
          <w:color w:val="000000"/>
        </w:rPr>
        <w:t xml:space="preserve">Niedopuszczalne </w:t>
      </w:r>
      <w:r w:rsidRPr="00B66276">
        <w:rPr>
          <w:rFonts w:cs="Arial"/>
          <w:color w:val="000000"/>
        </w:rPr>
        <w:t xml:space="preserve">jest dołączanie do wiadomości e-mail, zwłaszcza w stopce, innych plików graficznych (np. JPEG, TIF, BMP). Wiadomość zawierająca oprócz pliku PDF inny plik w w/w formacie nie zostanie przyjęte przez Odbiorcę. Pliki nie powinny być skompresowane, np. </w:t>
      </w:r>
      <w:r w:rsidRPr="00B66276">
        <w:rPr>
          <w:rFonts w:cs="Arial"/>
          <w:color w:val="000000"/>
        </w:rPr>
        <w:br/>
        <w:t>w formacie .ZIP, ani być zamieszczane pośrednio w wiadomości będącej załącznikiem innej wiadomości.</w:t>
      </w:r>
    </w:p>
    <w:p w14:paraId="702BB5FB"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Wiadomości e-mail powinny zawierać w temacie odpowiednie zapisy umożliwiające identyfikację nr dokumentu.</w:t>
      </w:r>
    </w:p>
    <w:p w14:paraId="57F1534C"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 xml:space="preserve">Na adres zadeklarowany przez Wystawcę w Porozumieniu Odbiorca może wysłać e-mail potwierdzający odbiór faktury. W przypadku zadeklarowania przez wystawcę kilku adresów, </w:t>
      </w:r>
      <w:r w:rsidRPr="00B66276">
        <w:rPr>
          <w:rFonts w:cs="Arial"/>
          <w:color w:val="000000"/>
        </w:rPr>
        <w:br/>
        <w:t xml:space="preserve">z których będą wpływały </w:t>
      </w:r>
      <w:r w:rsidRPr="00B66276">
        <w:rPr>
          <w:rFonts w:cs="Arial"/>
          <w:color w:val="000000"/>
        </w:rPr>
        <w:br/>
        <w:t>e-faktury, Wystawca powinien wskazać w Porozumieniu jeden adres, na który będą wysyłane potwierdzenia przez Odbiorcę.</w:t>
      </w:r>
    </w:p>
    <w:p w14:paraId="601560DA"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Każdorazowa zmiana adresu lub adresów, o którym mowa w pkt. 2 i 4 Porozumienia, wymaga poinformowania Odbiorcy o tym fakcie mailem przesłanym na adres wskazany w pkt. 9 Porozumienia.</w:t>
      </w:r>
    </w:p>
    <w:p w14:paraId="2F3167A8"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 xml:space="preserve">Odbiorca nie przyjmuje e-faktur wystawianych za pośrednictwem portali internetowych i nie przesyłanych automatycznie w postaci plików PDF na adres </w:t>
      </w:r>
      <w:r w:rsidRPr="00B66276">
        <w:rPr>
          <w:rFonts w:cs="Arial"/>
          <w:b/>
          <w:bCs/>
          <w:color w:val="0000FF"/>
        </w:rPr>
        <w:t>efaktura.ooil@orlen.pl</w:t>
      </w:r>
      <w:r w:rsidRPr="00B66276">
        <w:rPr>
          <w:rFonts w:cs="Arial"/>
          <w:b/>
          <w:bCs/>
          <w:color w:val="000000"/>
        </w:rPr>
        <w:t xml:space="preserve">. </w:t>
      </w:r>
      <w:r w:rsidRPr="00B66276">
        <w:rPr>
          <w:rFonts w:cs="Arial"/>
          <w:b/>
          <w:bCs/>
          <w:color w:val="000000"/>
        </w:rPr>
        <w:br/>
      </w:r>
      <w:r w:rsidRPr="00B66276">
        <w:rPr>
          <w:rFonts w:cs="Arial"/>
          <w:color w:val="000000"/>
        </w:rPr>
        <w:t xml:space="preserve">W przypadku stosowania powyższego rozwiązania Wystawca zobowiązany jest do zapewnienia automatycznego przesyłania e-faktur, bądź przesłania e-faktur po uprzednim ich pobraniu </w:t>
      </w:r>
      <w:r w:rsidRPr="00B66276">
        <w:rPr>
          <w:rFonts w:cs="Arial"/>
          <w:color w:val="000000"/>
        </w:rPr>
        <w:br/>
        <w:t>z portalu.</w:t>
      </w:r>
    </w:p>
    <w:p w14:paraId="1562776B"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7D8C001C" w14:textId="3708793D"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lastRenderedPageBreak/>
        <w:t>Wystawca zobowiązuje się do archiwizowania kopii e-faktur, o których mowa w pkt 13 powyżej zgodnie z powszechnie obowiązującymi przepisami prawa podatkowego w tym zakresie.</w:t>
      </w:r>
    </w:p>
    <w:p w14:paraId="7EED33DF" w14:textId="77777777" w:rsidR="0056135E" w:rsidRPr="00B66276" w:rsidRDefault="0056135E" w:rsidP="0056135E">
      <w:pPr>
        <w:autoSpaceDE w:val="0"/>
        <w:autoSpaceDN w:val="0"/>
        <w:adjustRightInd w:val="0"/>
        <w:spacing w:after="0" w:line="240" w:lineRule="auto"/>
        <w:jc w:val="both"/>
        <w:rPr>
          <w:rFonts w:cs="Arial"/>
          <w:b/>
          <w:bCs/>
          <w:color w:val="000000"/>
        </w:rPr>
      </w:pPr>
    </w:p>
    <w:p w14:paraId="6CEBDC08" w14:textId="77777777" w:rsidR="0056135E" w:rsidRPr="00B66276" w:rsidRDefault="0056135E" w:rsidP="0056135E">
      <w:pPr>
        <w:autoSpaceDE w:val="0"/>
        <w:autoSpaceDN w:val="0"/>
        <w:adjustRightInd w:val="0"/>
        <w:spacing w:after="0" w:line="240" w:lineRule="auto"/>
        <w:ind w:left="644"/>
        <w:jc w:val="center"/>
        <w:rPr>
          <w:rFonts w:cs="Arial"/>
          <w:b/>
          <w:bCs/>
          <w:color w:val="000000"/>
        </w:rPr>
      </w:pPr>
      <w:r w:rsidRPr="00B66276">
        <w:rPr>
          <w:rFonts w:cs="Arial"/>
          <w:b/>
          <w:bCs/>
          <w:color w:val="000000"/>
        </w:rPr>
        <w:t>Postanowienia końcowe</w:t>
      </w:r>
    </w:p>
    <w:p w14:paraId="2F652002" w14:textId="77777777" w:rsidR="0056135E" w:rsidRPr="00B66276" w:rsidRDefault="0056135E" w:rsidP="0056135E">
      <w:pPr>
        <w:autoSpaceDE w:val="0"/>
        <w:autoSpaceDN w:val="0"/>
        <w:adjustRightInd w:val="0"/>
        <w:spacing w:after="0" w:line="240" w:lineRule="auto"/>
        <w:jc w:val="both"/>
        <w:rPr>
          <w:rFonts w:cs="Arial"/>
          <w:color w:val="000000"/>
        </w:rPr>
      </w:pPr>
    </w:p>
    <w:p w14:paraId="5589C55E"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Przesyłanie e-faktur przez Wystawcę może nastąpić już w kolejnym dniu roboczym po otrzymaniu od Odbiorcy zaakceptowanego Porozumienia.</w:t>
      </w:r>
    </w:p>
    <w:p w14:paraId="21657C6B"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 xml:space="preserve">Akceptacja elektronicznej formy przesyłania faktur może zostać wycofana przez Odbiorcę </w:t>
      </w:r>
      <w:r w:rsidRPr="00B66276">
        <w:rPr>
          <w:rFonts w:cs="Arial"/>
          <w:color w:val="000000"/>
        </w:rPr>
        <w:br/>
        <w:t>w każdym momencie, w szczególności w przypadku nie stosowania przez Wystawcę postanowień niniejszej Instrukcji. Cofnięcie akceptacji nastąpi poprzez wysłanie przez Odbiorcę pisma na adres e-mail Wystawcy zadeklarowany w punkcie 4 lub 2 Porozumienia.</w:t>
      </w:r>
    </w:p>
    <w:p w14:paraId="4D62E378" w14:textId="77777777" w:rsidR="0056135E" w:rsidRPr="00B66276" w:rsidRDefault="0056135E">
      <w:pPr>
        <w:numPr>
          <w:ilvl w:val="0"/>
          <w:numId w:val="94"/>
        </w:numPr>
        <w:suppressAutoHyphens w:val="0"/>
        <w:autoSpaceDE w:val="0"/>
        <w:autoSpaceDN w:val="0"/>
        <w:adjustRightInd w:val="0"/>
        <w:spacing w:after="0" w:line="240" w:lineRule="auto"/>
        <w:jc w:val="both"/>
        <w:rPr>
          <w:rFonts w:cs="Arial"/>
          <w:color w:val="000000"/>
        </w:rPr>
      </w:pPr>
      <w:r w:rsidRPr="00B66276">
        <w:rPr>
          <w:rFonts w:cs="Arial"/>
          <w:color w:val="000000"/>
        </w:rPr>
        <w:t>Wystawca może zrezygnować z przesyłania e-faktur, informując o tym Odbiorcę mailem przesłanym na adres wskazany w pkt 9 Porozumienia.</w:t>
      </w:r>
    </w:p>
    <w:p w14:paraId="65BD6130" w14:textId="77777777" w:rsidR="0056135E" w:rsidRPr="00B66276" w:rsidRDefault="0056135E" w:rsidP="0056135E">
      <w:pPr>
        <w:jc w:val="center"/>
        <w:rPr>
          <w:rFonts w:cs="Arial"/>
          <w:b/>
        </w:rPr>
      </w:pPr>
      <w:r w:rsidRPr="00B66276">
        <w:rPr>
          <w:rFonts w:cs="Arial"/>
          <w:color w:val="000000"/>
        </w:rPr>
        <w:t>Pytania i wątpliwości proszę kierować na adres u Odbiorcy wskazany w punkcie 9 Porozumienia.</w:t>
      </w:r>
      <w:r w:rsidR="0011431E" w:rsidRPr="00B66276">
        <w:rPr>
          <w:rFonts w:cs="Arial"/>
          <w:b/>
        </w:rPr>
        <w:br/>
      </w:r>
      <w:r w:rsidR="0011431E" w:rsidRPr="00B66276">
        <w:rPr>
          <w:rFonts w:cs="Arial"/>
          <w:b/>
        </w:rPr>
        <w:br/>
      </w:r>
      <w:r w:rsidR="0011431E" w:rsidRPr="00B66276">
        <w:rPr>
          <w:rFonts w:cs="Arial"/>
          <w:b/>
        </w:rPr>
        <w:br/>
      </w:r>
      <w:r w:rsidR="0011431E" w:rsidRPr="00B66276">
        <w:rPr>
          <w:rFonts w:cs="Arial"/>
          <w:b/>
        </w:rPr>
        <w:br/>
      </w:r>
      <w:r w:rsidR="0011431E" w:rsidRPr="00B66276">
        <w:rPr>
          <w:rFonts w:cs="Arial"/>
          <w:b/>
        </w:rPr>
        <w:br/>
      </w:r>
      <w:r w:rsidR="0011431E" w:rsidRPr="00B66276">
        <w:rPr>
          <w:rFonts w:cs="Arial"/>
          <w:b/>
        </w:rPr>
        <w:br/>
      </w:r>
      <w:r w:rsidR="0011431E" w:rsidRPr="00B66276">
        <w:rPr>
          <w:rFonts w:cs="Arial"/>
          <w:b/>
        </w:rPr>
        <w:br/>
      </w:r>
      <w:r w:rsidR="0011431E" w:rsidRPr="00B66276">
        <w:rPr>
          <w:rFonts w:cs="Arial"/>
          <w:b/>
        </w:rPr>
        <w:br/>
      </w:r>
    </w:p>
    <w:p w14:paraId="2D464C2D" w14:textId="77777777" w:rsidR="0056135E" w:rsidRPr="00B66276" w:rsidRDefault="0056135E" w:rsidP="0056135E">
      <w:pPr>
        <w:jc w:val="center"/>
        <w:rPr>
          <w:rFonts w:cs="Arial"/>
          <w:b/>
        </w:rPr>
      </w:pPr>
    </w:p>
    <w:p w14:paraId="7CE516BD" w14:textId="77777777" w:rsidR="0056135E" w:rsidRPr="00B66276" w:rsidRDefault="0056135E" w:rsidP="0056135E">
      <w:pPr>
        <w:jc w:val="center"/>
        <w:rPr>
          <w:rFonts w:cs="Arial"/>
          <w:b/>
        </w:rPr>
      </w:pPr>
    </w:p>
    <w:p w14:paraId="7BA639EE" w14:textId="77777777" w:rsidR="0056135E" w:rsidRPr="00B66276" w:rsidRDefault="0056135E" w:rsidP="0056135E">
      <w:pPr>
        <w:jc w:val="center"/>
        <w:rPr>
          <w:rFonts w:cs="Arial"/>
          <w:b/>
        </w:rPr>
      </w:pPr>
    </w:p>
    <w:p w14:paraId="3309679B" w14:textId="77777777" w:rsidR="0056135E" w:rsidRPr="00B66276" w:rsidRDefault="0056135E" w:rsidP="0056135E">
      <w:pPr>
        <w:jc w:val="center"/>
        <w:rPr>
          <w:rFonts w:cs="Arial"/>
          <w:b/>
        </w:rPr>
      </w:pPr>
    </w:p>
    <w:p w14:paraId="0AD880CD" w14:textId="77777777" w:rsidR="0056135E" w:rsidRPr="00B66276" w:rsidRDefault="0056135E" w:rsidP="0056135E">
      <w:pPr>
        <w:jc w:val="center"/>
        <w:rPr>
          <w:rFonts w:cs="Arial"/>
          <w:b/>
        </w:rPr>
      </w:pPr>
    </w:p>
    <w:p w14:paraId="2ED1E3A2" w14:textId="77777777" w:rsidR="0056135E" w:rsidRPr="00B66276" w:rsidRDefault="0056135E" w:rsidP="0056135E">
      <w:pPr>
        <w:jc w:val="center"/>
        <w:rPr>
          <w:rFonts w:cs="Arial"/>
          <w:b/>
        </w:rPr>
      </w:pPr>
    </w:p>
    <w:p w14:paraId="4516894E" w14:textId="77777777" w:rsidR="0056135E" w:rsidRPr="00B66276" w:rsidRDefault="0056135E" w:rsidP="0056135E">
      <w:pPr>
        <w:jc w:val="center"/>
        <w:rPr>
          <w:rFonts w:cs="Arial"/>
          <w:b/>
        </w:rPr>
      </w:pPr>
    </w:p>
    <w:p w14:paraId="0C9E4BCF" w14:textId="77777777" w:rsidR="0056135E" w:rsidRPr="00B66276" w:rsidRDefault="0056135E" w:rsidP="0056135E">
      <w:pPr>
        <w:jc w:val="center"/>
        <w:rPr>
          <w:rFonts w:cs="Arial"/>
          <w:b/>
        </w:rPr>
      </w:pPr>
    </w:p>
    <w:p w14:paraId="2FCEE8D7" w14:textId="77777777" w:rsidR="0056135E" w:rsidRPr="00B66276" w:rsidRDefault="0056135E" w:rsidP="0056135E">
      <w:pPr>
        <w:jc w:val="center"/>
        <w:rPr>
          <w:rFonts w:cs="Arial"/>
          <w:b/>
        </w:rPr>
      </w:pPr>
    </w:p>
    <w:p w14:paraId="2FC75321" w14:textId="77777777" w:rsidR="0056135E" w:rsidRPr="00B66276" w:rsidRDefault="0056135E" w:rsidP="0056135E">
      <w:pPr>
        <w:jc w:val="center"/>
        <w:rPr>
          <w:rFonts w:cs="Arial"/>
          <w:b/>
        </w:rPr>
      </w:pPr>
    </w:p>
    <w:p w14:paraId="0CCCD65C" w14:textId="77777777" w:rsidR="0056135E" w:rsidRPr="00B66276" w:rsidRDefault="0056135E" w:rsidP="0056135E">
      <w:pPr>
        <w:jc w:val="center"/>
        <w:rPr>
          <w:rFonts w:cs="Arial"/>
          <w:b/>
        </w:rPr>
      </w:pPr>
    </w:p>
    <w:p w14:paraId="294831D5" w14:textId="77777777" w:rsidR="0056135E" w:rsidRPr="00B66276" w:rsidRDefault="0056135E" w:rsidP="0056135E">
      <w:pPr>
        <w:jc w:val="center"/>
        <w:rPr>
          <w:rFonts w:cs="Arial"/>
          <w:b/>
        </w:rPr>
      </w:pPr>
    </w:p>
    <w:p w14:paraId="51AC8AE0" w14:textId="77777777" w:rsidR="0056135E" w:rsidRPr="00B66276" w:rsidRDefault="0056135E" w:rsidP="0056135E">
      <w:pPr>
        <w:jc w:val="center"/>
        <w:rPr>
          <w:rFonts w:cs="Arial"/>
          <w:b/>
        </w:rPr>
      </w:pPr>
    </w:p>
    <w:p w14:paraId="63588CB0" w14:textId="77777777" w:rsidR="0056135E" w:rsidRPr="00B66276" w:rsidRDefault="0056135E" w:rsidP="0056135E">
      <w:pPr>
        <w:jc w:val="center"/>
        <w:rPr>
          <w:rFonts w:cs="Arial"/>
          <w:b/>
        </w:rPr>
      </w:pPr>
    </w:p>
    <w:p w14:paraId="571A298E" w14:textId="77777777" w:rsidR="0056135E" w:rsidRPr="00B66276" w:rsidRDefault="0056135E" w:rsidP="0056135E">
      <w:pPr>
        <w:jc w:val="center"/>
        <w:rPr>
          <w:rFonts w:cs="Arial"/>
          <w:b/>
        </w:rPr>
      </w:pPr>
    </w:p>
    <w:p w14:paraId="21B922D3" w14:textId="77777777" w:rsidR="0056135E" w:rsidRPr="00B66276" w:rsidRDefault="0056135E" w:rsidP="0056135E">
      <w:pPr>
        <w:jc w:val="center"/>
        <w:rPr>
          <w:rFonts w:cs="Arial"/>
          <w:b/>
        </w:rPr>
      </w:pPr>
    </w:p>
    <w:p w14:paraId="5679C441" w14:textId="77777777" w:rsidR="0056135E" w:rsidRPr="00B66276" w:rsidRDefault="0056135E" w:rsidP="0056135E">
      <w:pPr>
        <w:jc w:val="center"/>
        <w:rPr>
          <w:rFonts w:cs="Arial"/>
          <w:b/>
        </w:rPr>
      </w:pPr>
    </w:p>
    <w:p w14:paraId="186AD605" w14:textId="77777777" w:rsidR="0056135E" w:rsidRPr="00B66276" w:rsidRDefault="0056135E" w:rsidP="0056135E">
      <w:pPr>
        <w:jc w:val="center"/>
        <w:rPr>
          <w:rFonts w:cs="Arial"/>
          <w:b/>
        </w:rPr>
      </w:pPr>
    </w:p>
    <w:p w14:paraId="2637418A" w14:textId="74B70D4A" w:rsidR="0056135E" w:rsidRPr="004172D8" w:rsidRDefault="0011431E" w:rsidP="004172D8">
      <w:pPr>
        <w:jc w:val="center"/>
        <w:rPr>
          <w:rFonts w:cs="Arial"/>
          <w:b/>
          <w:bCs/>
          <w:iCs/>
        </w:rPr>
      </w:pPr>
      <w:r w:rsidRPr="00B66276">
        <w:rPr>
          <w:rFonts w:cs="Arial"/>
          <w:b/>
        </w:rPr>
        <w:lastRenderedPageBreak/>
        <w:br/>
        <w:t xml:space="preserve">Załącznik nr </w:t>
      </w:r>
      <w:r w:rsidR="0027196C" w:rsidRPr="00B66276">
        <w:rPr>
          <w:rFonts w:cs="Arial"/>
          <w:b/>
        </w:rPr>
        <w:t>14</w:t>
      </w:r>
      <w:r w:rsidRPr="00B66276">
        <w:rPr>
          <w:rFonts w:cs="Arial"/>
          <w:b/>
        </w:rPr>
        <w:br/>
      </w:r>
      <w:r w:rsidR="0056135E" w:rsidRPr="00B66276">
        <w:rPr>
          <w:rFonts w:cs="Arial"/>
          <w:b/>
          <w:bCs/>
          <w:iCs/>
        </w:rPr>
        <w:t>Wzór zestawienia odpadów powstałych podczas realizacji Umowy</w:t>
      </w:r>
    </w:p>
    <w:tbl>
      <w:tblPr>
        <w:tblW w:w="9050" w:type="dxa"/>
        <w:tblCellMar>
          <w:left w:w="70" w:type="dxa"/>
          <w:right w:w="70" w:type="dxa"/>
        </w:tblCellMar>
        <w:tblLook w:val="04A0" w:firstRow="1" w:lastRow="0" w:firstColumn="1" w:lastColumn="0" w:noHBand="0" w:noVBand="1"/>
      </w:tblPr>
      <w:tblGrid>
        <w:gridCol w:w="426"/>
        <w:gridCol w:w="900"/>
        <w:gridCol w:w="963"/>
        <w:gridCol w:w="1257"/>
        <w:gridCol w:w="1017"/>
        <w:gridCol w:w="1257"/>
        <w:gridCol w:w="1589"/>
        <w:gridCol w:w="947"/>
        <w:gridCol w:w="694"/>
      </w:tblGrid>
      <w:tr w:rsidR="0056135E" w:rsidRPr="00B66276" w14:paraId="3676B36E" w14:textId="77777777" w:rsidTr="00D46529">
        <w:trPr>
          <w:trHeight w:val="684"/>
        </w:trPr>
        <w:tc>
          <w:tcPr>
            <w:tcW w:w="9050" w:type="dxa"/>
            <w:gridSpan w:val="9"/>
            <w:tcBorders>
              <w:top w:val="single" w:sz="8" w:space="0" w:color="auto"/>
              <w:left w:val="single" w:sz="8" w:space="0" w:color="auto"/>
              <w:bottom w:val="single" w:sz="8" w:space="0" w:color="auto"/>
              <w:right w:val="single" w:sz="8" w:space="0" w:color="000000"/>
            </w:tcBorders>
            <w:vAlign w:val="center"/>
            <w:hideMark/>
          </w:tcPr>
          <w:p w14:paraId="30DA0175" w14:textId="1477D38F" w:rsidR="0056135E" w:rsidRPr="00B66276" w:rsidRDefault="0056135E" w:rsidP="00DD37B3">
            <w:pPr>
              <w:spacing w:after="0" w:line="240" w:lineRule="auto"/>
              <w:jc w:val="center"/>
              <w:rPr>
                <w:rFonts w:cs="Arial"/>
                <w:b/>
                <w:bCs/>
              </w:rPr>
            </w:pPr>
            <w:r w:rsidRPr="00B66276">
              <w:rPr>
                <w:rFonts w:cs="Arial"/>
                <w:b/>
                <w:bCs/>
              </w:rPr>
              <w:t>Odpady wytworzone przez Firmy Obce w ramach usług świadczonych na rzecz ORLEN OIL                                                                                                                                                               Odpady powstałe podczas realizacji zadnia</w:t>
            </w:r>
            <w:r w:rsidR="000B2883" w:rsidRPr="00B66276">
              <w:rPr>
                <w:rFonts w:cs="Arial"/>
                <w:b/>
                <w:bCs/>
              </w:rPr>
              <w:t>:</w:t>
            </w:r>
            <w:r w:rsidRPr="00B66276">
              <w:rPr>
                <w:rFonts w:cs="Arial"/>
                <w:b/>
                <w:bCs/>
              </w:rPr>
              <w:t xml:space="preserve"> </w:t>
            </w:r>
            <w:r w:rsidR="00B35058">
              <w:rPr>
                <w:rFonts w:cs="Arial"/>
                <w:b/>
              </w:rPr>
              <w:t>…</w:t>
            </w:r>
            <w:r w:rsidR="00B35058">
              <w:rPr>
                <w:b/>
              </w:rPr>
              <w:t>……………..</w:t>
            </w:r>
          </w:p>
        </w:tc>
      </w:tr>
      <w:tr w:rsidR="0056135E" w:rsidRPr="00B66276" w14:paraId="7F3B186C" w14:textId="77777777" w:rsidTr="00D46529">
        <w:trPr>
          <w:trHeight w:val="757"/>
        </w:trPr>
        <w:tc>
          <w:tcPr>
            <w:tcW w:w="430" w:type="dxa"/>
            <w:tcBorders>
              <w:top w:val="nil"/>
              <w:left w:val="single" w:sz="4" w:space="0" w:color="auto"/>
              <w:bottom w:val="single" w:sz="4" w:space="0" w:color="auto"/>
              <w:right w:val="single" w:sz="4" w:space="0" w:color="auto"/>
            </w:tcBorders>
            <w:noWrap/>
            <w:vAlign w:val="center"/>
            <w:hideMark/>
          </w:tcPr>
          <w:p w14:paraId="02CE5935" w14:textId="77777777" w:rsidR="0056135E" w:rsidRPr="00B66276" w:rsidRDefault="0056135E" w:rsidP="00DD37B3">
            <w:pPr>
              <w:spacing w:after="0" w:line="240" w:lineRule="auto"/>
              <w:jc w:val="center"/>
              <w:rPr>
                <w:rFonts w:cs="Arial"/>
                <w:b/>
                <w:bCs/>
              </w:rPr>
            </w:pPr>
            <w:r w:rsidRPr="00B66276">
              <w:rPr>
                <w:rFonts w:cs="Arial"/>
                <w:b/>
                <w:bCs/>
              </w:rPr>
              <w:t>L.p.</w:t>
            </w:r>
          </w:p>
        </w:tc>
        <w:tc>
          <w:tcPr>
            <w:tcW w:w="910" w:type="dxa"/>
            <w:tcBorders>
              <w:top w:val="nil"/>
              <w:left w:val="nil"/>
              <w:bottom w:val="single" w:sz="4" w:space="0" w:color="auto"/>
              <w:right w:val="single" w:sz="4" w:space="0" w:color="auto"/>
            </w:tcBorders>
            <w:noWrap/>
            <w:vAlign w:val="center"/>
            <w:hideMark/>
          </w:tcPr>
          <w:p w14:paraId="4140FC5A" w14:textId="77777777" w:rsidR="0056135E" w:rsidRPr="00B66276" w:rsidRDefault="0056135E" w:rsidP="00DD37B3">
            <w:pPr>
              <w:spacing w:after="0" w:line="240" w:lineRule="auto"/>
              <w:jc w:val="center"/>
              <w:rPr>
                <w:rFonts w:cs="Arial"/>
                <w:b/>
                <w:bCs/>
              </w:rPr>
            </w:pPr>
            <w:r w:rsidRPr="00B66276">
              <w:rPr>
                <w:rFonts w:cs="Arial"/>
                <w:b/>
                <w:bCs/>
              </w:rPr>
              <w:t>Wytwórca Odpadów</w:t>
            </w:r>
          </w:p>
        </w:tc>
        <w:tc>
          <w:tcPr>
            <w:tcW w:w="974" w:type="dxa"/>
            <w:tcBorders>
              <w:top w:val="nil"/>
              <w:left w:val="nil"/>
              <w:bottom w:val="single" w:sz="4" w:space="0" w:color="auto"/>
              <w:right w:val="single" w:sz="4" w:space="0" w:color="auto"/>
            </w:tcBorders>
            <w:vAlign w:val="center"/>
            <w:hideMark/>
          </w:tcPr>
          <w:p w14:paraId="751DE814" w14:textId="77777777" w:rsidR="0056135E" w:rsidRPr="00B66276" w:rsidRDefault="0056135E" w:rsidP="00DD37B3">
            <w:pPr>
              <w:spacing w:after="0" w:line="240" w:lineRule="auto"/>
              <w:jc w:val="center"/>
              <w:rPr>
                <w:rFonts w:cs="Arial"/>
                <w:b/>
                <w:bCs/>
              </w:rPr>
            </w:pPr>
            <w:r w:rsidRPr="00B66276">
              <w:rPr>
                <w:rFonts w:cs="Arial"/>
                <w:b/>
                <w:bCs/>
              </w:rPr>
              <w:t>Rodzaj wykonanej usługi</w:t>
            </w:r>
          </w:p>
        </w:tc>
        <w:tc>
          <w:tcPr>
            <w:tcW w:w="1272" w:type="dxa"/>
            <w:tcBorders>
              <w:top w:val="nil"/>
              <w:left w:val="nil"/>
              <w:bottom w:val="single" w:sz="4" w:space="0" w:color="auto"/>
              <w:right w:val="single" w:sz="4" w:space="0" w:color="auto"/>
            </w:tcBorders>
            <w:vAlign w:val="center"/>
            <w:hideMark/>
          </w:tcPr>
          <w:p w14:paraId="175D40E1" w14:textId="77777777" w:rsidR="0056135E" w:rsidRPr="00B66276" w:rsidRDefault="0056135E" w:rsidP="00DD37B3">
            <w:pPr>
              <w:spacing w:after="0" w:line="240" w:lineRule="auto"/>
              <w:jc w:val="center"/>
              <w:rPr>
                <w:rFonts w:cs="Arial"/>
                <w:b/>
                <w:bCs/>
              </w:rPr>
            </w:pPr>
            <w:r w:rsidRPr="00B66276">
              <w:rPr>
                <w:rFonts w:cs="Arial"/>
                <w:b/>
                <w:bCs/>
              </w:rPr>
              <w:t>Kod wytworzonego odpadu</w:t>
            </w:r>
          </w:p>
        </w:tc>
        <w:tc>
          <w:tcPr>
            <w:tcW w:w="1028" w:type="dxa"/>
            <w:tcBorders>
              <w:top w:val="nil"/>
              <w:left w:val="nil"/>
              <w:bottom w:val="single" w:sz="4" w:space="0" w:color="auto"/>
              <w:right w:val="single" w:sz="4" w:space="0" w:color="auto"/>
            </w:tcBorders>
            <w:vAlign w:val="center"/>
            <w:hideMark/>
          </w:tcPr>
          <w:p w14:paraId="6F8EA3B8" w14:textId="77777777" w:rsidR="0056135E" w:rsidRPr="00B66276" w:rsidRDefault="0056135E" w:rsidP="00DD37B3">
            <w:pPr>
              <w:spacing w:after="0" w:line="240" w:lineRule="auto"/>
              <w:jc w:val="center"/>
              <w:rPr>
                <w:rFonts w:cs="Arial"/>
                <w:b/>
                <w:bCs/>
              </w:rPr>
            </w:pPr>
            <w:r w:rsidRPr="00B66276">
              <w:rPr>
                <w:rFonts w:cs="Arial"/>
                <w:b/>
                <w:bCs/>
              </w:rPr>
              <w:t>Nazwa katalogowa odpadu</w:t>
            </w:r>
          </w:p>
        </w:tc>
        <w:tc>
          <w:tcPr>
            <w:tcW w:w="1272" w:type="dxa"/>
            <w:tcBorders>
              <w:top w:val="nil"/>
              <w:left w:val="nil"/>
              <w:bottom w:val="single" w:sz="4" w:space="0" w:color="auto"/>
              <w:right w:val="single" w:sz="4" w:space="0" w:color="auto"/>
            </w:tcBorders>
            <w:vAlign w:val="center"/>
            <w:hideMark/>
          </w:tcPr>
          <w:p w14:paraId="4E2BBB96" w14:textId="77777777" w:rsidR="0056135E" w:rsidRPr="00B66276" w:rsidRDefault="0056135E" w:rsidP="00DD37B3">
            <w:pPr>
              <w:spacing w:after="0" w:line="240" w:lineRule="auto"/>
              <w:jc w:val="center"/>
              <w:rPr>
                <w:rFonts w:cs="Arial"/>
                <w:b/>
                <w:bCs/>
              </w:rPr>
            </w:pPr>
            <w:r w:rsidRPr="00B66276">
              <w:rPr>
                <w:rFonts w:cs="Arial"/>
                <w:b/>
                <w:bCs/>
              </w:rPr>
              <w:t>Ilość wytworzonego odpadu                     (Mg)</w:t>
            </w:r>
          </w:p>
        </w:tc>
        <w:tc>
          <w:tcPr>
            <w:tcW w:w="1608" w:type="dxa"/>
            <w:tcBorders>
              <w:top w:val="nil"/>
              <w:left w:val="nil"/>
              <w:bottom w:val="single" w:sz="4" w:space="0" w:color="auto"/>
              <w:right w:val="single" w:sz="4" w:space="0" w:color="auto"/>
            </w:tcBorders>
            <w:vAlign w:val="center"/>
            <w:hideMark/>
          </w:tcPr>
          <w:p w14:paraId="7EC83923" w14:textId="77777777" w:rsidR="0056135E" w:rsidRPr="00B66276" w:rsidRDefault="0056135E" w:rsidP="00DD37B3">
            <w:pPr>
              <w:spacing w:after="0" w:line="240" w:lineRule="auto"/>
              <w:jc w:val="center"/>
              <w:rPr>
                <w:rFonts w:cs="Arial"/>
                <w:b/>
                <w:bCs/>
              </w:rPr>
            </w:pPr>
            <w:r w:rsidRPr="00B66276">
              <w:rPr>
                <w:rFonts w:cs="Arial"/>
                <w:b/>
                <w:bCs/>
              </w:rPr>
              <w:t>Sposób zagospodarowania odpadu</w:t>
            </w:r>
          </w:p>
        </w:tc>
        <w:tc>
          <w:tcPr>
            <w:tcW w:w="1143" w:type="dxa"/>
            <w:tcBorders>
              <w:top w:val="nil"/>
              <w:left w:val="nil"/>
              <w:bottom w:val="single" w:sz="4" w:space="0" w:color="auto"/>
              <w:right w:val="single" w:sz="4" w:space="0" w:color="auto"/>
            </w:tcBorders>
            <w:vAlign w:val="center"/>
            <w:hideMark/>
          </w:tcPr>
          <w:p w14:paraId="6244F723" w14:textId="77777777" w:rsidR="0056135E" w:rsidRPr="00B66276" w:rsidRDefault="0056135E" w:rsidP="00DD37B3">
            <w:pPr>
              <w:spacing w:after="0" w:line="240" w:lineRule="auto"/>
              <w:jc w:val="center"/>
              <w:rPr>
                <w:rFonts w:cs="Arial"/>
                <w:b/>
                <w:bCs/>
              </w:rPr>
            </w:pPr>
            <w:r w:rsidRPr="00B66276">
              <w:rPr>
                <w:rFonts w:cs="Arial"/>
                <w:b/>
                <w:bCs/>
              </w:rPr>
              <w:t>Odbiorca odpadu</w:t>
            </w:r>
          </w:p>
        </w:tc>
        <w:tc>
          <w:tcPr>
            <w:tcW w:w="413" w:type="dxa"/>
            <w:tcBorders>
              <w:top w:val="nil"/>
              <w:left w:val="nil"/>
              <w:bottom w:val="single" w:sz="4" w:space="0" w:color="auto"/>
              <w:right w:val="single" w:sz="4" w:space="0" w:color="auto"/>
            </w:tcBorders>
            <w:noWrap/>
            <w:vAlign w:val="center"/>
            <w:hideMark/>
          </w:tcPr>
          <w:p w14:paraId="0AC9EAA3" w14:textId="77777777" w:rsidR="0056135E" w:rsidRPr="00B66276" w:rsidRDefault="0056135E" w:rsidP="00DD37B3">
            <w:pPr>
              <w:spacing w:after="0" w:line="240" w:lineRule="auto"/>
              <w:jc w:val="center"/>
              <w:rPr>
                <w:rFonts w:cs="Arial"/>
                <w:b/>
                <w:bCs/>
              </w:rPr>
            </w:pPr>
            <w:r w:rsidRPr="00B66276">
              <w:rPr>
                <w:rFonts w:cs="Arial"/>
                <w:b/>
                <w:bCs/>
              </w:rPr>
              <w:t>Nr umowy</w:t>
            </w:r>
          </w:p>
        </w:tc>
      </w:tr>
      <w:tr w:rsidR="0056135E" w:rsidRPr="00B66276" w14:paraId="790E7B20" w14:textId="77777777" w:rsidTr="00D46529">
        <w:trPr>
          <w:trHeight w:val="1039"/>
        </w:trPr>
        <w:tc>
          <w:tcPr>
            <w:tcW w:w="430" w:type="dxa"/>
            <w:tcBorders>
              <w:top w:val="nil"/>
              <w:left w:val="single" w:sz="4" w:space="0" w:color="auto"/>
              <w:bottom w:val="single" w:sz="4" w:space="0" w:color="auto"/>
              <w:right w:val="single" w:sz="4" w:space="0" w:color="auto"/>
            </w:tcBorders>
            <w:vAlign w:val="center"/>
            <w:hideMark/>
          </w:tcPr>
          <w:p w14:paraId="1924E3B1"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1.</w:t>
            </w:r>
          </w:p>
        </w:tc>
        <w:tc>
          <w:tcPr>
            <w:tcW w:w="910" w:type="dxa"/>
            <w:tcBorders>
              <w:top w:val="nil"/>
              <w:left w:val="nil"/>
              <w:bottom w:val="single" w:sz="4" w:space="0" w:color="auto"/>
              <w:right w:val="single" w:sz="4" w:space="0" w:color="auto"/>
            </w:tcBorders>
            <w:vAlign w:val="center"/>
            <w:hideMark/>
          </w:tcPr>
          <w:p w14:paraId="373FCBE7" w14:textId="77777777" w:rsidR="0056135E" w:rsidRPr="00B66276" w:rsidRDefault="0056135E" w:rsidP="00DD37B3">
            <w:pPr>
              <w:spacing w:after="0" w:line="240" w:lineRule="auto"/>
              <w:jc w:val="center"/>
              <w:rPr>
                <w:rFonts w:cs="Arial"/>
                <w:b/>
                <w:bCs/>
              </w:rPr>
            </w:pPr>
            <w:r w:rsidRPr="00B66276">
              <w:rPr>
                <w:rFonts w:cs="Arial"/>
                <w:b/>
                <w:bCs/>
              </w:rPr>
              <w:t> </w:t>
            </w:r>
          </w:p>
        </w:tc>
        <w:tc>
          <w:tcPr>
            <w:tcW w:w="974" w:type="dxa"/>
            <w:tcBorders>
              <w:top w:val="nil"/>
              <w:left w:val="nil"/>
              <w:bottom w:val="single" w:sz="4" w:space="0" w:color="auto"/>
              <w:right w:val="single" w:sz="4" w:space="0" w:color="auto"/>
            </w:tcBorders>
            <w:vAlign w:val="center"/>
            <w:hideMark/>
          </w:tcPr>
          <w:p w14:paraId="257E2527" w14:textId="77777777" w:rsidR="0056135E" w:rsidRPr="00B66276" w:rsidRDefault="0056135E" w:rsidP="00DD37B3">
            <w:pPr>
              <w:spacing w:after="0" w:line="240" w:lineRule="auto"/>
              <w:jc w:val="center"/>
              <w:rPr>
                <w:rFonts w:cs="Arial"/>
                <w:b/>
                <w:bCs/>
              </w:rPr>
            </w:pPr>
            <w:r w:rsidRPr="00B66276">
              <w:rPr>
                <w:rFonts w:cs="Arial"/>
                <w:b/>
                <w:bCs/>
              </w:rPr>
              <w:t> </w:t>
            </w:r>
          </w:p>
        </w:tc>
        <w:tc>
          <w:tcPr>
            <w:tcW w:w="1272" w:type="dxa"/>
            <w:tcBorders>
              <w:top w:val="nil"/>
              <w:left w:val="nil"/>
              <w:bottom w:val="single" w:sz="4" w:space="0" w:color="auto"/>
              <w:right w:val="single" w:sz="4" w:space="0" w:color="auto"/>
            </w:tcBorders>
            <w:noWrap/>
            <w:vAlign w:val="center"/>
            <w:hideMark/>
          </w:tcPr>
          <w:p w14:paraId="7364008A" w14:textId="77777777" w:rsidR="0056135E" w:rsidRPr="00B66276" w:rsidRDefault="0056135E" w:rsidP="00DD37B3">
            <w:pPr>
              <w:spacing w:after="0" w:line="240" w:lineRule="auto"/>
              <w:jc w:val="center"/>
              <w:rPr>
                <w:rFonts w:cs="Arial"/>
                <w:b/>
                <w:bCs/>
              </w:rPr>
            </w:pPr>
            <w:r w:rsidRPr="00B66276">
              <w:rPr>
                <w:rFonts w:cs="Arial"/>
                <w:b/>
                <w:bCs/>
              </w:rPr>
              <w:t> </w:t>
            </w:r>
          </w:p>
        </w:tc>
        <w:tc>
          <w:tcPr>
            <w:tcW w:w="1028" w:type="dxa"/>
            <w:tcBorders>
              <w:top w:val="nil"/>
              <w:left w:val="nil"/>
              <w:bottom w:val="single" w:sz="4" w:space="0" w:color="auto"/>
              <w:right w:val="single" w:sz="4" w:space="0" w:color="auto"/>
            </w:tcBorders>
            <w:vAlign w:val="center"/>
            <w:hideMark/>
          </w:tcPr>
          <w:p w14:paraId="5E7590E3" w14:textId="77777777" w:rsidR="0056135E" w:rsidRPr="00B66276" w:rsidRDefault="0056135E" w:rsidP="00DD37B3">
            <w:pPr>
              <w:spacing w:after="0" w:line="240" w:lineRule="auto"/>
              <w:jc w:val="center"/>
              <w:rPr>
                <w:rFonts w:cs="Arial"/>
                <w:b/>
                <w:bCs/>
              </w:rPr>
            </w:pPr>
            <w:r w:rsidRPr="00B66276">
              <w:rPr>
                <w:rFonts w:cs="Arial"/>
                <w:b/>
                <w:bCs/>
              </w:rPr>
              <w:t> </w:t>
            </w:r>
          </w:p>
        </w:tc>
        <w:tc>
          <w:tcPr>
            <w:tcW w:w="1272" w:type="dxa"/>
            <w:tcBorders>
              <w:top w:val="nil"/>
              <w:left w:val="nil"/>
              <w:bottom w:val="single" w:sz="4" w:space="0" w:color="auto"/>
              <w:right w:val="single" w:sz="4" w:space="0" w:color="auto"/>
            </w:tcBorders>
            <w:noWrap/>
            <w:vAlign w:val="center"/>
            <w:hideMark/>
          </w:tcPr>
          <w:p w14:paraId="5F443DE3" w14:textId="77777777" w:rsidR="0056135E" w:rsidRPr="00B66276" w:rsidRDefault="0056135E" w:rsidP="00DD37B3">
            <w:pPr>
              <w:spacing w:after="0" w:line="240" w:lineRule="auto"/>
              <w:jc w:val="center"/>
              <w:rPr>
                <w:rFonts w:cs="Arial"/>
                <w:b/>
                <w:bCs/>
              </w:rPr>
            </w:pPr>
            <w:r w:rsidRPr="00B66276">
              <w:rPr>
                <w:rFonts w:cs="Arial"/>
                <w:b/>
                <w:bCs/>
              </w:rPr>
              <w:t> </w:t>
            </w:r>
          </w:p>
        </w:tc>
        <w:tc>
          <w:tcPr>
            <w:tcW w:w="1608" w:type="dxa"/>
            <w:tcBorders>
              <w:top w:val="nil"/>
              <w:left w:val="nil"/>
              <w:bottom w:val="single" w:sz="4" w:space="0" w:color="auto"/>
              <w:right w:val="single" w:sz="4" w:space="0" w:color="auto"/>
            </w:tcBorders>
            <w:vAlign w:val="center"/>
            <w:hideMark/>
          </w:tcPr>
          <w:p w14:paraId="58071D1B" w14:textId="77777777" w:rsidR="0056135E" w:rsidRPr="00B66276" w:rsidRDefault="0056135E" w:rsidP="00DD37B3">
            <w:pPr>
              <w:spacing w:after="0" w:line="240" w:lineRule="auto"/>
              <w:jc w:val="center"/>
              <w:rPr>
                <w:rFonts w:cs="Arial"/>
                <w:b/>
                <w:bCs/>
              </w:rPr>
            </w:pPr>
            <w:r w:rsidRPr="00B66276">
              <w:rPr>
                <w:rFonts w:cs="Arial"/>
                <w:b/>
                <w:bCs/>
              </w:rPr>
              <w:t> </w:t>
            </w:r>
          </w:p>
        </w:tc>
        <w:tc>
          <w:tcPr>
            <w:tcW w:w="1143" w:type="dxa"/>
            <w:tcBorders>
              <w:top w:val="nil"/>
              <w:left w:val="nil"/>
              <w:bottom w:val="single" w:sz="4" w:space="0" w:color="auto"/>
              <w:right w:val="single" w:sz="4" w:space="0" w:color="auto"/>
            </w:tcBorders>
            <w:vAlign w:val="center"/>
            <w:hideMark/>
          </w:tcPr>
          <w:p w14:paraId="23F48760" w14:textId="77777777" w:rsidR="0056135E" w:rsidRPr="00B66276" w:rsidRDefault="0056135E" w:rsidP="00DD37B3">
            <w:pPr>
              <w:spacing w:after="0" w:line="240" w:lineRule="auto"/>
              <w:jc w:val="center"/>
              <w:rPr>
                <w:rFonts w:cs="Arial"/>
                <w:b/>
                <w:bCs/>
              </w:rPr>
            </w:pPr>
            <w:r w:rsidRPr="00B66276">
              <w:rPr>
                <w:rFonts w:cs="Arial"/>
                <w:b/>
                <w:bCs/>
              </w:rPr>
              <w:t> </w:t>
            </w:r>
          </w:p>
        </w:tc>
        <w:tc>
          <w:tcPr>
            <w:tcW w:w="413" w:type="dxa"/>
            <w:tcBorders>
              <w:top w:val="nil"/>
              <w:left w:val="nil"/>
              <w:bottom w:val="single" w:sz="4" w:space="0" w:color="auto"/>
              <w:right w:val="single" w:sz="4" w:space="0" w:color="auto"/>
            </w:tcBorders>
            <w:vAlign w:val="center"/>
            <w:hideMark/>
          </w:tcPr>
          <w:p w14:paraId="76FA3D4C" w14:textId="77777777" w:rsidR="0056135E" w:rsidRPr="00B66276" w:rsidRDefault="0056135E" w:rsidP="00DD37B3">
            <w:pPr>
              <w:spacing w:after="0" w:line="240" w:lineRule="auto"/>
              <w:jc w:val="center"/>
              <w:rPr>
                <w:rFonts w:cs="Arial"/>
                <w:b/>
                <w:bCs/>
              </w:rPr>
            </w:pPr>
            <w:r w:rsidRPr="00B66276">
              <w:rPr>
                <w:rFonts w:cs="Arial"/>
                <w:b/>
                <w:bCs/>
              </w:rPr>
              <w:t> </w:t>
            </w:r>
          </w:p>
        </w:tc>
      </w:tr>
      <w:tr w:rsidR="0056135E" w:rsidRPr="00B66276" w14:paraId="3AF3712D" w14:textId="77777777" w:rsidTr="00D46529">
        <w:trPr>
          <w:trHeight w:val="1122"/>
        </w:trPr>
        <w:tc>
          <w:tcPr>
            <w:tcW w:w="430" w:type="dxa"/>
            <w:tcBorders>
              <w:top w:val="nil"/>
              <w:left w:val="single" w:sz="4" w:space="0" w:color="auto"/>
              <w:bottom w:val="single" w:sz="4" w:space="0" w:color="auto"/>
              <w:right w:val="single" w:sz="4" w:space="0" w:color="auto"/>
            </w:tcBorders>
            <w:noWrap/>
            <w:vAlign w:val="center"/>
            <w:hideMark/>
          </w:tcPr>
          <w:p w14:paraId="3B9677D5" w14:textId="77777777" w:rsidR="0056135E" w:rsidRPr="00B66276" w:rsidRDefault="0056135E" w:rsidP="00DD37B3">
            <w:pPr>
              <w:spacing w:after="0" w:line="240" w:lineRule="auto"/>
              <w:jc w:val="center"/>
              <w:rPr>
                <w:rFonts w:cs="Arial"/>
                <w:b/>
                <w:bCs/>
              </w:rPr>
            </w:pPr>
            <w:r w:rsidRPr="00B66276">
              <w:rPr>
                <w:rFonts w:cs="Arial"/>
                <w:b/>
                <w:bCs/>
              </w:rPr>
              <w:t>2.</w:t>
            </w:r>
          </w:p>
        </w:tc>
        <w:tc>
          <w:tcPr>
            <w:tcW w:w="910" w:type="dxa"/>
            <w:tcBorders>
              <w:top w:val="nil"/>
              <w:left w:val="nil"/>
              <w:bottom w:val="single" w:sz="4" w:space="0" w:color="auto"/>
              <w:right w:val="single" w:sz="4" w:space="0" w:color="auto"/>
            </w:tcBorders>
            <w:vAlign w:val="center"/>
            <w:hideMark/>
          </w:tcPr>
          <w:p w14:paraId="167FEDF0" w14:textId="77777777" w:rsidR="0056135E" w:rsidRPr="00B66276" w:rsidRDefault="0056135E" w:rsidP="00DD37B3">
            <w:pPr>
              <w:spacing w:after="0" w:line="240" w:lineRule="auto"/>
              <w:jc w:val="center"/>
              <w:rPr>
                <w:rFonts w:cs="Arial"/>
                <w:b/>
                <w:bCs/>
              </w:rPr>
            </w:pPr>
            <w:r w:rsidRPr="00B66276">
              <w:rPr>
                <w:rFonts w:cs="Arial"/>
                <w:b/>
                <w:bCs/>
              </w:rPr>
              <w:t> </w:t>
            </w:r>
          </w:p>
        </w:tc>
        <w:tc>
          <w:tcPr>
            <w:tcW w:w="974" w:type="dxa"/>
            <w:tcBorders>
              <w:top w:val="nil"/>
              <w:left w:val="nil"/>
              <w:bottom w:val="single" w:sz="4" w:space="0" w:color="auto"/>
              <w:right w:val="single" w:sz="4" w:space="0" w:color="auto"/>
            </w:tcBorders>
            <w:vAlign w:val="center"/>
            <w:hideMark/>
          </w:tcPr>
          <w:p w14:paraId="44D7D592" w14:textId="77777777" w:rsidR="0056135E" w:rsidRPr="00B66276" w:rsidRDefault="0056135E" w:rsidP="00DD37B3">
            <w:pPr>
              <w:spacing w:after="0" w:line="240" w:lineRule="auto"/>
              <w:jc w:val="center"/>
              <w:rPr>
                <w:rFonts w:cs="Arial"/>
                <w:b/>
                <w:bCs/>
              </w:rPr>
            </w:pPr>
            <w:r w:rsidRPr="00B66276">
              <w:rPr>
                <w:rFonts w:cs="Arial"/>
                <w:b/>
                <w:bCs/>
              </w:rPr>
              <w:t> </w:t>
            </w:r>
          </w:p>
        </w:tc>
        <w:tc>
          <w:tcPr>
            <w:tcW w:w="1272" w:type="dxa"/>
            <w:tcBorders>
              <w:top w:val="nil"/>
              <w:left w:val="nil"/>
              <w:bottom w:val="single" w:sz="4" w:space="0" w:color="auto"/>
              <w:right w:val="single" w:sz="4" w:space="0" w:color="auto"/>
            </w:tcBorders>
            <w:noWrap/>
            <w:vAlign w:val="center"/>
            <w:hideMark/>
          </w:tcPr>
          <w:p w14:paraId="27292386" w14:textId="77777777" w:rsidR="0056135E" w:rsidRPr="00B66276" w:rsidRDefault="0056135E" w:rsidP="00DD37B3">
            <w:pPr>
              <w:spacing w:after="0" w:line="240" w:lineRule="auto"/>
              <w:jc w:val="center"/>
              <w:rPr>
                <w:rFonts w:cs="Arial"/>
                <w:b/>
                <w:bCs/>
              </w:rPr>
            </w:pPr>
            <w:r w:rsidRPr="00B66276">
              <w:rPr>
                <w:rFonts w:cs="Arial"/>
                <w:b/>
                <w:bCs/>
              </w:rPr>
              <w:t> </w:t>
            </w:r>
          </w:p>
        </w:tc>
        <w:tc>
          <w:tcPr>
            <w:tcW w:w="1028" w:type="dxa"/>
            <w:tcBorders>
              <w:top w:val="nil"/>
              <w:left w:val="nil"/>
              <w:bottom w:val="single" w:sz="4" w:space="0" w:color="auto"/>
              <w:right w:val="single" w:sz="4" w:space="0" w:color="auto"/>
            </w:tcBorders>
            <w:vAlign w:val="center"/>
            <w:hideMark/>
          </w:tcPr>
          <w:p w14:paraId="70448B37" w14:textId="77777777" w:rsidR="0056135E" w:rsidRPr="00B66276" w:rsidRDefault="0056135E" w:rsidP="00DD37B3">
            <w:pPr>
              <w:spacing w:after="0" w:line="240" w:lineRule="auto"/>
              <w:jc w:val="center"/>
              <w:rPr>
                <w:rFonts w:cs="Arial"/>
                <w:b/>
                <w:bCs/>
              </w:rPr>
            </w:pPr>
            <w:r w:rsidRPr="00B66276">
              <w:rPr>
                <w:rFonts w:cs="Arial"/>
                <w:b/>
                <w:bCs/>
              </w:rPr>
              <w:t> </w:t>
            </w:r>
          </w:p>
        </w:tc>
        <w:tc>
          <w:tcPr>
            <w:tcW w:w="1272" w:type="dxa"/>
            <w:tcBorders>
              <w:top w:val="nil"/>
              <w:left w:val="nil"/>
              <w:bottom w:val="single" w:sz="4" w:space="0" w:color="auto"/>
              <w:right w:val="single" w:sz="4" w:space="0" w:color="auto"/>
            </w:tcBorders>
            <w:noWrap/>
            <w:vAlign w:val="center"/>
            <w:hideMark/>
          </w:tcPr>
          <w:p w14:paraId="109DBE63" w14:textId="77777777" w:rsidR="0056135E" w:rsidRPr="00B66276" w:rsidRDefault="0056135E" w:rsidP="00DD37B3">
            <w:pPr>
              <w:spacing w:after="0" w:line="240" w:lineRule="auto"/>
              <w:jc w:val="center"/>
              <w:rPr>
                <w:rFonts w:cs="Arial"/>
                <w:b/>
                <w:bCs/>
              </w:rPr>
            </w:pPr>
            <w:r w:rsidRPr="00B66276">
              <w:rPr>
                <w:rFonts w:cs="Arial"/>
                <w:b/>
                <w:bCs/>
              </w:rPr>
              <w:t> </w:t>
            </w:r>
          </w:p>
        </w:tc>
        <w:tc>
          <w:tcPr>
            <w:tcW w:w="1608" w:type="dxa"/>
            <w:tcBorders>
              <w:top w:val="nil"/>
              <w:left w:val="nil"/>
              <w:bottom w:val="single" w:sz="4" w:space="0" w:color="auto"/>
              <w:right w:val="single" w:sz="4" w:space="0" w:color="auto"/>
            </w:tcBorders>
            <w:noWrap/>
            <w:vAlign w:val="center"/>
            <w:hideMark/>
          </w:tcPr>
          <w:p w14:paraId="0E9D83C1" w14:textId="77777777" w:rsidR="0056135E" w:rsidRPr="00B66276" w:rsidRDefault="0056135E" w:rsidP="00DD37B3">
            <w:pPr>
              <w:spacing w:after="0" w:line="240" w:lineRule="auto"/>
              <w:jc w:val="center"/>
              <w:rPr>
                <w:rFonts w:cs="Arial"/>
                <w:b/>
                <w:bCs/>
              </w:rPr>
            </w:pPr>
            <w:r w:rsidRPr="00B66276">
              <w:rPr>
                <w:rFonts w:cs="Arial"/>
                <w:b/>
                <w:bCs/>
              </w:rPr>
              <w:t> </w:t>
            </w:r>
          </w:p>
        </w:tc>
        <w:tc>
          <w:tcPr>
            <w:tcW w:w="1143" w:type="dxa"/>
            <w:tcBorders>
              <w:top w:val="nil"/>
              <w:left w:val="nil"/>
              <w:bottom w:val="single" w:sz="4" w:space="0" w:color="auto"/>
              <w:right w:val="single" w:sz="4" w:space="0" w:color="auto"/>
            </w:tcBorders>
            <w:vAlign w:val="center"/>
            <w:hideMark/>
          </w:tcPr>
          <w:p w14:paraId="4BD447E6" w14:textId="77777777" w:rsidR="0056135E" w:rsidRPr="00B66276" w:rsidRDefault="0056135E" w:rsidP="00DD37B3">
            <w:pPr>
              <w:spacing w:after="0" w:line="240" w:lineRule="auto"/>
              <w:jc w:val="center"/>
              <w:rPr>
                <w:rFonts w:cs="Arial"/>
                <w:b/>
                <w:bCs/>
              </w:rPr>
            </w:pPr>
            <w:r w:rsidRPr="00B66276">
              <w:rPr>
                <w:rFonts w:cs="Arial"/>
                <w:b/>
                <w:bCs/>
              </w:rPr>
              <w:t> </w:t>
            </w:r>
          </w:p>
        </w:tc>
        <w:tc>
          <w:tcPr>
            <w:tcW w:w="413" w:type="dxa"/>
            <w:tcBorders>
              <w:top w:val="nil"/>
              <w:left w:val="nil"/>
              <w:bottom w:val="single" w:sz="4" w:space="0" w:color="auto"/>
              <w:right w:val="single" w:sz="4" w:space="0" w:color="auto"/>
            </w:tcBorders>
            <w:vAlign w:val="center"/>
            <w:hideMark/>
          </w:tcPr>
          <w:p w14:paraId="29D712A8" w14:textId="77777777" w:rsidR="0056135E" w:rsidRPr="00B66276" w:rsidRDefault="0056135E" w:rsidP="00DD37B3">
            <w:pPr>
              <w:spacing w:after="0" w:line="240" w:lineRule="auto"/>
              <w:jc w:val="center"/>
              <w:rPr>
                <w:rFonts w:cs="Arial"/>
                <w:b/>
                <w:bCs/>
              </w:rPr>
            </w:pPr>
            <w:r w:rsidRPr="00B66276">
              <w:rPr>
                <w:rFonts w:cs="Arial"/>
                <w:b/>
                <w:bCs/>
              </w:rPr>
              <w:t> </w:t>
            </w:r>
          </w:p>
        </w:tc>
      </w:tr>
      <w:tr w:rsidR="0056135E" w:rsidRPr="00B66276" w14:paraId="52E69B77" w14:textId="77777777" w:rsidTr="00D46529">
        <w:trPr>
          <w:trHeight w:val="972"/>
        </w:trPr>
        <w:tc>
          <w:tcPr>
            <w:tcW w:w="430" w:type="dxa"/>
            <w:tcBorders>
              <w:top w:val="nil"/>
              <w:left w:val="single" w:sz="4" w:space="0" w:color="auto"/>
              <w:bottom w:val="single" w:sz="4" w:space="0" w:color="auto"/>
              <w:right w:val="single" w:sz="4" w:space="0" w:color="auto"/>
            </w:tcBorders>
            <w:vAlign w:val="center"/>
            <w:hideMark/>
          </w:tcPr>
          <w:p w14:paraId="2849A364"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3.</w:t>
            </w:r>
          </w:p>
        </w:tc>
        <w:tc>
          <w:tcPr>
            <w:tcW w:w="910" w:type="dxa"/>
            <w:tcBorders>
              <w:top w:val="nil"/>
              <w:left w:val="nil"/>
              <w:bottom w:val="single" w:sz="4" w:space="0" w:color="auto"/>
              <w:right w:val="single" w:sz="4" w:space="0" w:color="auto"/>
            </w:tcBorders>
            <w:vAlign w:val="center"/>
            <w:hideMark/>
          </w:tcPr>
          <w:p w14:paraId="2C0DF737"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974" w:type="dxa"/>
            <w:tcBorders>
              <w:top w:val="nil"/>
              <w:left w:val="nil"/>
              <w:bottom w:val="single" w:sz="4" w:space="0" w:color="auto"/>
              <w:right w:val="single" w:sz="4" w:space="0" w:color="auto"/>
            </w:tcBorders>
            <w:vAlign w:val="center"/>
            <w:hideMark/>
          </w:tcPr>
          <w:p w14:paraId="2ED1C230"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272" w:type="dxa"/>
            <w:tcBorders>
              <w:top w:val="nil"/>
              <w:left w:val="nil"/>
              <w:bottom w:val="single" w:sz="4" w:space="0" w:color="auto"/>
              <w:right w:val="single" w:sz="4" w:space="0" w:color="auto"/>
            </w:tcBorders>
            <w:noWrap/>
            <w:vAlign w:val="center"/>
            <w:hideMark/>
          </w:tcPr>
          <w:p w14:paraId="401370AC"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028" w:type="dxa"/>
            <w:tcBorders>
              <w:top w:val="nil"/>
              <w:left w:val="nil"/>
              <w:bottom w:val="single" w:sz="4" w:space="0" w:color="auto"/>
              <w:right w:val="single" w:sz="4" w:space="0" w:color="auto"/>
            </w:tcBorders>
            <w:vAlign w:val="center"/>
            <w:hideMark/>
          </w:tcPr>
          <w:p w14:paraId="44D64A08" w14:textId="77777777" w:rsidR="0056135E" w:rsidRPr="00B66276" w:rsidRDefault="0056135E" w:rsidP="00DD37B3">
            <w:pPr>
              <w:spacing w:after="0" w:line="240" w:lineRule="auto"/>
              <w:jc w:val="center"/>
              <w:rPr>
                <w:rFonts w:cs="Arial"/>
                <w:b/>
                <w:bCs/>
              </w:rPr>
            </w:pPr>
            <w:r w:rsidRPr="00B66276">
              <w:rPr>
                <w:rFonts w:cs="Arial"/>
                <w:b/>
                <w:bCs/>
              </w:rPr>
              <w:t> </w:t>
            </w:r>
          </w:p>
        </w:tc>
        <w:tc>
          <w:tcPr>
            <w:tcW w:w="1272" w:type="dxa"/>
            <w:tcBorders>
              <w:top w:val="nil"/>
              <w:left w:val="nil"/>
              <w:bottom w:val="single" w:sz="4" w:space="0" w:color="auto"/>
              <w:right w:val="single" w:sz="4" w:space="0" w:color="auto"/>
            </w:tcBorders>
            <w:noWrap/>
            <w:vAlign w:val="center"/>
            <w:hideMark/>
          </w:tcPr>
          <w:p w14:paraId="6BE2DCAF"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608" w:type="dxa"/>
            <w:tcBorders>
              <w:top w:val="nil"/>
              <w:left w:val="nil"/>
              <w:bottom w:val="single" w:sz="4" w:space="0" w:color="auto"/>
              <w:right w:val="single" w:sz="4" w:space="0" w:color="auto"/>
            </w:tcBorders>
            <w:noWrap/>
            <w:vAlign w:val="center"/>
            <w:hideMark/>
          </w:tcPr>
          <w:p w14:paraId="79392639" w14:textId="77777777" w:rsidR="0056135E" w:rsidRPr="00B66276" w:rsidRDefault="0056135E" w:rsidP="00DD37B3">
            <w:pPr>
              <w:spacing w:after="0" w:line="240" w:lineRule="auto"/>
              <w:jc w:val="center"/>
              <w:rPr>
                <w:rFonts w:cs="Arial"/>
                <w:b/>
                <w:bCs/>
              </w:rPr>
            </w:pPr>
            <w:r w:rsidRPr="00B66276">
              <w:rPr>
                <w:rFonts w:cs="Arial"/>
                <w:b/>
                <w:bCs/>
              </w:rPr>
              <w:t> </w:t>
            </w:r>
          </w:p>
        </w:tc>
        <w:tc>
          <w:tcPr>
            <w:tcW w:w="1143" w:type="dxa"/>
            <w:tcBorders>
              <w:top w:val="nil"/>
              <w:left w:val="nil"/>
              <w:bottom w:val="single" w:sz="4" w:space="0" w:color="auto"/>
              <w:right w:val="single" w:sz="4" w:space="0" w:color="auto"/>
            </w:tcBorders>
            <w:vAlign w:val="center"/>
            <w:hideMark/>
          </w:tcPr>
          <w:p w14:paraId="207C5444" w14:textId="77777777" w:rsidR="0056135E" w:rsidRPr="00B66276" w:rsidRDefault="0056135E" w:rsidP="00DD37B3">
            <w:pPr>
              <w:spacing w:after="0" w:line="240" w:lineRule="auto"/>
              <w:jc w:val="center"/>
              <w:rPr>
                <w:rFonts w:cs="Arial"/>
                <w:b/>
                <w:bCs/>
              </w:rPr>
            </w:pPr>
            <w:r w:rsidRPr="00B66276">
              <w:rPr>
                <w:rFonts w:cs="Arial"/>
                <w:b/>
                <w:bCs/>
              </w:rPr>
              <w:t> </w:t>
            </w:r>
          </w:p>
        </w:tc>
        <w:tc>
          <w:tcPr>
            <w:tcW w:w="413" w:type="dxa"/>
            <w:tcBorders>
              <w:top w:val="nil"/>
              <w:left w:val="nil"/>
              <w:bottom w:val="single" w:sz="4" w:space="0" w:color="auto"/>
              <w:right w:val="single" w:sz="4" w:space="0" w:color="auto"/>
            </w:tcBorders>
            <w:vAlign w:val="center"/>
            <w:hideMark/>
          </w:tcPr>
          <w:p w14:paraId="5CB97C68"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r>
      <w:tr w:rsidR="0056135E" w:rsidRPr="00B66276" w14:paraId="595EC9A9" w14:textId="77777777" w:rsidTr="00D46529">
        <w:trPr>
          <w:trHeight w:val="416"/>
        </w:trPr>
        <w:tc>
          <w:tcPr>
            <w:tcW w:w="430" w:type="dxa"/>
            <w:tcBorders>
              <w:top w:val="nil"/>
              <w:left w:val="single" w:sz="4" w:space="0" w:color="auto"/>
              <w:bottom w:val="single" w:sz="4" w:space="0" w:color="auto"/>
              <w:right w:val="single" w:sz="4" w:space="0" w:color="auto"/>
            </w:tcBorders>
            <w:noWrap/>
            <w:vAlign w:val="center"/>
            <w:hideMark/>
          </w:tcPr>
          <w:p w14:paraId="73E6FD78" w14:textId="77777777" w:rsidR="0056135E" w:rsidRPr="00B66276" w:rsidRDefault="0056135E" w:rsidP="00DD37B3">
            <w:pPr>
              <w:spacing w:after="0" w:line="240" w:lineRule="auto"/>
              <w:jc w:val="center"/>
              <w:rPr>
                <w:rFonts w:cs="Arial"/>
                <w:b/>
                <w:bCs/>
              </w:rPr>
            </w:pPr>
            <w:r w:rsidRPr="00B66276">
              <w:rPr>
                <w:rFonts w:cs="Arial"/>
                <w:b/>
                <w:bCs/>
              </w:rPr>
              <w:t>4.</w:t>
            </w:r>
          </w:p>
        </w:tc>
        <w:tc>
          <w:tcPr>
            <w:tcW w:w="910" w:type="dxa"/>
            <w:tcBorders>
              <w:top w:val="nil"/>
              <w:left w:val="nil"/>
              <w:bottom w:val="single" w:sz="4" w:space="0" w:color="auto"/>
              <w:right w:val="single" w:sz="4" w:space="0" w:color="auto"/>
            </w:tcBorders>
            <w:vAlign w:val="center"/>
            <w:hideMark/>
          </w:tcPr>
          <w:p w14:paraId="7F96CB3E"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974" w:type="dxa"/>
            <w:tcBorders>
              <w:top w:val="nil"/>
              <w:left w:val="nil"/>
              <w:bottom w:val="single" w:sz="4" w:space="0" w:color="auto"/>
              <w:right w:val="single" w:sz="4" w:space="0" w:color="auto"/>
            </w:tcBorders>
            <w:vAlign w:val="center"/>
            <w:hideMark/>
          </w:tcPr>
          <w:p w14:paraId="57000408"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272" w:type="dxa"/>
            <w:tcBorders>
              <w:top w:val="nil"/>
              <w:left w:val="nil"/>
              <w:bottom w:val="single" w:sz="4" w:space="0" w:color="auto"/>
              <w:right w:val="single" w:sz="4" w:space="0" w:color="auto"/>
            </w:tcBorders>
            <w:noWrap/>
            <w:vAlign w:val="center"/>
            <w:hideMark/>
          </w:tcPr>
          <w:p w14:paraId="36A78026"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028" w:type="dxa"/>
            <w:tcBorders>
              <w:top w:val="nil"/>
              <w:left w:val="nil"/>
              <w:bottom w:val="single" w:sz="4" w:space="0" w:color="auto"/>
              <w:right w:val="single" w:sz="4" w:space="0" w:color="auto"/>
            </w:tcBorders>
            <w:vAlign w:val="center"/>
            <w:hideMark/>
          </w:tcPr>
          <w:p w14:paraId="52EBF218" w14:textId="77777777" w:rsidR="0056135E" w:rsidRPr="00B66276" w:rsidRDefault="0056135E" w:rsidP="00DD37B3">
            <w:pPr>
              <w:spacing w:after="0" w:line="240" w:lineRule="auto"/>
              <w:jc w:val="center"/>
              <w:rPr>
                <w:rFonts w:cs="Arial"/>
                <w:b/>
                <w:bCs/>
              </w:rPr>
            </w:pPr>
            <w:r w:rsidRPr="00B66276">
              <w:rPr>
                <w:rFonts w:cs="Arial"/>
                <w:b/>
                <w:bCs/>
              </w:rPr>
              <w:t> </w:t>
            </w:r>
          </w:p>
        </w:tc>
        <w:tc>
          <w:tcPr>
            <w:tcW w:w="1272" w:type="dxa"/>
            <w:tcBorders>
              <w:top w:val="nil"/>
              <w:left w:val="nil"/>
              <w:bottom w:val="single" w:sz="4" w:space="0" w:color="auto"/>
              <w:right w:val="single" w:sz="4" w:space="0" w:color="auto"/>
            </w:tcBorders>
            <w:noWrap/>
            <w:vAlign w:val="center"/>
            <w:hideMark/>
          </w:tcPr>
          <w:p w14:paraId="40B356B7"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608" w:type="dxa"/>
            <w:tcBorders>
              <w:top w:val="nil"/>
              <w:left w:val="nil"/>
              <w:bottom w:val="single" w:sz="4" w:space="0" w:color="auto"/>
              <w:right w:val="single" w:sz="4" w:space="0" w:color="auto"/>
            </w:tcBorders>
            <w:noWrap/>
            <w:vAlign w:val="center"/>
            <w:hideMark/>
          </w:tcPr>
          <w:p w14:paraId="3B1275B6" w14:textId="77777777" w:rsidR="0056135E" w:rsidRPr="00B66276" w:rsidRDefault="0056135E" w:rsidP="00DD37B3">
            <w:pPr>
              <w:spacing w:after="0" w:line="240" w:lineRule="auto"/>
              <w:jc w:val="center"/>
              <w:rPr>
                <w:rFonts w:cs="Arial"/>
                <w:b/>
                <w:bCs/>
              </w:rPr>
            </w:pPr>
            <w:r w:rsidRPr="00B66276">
              <w:rPr>
                <w:rFonts w:cs="Arial"/>
                <w:b/>
                <w:bCs/>
              </w:rPr>
              <w:t> </w:t>
            </w:r>
          </w:p>
        </w:tc>
        <w:tc>
          <w:tcPr>
            <w:tcW w:w="1143" w:type="dxa"/>
            <w:tcBorders>
              <w:top w:val="nil"/>
              <w:left w:val="nil"/>
              <w:bottom w:val="single" w:sz="4" w:space="0" w:color="auto"/>
              <w:right w:val="single" w:sz="4" w:space="0" w:color="auto"/>
            </w:tcBorders>
            <w:noWrap/>
            <w:vAlign w:val="center"/>
            <w:hideMark/>
          </w:tcPr>
          <w:p w14:paraId="4E3A88AE" w14:textId="77777777" w:rsidR="0056135E" w:rsidRPr="00B66276" w:rsidRDefault="0056135E" w:rsidP="00DD37B3">
            <w:pPr>
              <w:spacing w:after="0" w:line="240" w:lineRule="auto"/>
              <w:jc w:val="center"/>
              <w:rPr>
                <w:rFonts w:cs="Arial"/>
                <w:b/>
                <w:bCs/>
              </w:rPr>
            </w:pPr>
            <w:r w:rsidRPr="00B66276">
              <w:rPr>
                <w:rFonts w:cs="Arial"/>
                <w:b/>
                <w:bCs/>
              </w:rPr>
              <w:t> </w:t>
            </w:r>
          </w:p>
        </w:tc>
        <w:tc>
          <w:tcPr>
            <w:tcW w:w="413" w:type="dxa"/>
            <w:tcBorders>
              <w:top w:val="nil"/>
              <w:left w:val="nil"/>
              <w:bottom w:val="single" w:sz="4" w:space="0" w:color="auto"/>
              <w:right w:val="single" w:sz="4" w:space="0" w:color="auto"/>
            </w:tcBorders>
            <w:vAlign w:val="center"/>
            <w:hideMark/>
          </w:tcPr>
          <w:p w14:paraId="369A5294"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r>
      <w:tr w:rsidR="0056135E" w:rsidRPr="00B66276" w14:paraId="0B4569A2" w14:textId="77777777" w:rsidTr="00D46529">
        <w:trPr>
          <w:trHeight w:val="416"/>
        </w:trPr>
        <w:tc>
          <w:tcPr>
            <w:tcW w:w="430" w:type="dxa"/>
            <w:tcBorders>
              <w:top w:val="nil"/>
              <w:left w:val="single" w:sz="4" w:space="0" w:color="auto"/>
              <w:bottom w:val="single" w:sz="4" w:space="0" w:color="auto"/>
              <w:right w:val="single" w:sz="4" w:space="0" w:color="auto"/>
            </w:tcBorders>
            <w:vAlign w:val="center"/>
            <w:hideMark/>
          </w:tcPr>
          <w:p w14:paraId="246B46B1"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5.</w:t>
            </w:r>
          </w:p>
        </w:tc>
        <w:tc>
          <w:tcPr>
            <w:tcW w:w="910" w:type="dxa"/>
            <w:tcBorders>
              <w:top w:val="nil"/>
              <w:left w:val="nil"/>
              <w:bottom w:val="single" w:sz="4" w:space="0" w:color="auto"/>
              <w:right w:val="single" w:sz="4" w:space="0" w:color="auto"/>
            </w:tcBorders>
            <w:vAlign w:val="center"/>
            <w:hideMark/>
          </w:tcPr>
          <w:p w14:paraId="4283B62A"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974" w:type="dxa"/>
            <w:tcBorders>
              <w:top w:val="nil"/>
              <w:left w:val="nil"/>
              <w:bottom w:val="single" w:sz="4" w:space="0" w:color="auto"/>
              <w:right w:val="single" w:sz="4" w:space="0" w:color="auto"/>
            </w:tcBorders>
            <w:vAlign w:val="center"/>
            <w:hideMark/>
          </w:tcPr>
          <w:p w14:paraId="51F03622"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272" w:type="dxa"/>
            <w:tcBorders>
              <w:top w:val="nil"/>
              <w:left w:val="nil"/>
              <w:bottom w:val="single" w:sz="4" w:space="0" w:color="auto"/>
              <w:right w:val="single" w:sz="4" w:space="0" w:color="auto"/>
            </w:tcBorders>
            <w:noWrap/>
            <w:vAlign w:val="center"/>
            <w:hideMark/>
          </w:tcPr>
          <w:p w14:paraId="07599E22"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028" w:type="dxa"/>
            <w:tcBorders>
              <w:top w:val="nil"/>
              <w:left w:val="nil"/>
              <w:bottom w:val="single" w:sz="4" w:space="0" w:color="auto"/>
              <w:right w:val="single" w:sz="4" w:space="0" w:color="auto"/>
            </w:tcBorders>
            <w:vAlign w:val="center"/>
            <w:hideMark/>
          </w:tcPr>
          <w:p w14:paraId="1414216C" w14:textId="77777777" w:rsidR="0056135E" w:rsidRPr="00B66276" w:rsidRDefault="0056135E" w:rsidP="00DD37B3">
            <w:pPr>
              <w:spacing w:after="0" w:line="240" w:lineRule="auto"/>
              <w:jc w:val="center"/>
              <w:rPr>
                <w:rFonts w:cs="Arial"/>
                <w:b/>
                <w:bCs/>
              </w:rPr>
            </w:pPr>
            <w:r w:rsidRPr="00B66276">
              <w:rPr>
                <w:rFonts w:cs="Arial"/>
                <w:b/>
                <w:bCs/>
              </w:rPr>
              <w:t> </w:t>
            </w:r>
          </w:p>
        </w:tc>
        <w:tc>
          <w:tcPr>
            <w:tcW w:w="1272" w:type="dxa"/>
            <w:tcBorders>
              <w:top w:val="nil"/>
              <w:left w:val="nil"/>
              <w:bottom w:val="single" w:sz="4" w:space="0" w:color="auto"/>
              <w:right w:val="single" w:sz="4" w:space="0" w:color="auto"/>
            </w:tcBorders>
            <w:noWrap/>
            <w:vAlign w:val="center"/>
            <w:hideMark/>
          </w:tcPr>
          <w:p w14:paraId="6352E002"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608" w:type="dxa"/>
            <w:tcBorders>
              <w:top w:val="nil"/>
              <w:left w:val="nil"/>
              <w:bottom w:val="single" w:sz="4" w:space="0" w:color="auto"/>
              <w:right w:val="single" w:sz="4" w:space="0" w:color="auto"/>
            </w:tcBorders>
            <w:vAlign w:val="center"/>
            <w:hideMark/>
          </w:tcPr>
          <w:p w14:paraId="7D689A45" w14:textId="77777777" w:rsidR="0056135E" w:rsidRPr="00B66276" w:rsidRDefault="0056135E" w:rsidP="00DD37B3">
            <w:pPr>
              <w:spacing w:after="0" w:line="240" w:lineRule="auto"/>
              <w:jc w:val="center"/>
              <w:rPr>
                <w:rFonts w:cs="Arial"/>
                <w:b/>
                <w:bCs/>
              </w:rPr>
            </w:pPr>
            <w:r w:rsidRPr="00B66276">
              <w:rPr>
                <w:rFonts w:cs="Arial"/>
                <w:b/>
                <w:bCs/>
              </w:rPr>
              <w:t> </w:t>
            </w:r>
          </w:p>
        </w:tc>
        <w:tc>
          <w:tcPr>
            <w:tcW w:w="1143" w:type="dxa"/>
            <w:tcBorders>
              <w:top w:val="nil"/>
              <w:left w:val="nil"/>
              <w:bottom w:val="single" w:sz="4" w:space="0" w:color="auto"/>
              <w:right w:val="single" w:sz="4" w:space="0" w:color="auto"/>
            </w:tcBorders>
            <w:vAlign w:val="center"/>
            <w:hideMark/>
          </w:tcPr>
          <w:p w14:paraId="30F33856" w14:textId="77777777" w:rsidR="0056135E" w:rsidRPr="00B66276" w:rsidRDefault="0056135E" w:rsidP="00DD37B3">
            <w:pPr>
              <w:spacing w:after="0" w:line="240" w:lineRule="auto"/>
              <w:jc w:val="center"/>
              <w:rPr>
                <w:rFonts w:cs="Arial"/>
                <w:b/>
                <w:bCs/>
              </w:rPr>
            </w:pPr>
            <w:r w:rsidRPr="00B66276">
              <w:rPr>
                <w:rFonts w:cs="Arial"/>
                <w:b/>
                <w:bCs/>
              </w:rPr>
              <w:t> </w:t>
            </w:r>
          </w:p>
        </w:tc>
        <w:tc>
          <w:tcPr>
            <w:tcW w:w="413" w:type="dxa"/>
            <w:tcBorders>
              <w:top w:val="nil"/>
              <w:left w:val="nil"/>
              <w:bottom w:val="single" w:sz="4" w:space="0" w:color="auto"/>
              <w:right w:val="single" w:sz="4" w:space="0" w:color="auto"/>
            </w:tcBorders>
            <w:vAlign w:val="center"/>
            <w:hideMark/>
          </w:tcPr>
          <w:p w14:paraId="7DC50B0A"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r>
      <w:tr w:rsidR="0056135E" w:rsidRPr="00B66276" w14:paraId="79AF5DCC" w14:textId="77777777" w:rsidTr="00D46529">
        <w:trPr>
          <w:trHeight w:val="416"/>
        </w:trPr>
        <w:tc>
          <w:tcPr>
            <w:tcW w:w="430" w:type="dxa"/>
            <w:tcBorders>
              <w:top w:val="nil"/>
              <w:left w:val="single" w:sz="4" w:space="0" w:color="auto"/>
              <w:bottom w:val="single" w:sz="4" w:space="0" w:color="auto"/>
              <w:right w:val="single" w:sz="4" w:space="0" w:color="auto"/>
            </w:tcBorders>
            <w:noWrap/>
            <w:vAlign w:val="center"/>
            <w:hideMark/>
          </w:tcPr>
          <w:p w14:paraId="00F22E04" w14:textId="77777777" w:rsidR="0056135E" w:rsidRPr="00B66276" w:rsidRDefault="0056135E" w:rsidP="00DD37B3">
            <w:pPr>
              <w:spacing w:after="0" w:line="240" w:lineRule="auto"/>
              <w:jc w:val="center"/>
              <w:rPr>
                <w:rFonts w:cs="Arial"/>
                <w:b/>
                <w:bCs/>
              </w:rPr>
            </w:pPr>
            <w:r w:rsidRPr="00B66276">
              <w:rPr>
                <w:rFonts w:cs="Arial"/>
                <w:b/>
                <w:bCs/>
              </w:rPr>
              <w:t>6.</w:t>
            </w:r>
          </w:p>
        </w:tc>
        <w:tc>
          <w:tcPr>
            <w:tcW w:w="910" w:type="dxa"/>
            <w:tcBorders>
              <w:top w:val="nil"/>
              <w:left w:val="nil"/>
              <w:bottom w:val="single" w:sz="4" w:space="0" w:color="auto"/>
              <w:right w:val="single" w:sz="4" w:space="0" w:color="auto"/>
            </w:tcBorders>
            <w:vAlign w:val="center"/>
            <w:hideMark/>
          </w:tcPr>
          <w:p w14:paraId="65DC11D6"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974" w:type="dxa"/>
            <w:tcBorders>
              <w:top w:val="nil"/>
              <w:left w:val="nil"/>
              <w:bottom w:val="single" w:sz="4" w:space="0" w:color="auto"/>
              <w:right w:val="single" w:sz="4" w:space="0" w:color="auto"/>
            </w:tcBorders>
            <w:vAlign w:val="center"/>
            <w:hideMark/>
          </w:tcPr>
          <w:p w14:paraId="46A53C66"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272" w:type="dxa"/>
            <w:tcBorders>
              <w:top w:val="nil"/>
              <w:left w:val="nil"/>
              <w:bottom w:val="single" w:sz="4" w:space="0" w:color="auto"/>
              <w:right w:val="single" w:sz="4" w:space="0" w:color="auto"/>
            </w:tcBorders>
            <w:noWrap/>
            <w:vAlign w:val="center"/>
            <w:hideMark/>
          </w:tcPr>
          <w:p w14:paraId="4C0AEB72"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028" w:type="dxa"/>
            <w:tcBorders>
              <w:top w:val="nil"/>
              <w:left w:val="nil"/>
              <w:bottom w:val="single" w:sz="4" w:space="0" w:color="auto"/>
              <w:right w:val="single" w:sz="4" w:space="0" w:color="auto"/>
            </w:tcBorders>
            <w:vAlign w:val="center"/>
            <w:hideMark/>
          </w:tcPr>
          <w:p w14:paraId="59F75ED0" w14:textId="77777777" w:rsidR="0056135E" w:rsidRPr="00B66276" w:rsidRDefault="0056135E" w:rsidP="00DD37B3">
            <w:pPr>
              <w:spacing w:after="0" w:line="240" w:lineRule="auto"/>
              <w:jc w:val="center"/>
              <w:rPr>
                <w:rFonts w:cs="Arial"/>
                <w:b/>
                <w:bCs/>
              </w:rPr>
            </w:pPr>
            <w:r w:rsidRPr="00B66276">
              <w:rPr>
                <w:rFonts w:cs="Arial"/>
                <w:b/>
                <w:bCs/>
              </w:rPr>
              <w:t> </w:t>
            </w:r>
          </w:p>
        </w:tc>
        <w:tc>
          <w:tcPr>
            <w:tcW w:w="1272" w:type="dxa"/>
            <w:tcBorders>
              <w:top w:val="nil"/>
              <w:left w:val="nil"/>
              <w:bottom w:val="single" w:sz="4" w:space="0" w:color="auto"/>
              <w:right w:val="single" w:sz="4" w:space="0" w:color="auto"/>
            </w:tcBorders>
            <w:noWrap/>
            <w:vAlign w:val="center"/>
            <w:hideMark/>
          </w:tcPr>
          <w:p w14:paraId="01FD28B5" w14:textId="77777777" w:rsidR="0056135E" w:rsidRPr="00B66276" w:rsidRDefault="0056135E" w:rsidP="00DD37B3">
            <w:pPr>
              <w:spacing w:after="0" w:line="240" w:lineRule="auto"/>
              <w:jc w:val="center"/>
              <w:rPr>
                <w:rFonts w:cs="Arial"/>
                <w:b/>
                <w:bCs/>
              </w:rPr>
            </w:pPr>
            <w:r w:rsidRPr="00B66276">
              <w:rPr>
                <w:rFonts w:cs="Arial"/>
                <w:b/>
                <w:bCs/>
              </w:rPr>
              <w:t> </w:t>
            </w:r>
          </w:p>
        </w:tc>
        <w:tc>
          <w:tcPr>
            <w:tcW w:w="1608" w:type="dxa"/>
            <w:tcBorders>
              <w:top w:val="nil"/>
              <w:left w:val="nil"/>
              <w:bottom w:val="single" w:sz="4" w:space="0" w:color="auto"/>
              <w:right w:val="single" w:sz="4" w:space="0" w:color="auto"/>
            </w:tcBorders>
            <w:vAlign w:val="center"/>
            <w:hideMark/>
          </w:tcPr>
          <w:p w14:paraId="680F64BE"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1143" w:type="dxa"/>
            <w:tcBorders>
              <w:top w:val="nil"/>
              <w:left w:val="nil"/>
              <w:bottom w:val="single" w:sz="4" w:space="0" w:color="auto"/>
              <w:right w:val="single" w:sz="4" w:space="0" w:color="auto"/>
            </w:tcBorders>
            <w:vAlign w:val="center"/>
            <w:hideMark/>
          </w:tcPr>
          <w:p w14:paraId="3198C7AF"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c>
          <w:tcPr>
            <w:tcW w:w="413" w:type="dxa"/>
            <w:tcBorders>
              <w:top w:val="nil"/>
              <w:left w:val="nil"/>
              <w:bottom w:val="single" w:sz="4" w:space="0" w:color="auto"/>
              <w:right w:val="single" w:sz="4" w:space="0" w:color="auto"/>
            </w:tcBorders>
            <w:vAlign w:val="center"/>
            <w:hideMark/>
          </w:tcPr>
          <w:p w14:paraId="4D315C51" w14:textId="77777777" w:rsidR="0056135E" w:rsidRPr="00B66276" w:rsidRDefault="0056135E" w:rsidP="00DD37B3">
            <w:pPr>
              <w:spacing w:after="0" w:line="240" w:lineRule="auto"/>
              <w:jc w:val="center"/>
              <w:rPr>
                <w:rFonts w:cs="Arial"/>
                <w:b/>
                <w:bCs/>
                <w:color w:val="000000"/>
              </w:rPr>
            </w:pPr>
            <w:r w:rsidRPr="00B66276">
              <w:rPr>
                <w:rFonts w:cs="Arial"/>
                <w:b/>
                <w:bCs/>
                <w:color w:val="000000"/>
              </w:rPr>
              <w:t> </w:t>
            </w:r>
          </w:p>
        </w:tc>
      </w:tr>
      <w:tr w:rsidR="0056135E" w:rsidRPr="00B66276" w14:paraId="2E894DA6" w14:textId="77777777" w:rsidTr="00D46529">
        <w:trPr>
          <w:trHeight w:val="769"/>
        </w:trPr>
        <w:tc>
          <w:tcPr>
            <w:tcW w:w="430" w:type="dxa"/>
            <w:tcBorders>
              <w:top w:val="nil"/>
              <w:left w:val="nil"/>
              <w:bottom w:val="nil"/>
              <w:right w:val="nil"/>
            </w:tcBorders>
            <w:noWrap/>
            <w:vAlign w:val="center"/>
            <w:hideMark/>
          </w:tcPr>
          <w:p w14:paraId="57AE5B29" w14:textId="77777777" w:rsidR="0056135E" w:rsidRPr="00B66276" w:rsidRDefault="0056135E" w:rsidP="00DD37B3">
            <w:pPr>
              <w:spacing w:after="0" w:line="240" w:lineRule="auto"/>
              <w:jc w:val="center"/>
              <w:rPr>
                <w:rFonts w:cs="Arial"/>
                <w:b/>
                <w:bCs/>
                <w:color w:val="000000"/>
              </w:rPr>
            </w:pPr>
          </w:p>
        </w:tc>
        <w:tc>
          <w:tcPr>
            <w:tcW w:w="8207" w:type="dxa"/>
            <w:gridSpan w:val="7"/>
            <w:tcBorders>
              <w:top w:val="nil"/>
              <w:left w:val="nil"/>
              <w:bottom w:val="nil"/>
              <w:right w:val="nil"/>
            </w:tcBorders>
            <w:vAlign w:val="center"/>
            <w:hideMark/>
          </w:tcPr>
          <w:p w14:paraId="56EC1E11" w14:textId="484888E4" w:rsidR="0056135E" w:rsidRPr="00B66276" w:rsidRDefault="0056135E" w:rsidP="00DD37B3">
            <w:pPr>
              <w:spacing w:after="0" w:line="240" w:lineRule="auto"/>
              <w:jc w:val="center"/>
              <w:rPr>
                <w:rFonts w:cs="Arial"/>
                <w:b/>
                <w:bCs/>
              </w:rPr>
            </w:pPr>
            <w:r w:rsidRPr="00B66276">
              <w:rPr>
                <w:rFonts w:cs="Arial"/>
                <w:b/>
                <w:bCs/>
              </w:rPr>
              <w:t xml:space="preserve">W/w wykaz odpadów ujętych w  pozycji </w:t>
            </w:r>
            <w:r w:rsidRPr="00B66276">
              <w:rPr>
                <w:rFonts w:cs="Arial"/>
                <w:b/>
                <w:bCs/>
                <w:color w:val="FF0000"/>
              </w:rPr>
              <w:t>1,2,3,4,5,6</w:t>
            </w:r>
            <w:r w:rsidRPr="00B66276">
              <w:rPr>
                <w:rFonts w:cs="Arial"/>
                <w:b/>
                <w:bCs/>
              </w:rPr>
              <w:t xml:space="preserve"> został sporządzony na podstawie Kart Przekazania Odpadów  oraz Zbiorczej specyfikacji obejmującej wytworzone odpady do umowy </w:t>
            </w:r>
            <w:r w:rsidR="00B35058">
              <w:rPr>
                <w:rFonts w:cs="Arial"/>
                <w:b/>
                <w:bCs/>
              </w:rPr>
              <w:t>…</w:t>
            </w:r>
            <w:r w:rsidR="00B35058">
              <w:rPr>
                <w:b/>
                <w:bCs/>
              </w:rPr>
              <w:t>……</w:t>
            </w:r>
            <w:r w:rsidR="00E25BCC" w:rsidRPr="00B66276">
              <w:rPr>
                <w:rFonts w:cs="Arial"/>
                <w:b/>
                <w:bCs/>
              </w:rPr>
              <w:t xml:space="preserve"> </w:t>
            </w:r>
            <w:r w:rsidRPr="00B66276">
              <w:rPr>
                <w:rFonts w:cs="Arial"/>
                <w:b/>
                <w:bCs/>
              </w:rPr>
              <w:t xml:space="preserve">- przekazanych przez Wykonawcę prac firmę </w:t>
            </w:r>
            <w:r w:rsidR="00B35058">
              <w:rPr>
                <w:rFonts w:cs="Arial"/>
                <w:b/>
                <w:bCs/>
              </w:rPr>
              <w:t>…</w:t>
            </w:r>
            <w:r w:rsidR="00B35058">
              <w:rPr>
                <w:b/>
                <w:bCs/>
              </w:rPr>
              <w:t>………</w:t>
            </w:r>
            <w:r w:rsidR="000B2883" w:rsidRPr="00B66276">
              <w:rPr>
                <w:rFonts w:cs="Arial"/>
                <w:b/>
                <w:bCs/>
              </w:rPr>
              <w:t xml:space="preserve"> </w:t>
            </w:r>
            <w:r w:rsidRPr="00B66276">
              <w:rPr>
                <w:rFonts w:cs="Arial"/>
                <w:b/>
                <w:bCs/>
              </w:rPr>
              <w:t xml:space="preserve"> Zgodnie z oświadczeniem przekazanym przez w/w firmę </w:t>
            </w:r>
            <w:r w:rsidRPr="00B66276">
              <w:rPr>
                <w:rFonts w:cs="Arial"/>
                <w:b/>
                <w:bCs/>
                <w:color w:val="FF0000"/>
              </w:rPr>
              <w:t>odpady zostaną poddane procesowi R12 w celu przygotowania ich do odzysku.</w:t>
            </w:r>
          </w:p>
        </w:tc>
        <w:tc>
          <w:tcPr>
            <w:tcW w:w="413" w:type="dxa"/>
            <w:tcBorders>
              <w:top w:val="nil"/>
              <w:left w:val="nil"/>
              <w:bottom w:val="nil"/>
              <w:right w:val="nil"/>
            </w:tcBorders>
            <w:noWrap/>
            <w:vAlign w:val="bottom"/>
            <w:hideMark/>
          </w:tcPr>
          <w:p w14:paraId="3B4A5AC7" w14:textId="77777777" w:rsidR="0056135E" w:rsidRPr="00B66276" w:rsidRDefault="0056135E" w:rsidP="00DD37B3">
            <w:pPr>
              <w:spacing w:after="0" w:line="240" w:lineRule="auto"/>
              <w:jc w:val="center"/>
              <w:rPr>
                <w:rFonts w:cs="Arial"/>
                <w:b/>
                <w:bCs/>
              </w:rPr>
            </w:pPr>
          </w:p>
        </w:tc>
      </w:tr>
    </w:tbl>
    <w:p w14:paraId="6474AC79" w14:textId="77777777" w:rsidR="0056135E" w:rsidRPr="00B66276" w:rsidRDefault="0056135E" w:rsidP="0056135E">
      <w:pPr>
        <w:tabs>
          <w:tab w:val="left" w:pos="949"/>
        </w:tabs>
        <w:rPr>
          <w:rFonts w:cs="Arial"/>
        </w:rPr>
      </w:pPr>
    </w:p>
    <w:p w14:paraId="6B098F9F" w14:textId="77777777" w:rsidR="002A243D" w:rsidRPr="00B66276" w:rsidRDefault="002A243D" w:rsidP="0056135E">
      <w:pPr>
        <w:jc w:val="center"/>
        <w:rPr>
          <w:rFonts w:cs="Arial"/>
          <w:b/>
        </w:rPr>
      </w:pPr>
    </w:p>
    <w:sectPr w:rsidR="002A243D" w:rsidRPr="00B66276">
      <w:footerReference w:type="even" r:id="rId16"/>
      <w:footerReference w:type="default" r:id="rId17"/>
      <w:footerReference w:type="first" r:id="rId18"/>
      <w:pgSz w:w="11906" w:h="16838"/>
      <w:pgMar w:top="1134" w:right="1418" w:bottom="1340" w:left="1418" w:header="73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1BD223" w14:textId="77777777" w:rsidR="0071708F" w:rsidRDefault="0071708F" w:rsidP="008228EE">
      <w:pPr>
        <w:spacing w:after="0" w:line="240" w:lineRule="auto"/>
      </w:pPr>
      <w:r>
        <w:separator/>
      </w:r>
    </w:p>
  </w:endnote>
  <w:endnote w:type="continuationSeparator" w:id="0">
    <w:p w14:paraId="53DC2221" w14:textId="77777777" w:rsidR="0071708F" w:rsidRDefault="0071708F"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73DCE" w14:textId="77777777" w:rsidR="00A22E22" w:rsidRDefault="00FF6D4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A22E22">
      <w:fldChar w:fldCharType="begin"/>
    </w:r>
    <w:r w:rsidR="00A22E22">
      <w:instrText xml:space="preserve"> NUMPAGES </w:instrText>
    </w:r>
    <w:r w:rsidR="00A22E22">
      <w:fldChar w:fldCharType="separate"/>
    </w:r>
    <w:r w:rsidR="00A22E22">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32"/>
      <w:gridCol w:w="1470"/>
      <w:gridCol w:w="1470"/>
      <w:gridCol w:w="2139"/>
      <w:gridCol w:w="2459"/>
    </w:tblGrid>
    <w:tr w:rsidR="00A22E22" w14:paraId="79D0C6C3" w14:textId="77777777">
      <w:tc>
        <w:tcPr>
          <w:tcW w:w="0" w:type="auto"/>
          <w:vAlign w:val="center"/>
        </w:tcPr>
        <w:p w14:paraId="52FAE139" w14:textId="77777777" w:rsidR="00A22E22" w:rsidRDefault="00FF6D4E">
          <w:pPr>
            <w:spacing w:line="240" w:lineRule="auto"/>
          </w:pPr>
          <w:r>
            <w:rPr>
              <w:sz w:val="16"/>
            </w:rPr>
            <w:t>Rodzaj</w:t>
          </w:r>
        </w:p>
      </w:tc>
      <w:tc>
        <w:tcPr>
          <w:tcW w:w="0" w:type="auto"/>
          <w:vAlign w:val="center"/>
        </w:tcPr>
        <w:p w14:paraId="7D9F3C4B" w14:textId="77777777" w:rsidR="00A22E22" w:rsidRDefault="00FF6D4E">
          <w:pPr>
            <w:spacing w:line="240" w:lineRule="auto"/>
          </w:pPr>
          <w:r>
            <w:rPr>
              <w:sz w:val="16"/>
            </w:rPr>
            <w:t>ID umowy</w:t>
          </w:r>
        </w:p>
      </w:tc>
      <w:tc>
        <w:tcPr>
          <w:tcW w:w="0" w:type="auto"/>
          <w:vAlign w:val="center"/>
        </w:tcPr>
        <w:p w14:paraId="60D8FB5C" w14:textId="77777777" w:rsidR="00A22E22" w:rsidRDefault="00FF6D4E">
          <w:pPr>
            <w:spacing w:line="240" w:lineRule="auto"/>
          </w:pPr>
          <w:r>
            <w:rPr>
              <w:sz w:val="16"/>
            </w:rPr>
            <w:t>ID pliku</w:t>
          </w:r>
        </w:p>
      </w:tc>
      <w:tc>
        <w:tcPr>
          <w:tcW w:w="0" w:type="auto"/>
          <w:vAlign w:val="center"/>
        </w:tcPr>
        <w:p w14:paraId="7F2FEAD5" w14:textId="77777777" w:rsidR="00A22E22" w:rsidRDefault="00FF6D4E">
          <w:pPr>
            <w:spacing w:line="240" w:lineRule="auto"/>
          </w:pPr>
          <w:r>
            <w:rPr>
              <w:sz w:val="16"/>
            </w:rPr>
            <w:t>Stan</w:t>
          </w:r>
        </w:p>
      </w:tc>
      <w:tc>
        <w:tcPr>
          <w:tcW w:w="0" w:type="auto"/>
          <w:vAlign w:val="center"/>
        </w:tcPr>
        <w:p w14:paraId="6C50FB97" w14:textId="77777777" w:rsidR="00A22E22" w:rsidRDefault="00FF6D4E">
          <w:pPr>
            <w:spacing w:line="240" w:lineRule="auto"/>
          </w:pPr>
          <w:r>
            <w:rPr>
              <w:sz w:val="16"/>
            </w:rPr>
            <w:t>Data modyfikacji</w:t>
          </w:r>
        </w:p>
      </w:tc>
    </w:tr>
    <w:tr w:rsidR="00A22E22" w14:paraId="770890D5" w14:textId="77777777">
      <w:tc>
        <w:tcPr>
          <w:tcW w:w="0" w:type="auto"/>
          <w:vAlign w:val="center"/>
        </w:tcPr>
        <w:p w14:paraId="5966313B" w14:textId="77777777" w:rsidR="00A22E22" w:rsidRDefault="00FF6D4E">
          <w:pPr>
            <w:spacing w:line="240" w:lineRule="auto"/>
          </w:pPr>
          <w:r>
            <w:rPr>
              <w:sz w:val="16"/>
            </w:rPr>
            <w:t>Opiniowana</w:t>
          </w:r>
        </w:p>
      </w:tc>
      <w:tc>
        <w:tcPr>
          <w:tcW w:w="0" w:type="auto"/>
          <w:vAlign w:val="center"/>
        </w:tcPr>
        <w:p w14:paraId="407B9128" w14:textId="77777777" w:rsidR="00A22E22" w:rsidRDefault="00FF6D4E">
          <w:pPr>
            <w:spacing w:line="240" w:lineRule="auto"/>
          </w:pPr>
          <w:r>
            <w:rPr>
              <w:sz w:val="16"/>
            </w:rPr>
            <w:t>322996052</w:t>
          </w:r>
        </w:p>
      </w:tc>
      <w:tc>
        <w:tcPr>
          <w:tcW w:w="0" w:type="auto"/>
          <w:vAlign w:val="center"/>
        </w:tcPr>
        <w:p w14:paraId="5F7C7483" w14:textId="77777777" w:rsidR="00A22E22" w:rsidRDefault="00FF6D4E">
          <w:pPr>
            <w:spacing w:line="240" w:lineRule="auto"/>
          </w:pPr>
          <w:r>
            <w:rPr>
              <w:sz w:val="16"/>
            </w:rPr>
            <w:t>322997004</w:t>
          </w:r>
        </w:p>
      </w:tc>
      <w:tc>
        <w:tcPr>
          <w:tcW w:w="0" w:type="auto"/>
          <w:vAlign w:val="center"/>
        </w:tcPr>
        <w:p w14:paraId="448E9C48" w14:textId="77777777" w:rsidR="00A22E22" w:rsidRDefault="00FF6D4E">
          <w:pPr>
            <w:spacing w:line="240" w:lineRule="auto"/>
          </w:pPr>
          <w:r>
            <w:rPr>
              <w:sz w:val="16"/>
            </w:rPr>
            <w:t>Do zaopiniowania</w:t>
          </w:r>
        </w:p>
      </w:tc>
      <w:tc>
        <w:tcPr>
          <w:tcW w:w="0" w:type="auto"/>
          <w:vAlign w:val="center"/>
        </w:tcPr>
        <w:p w14:paraId="2E0E5611" w14:textId="77777777" w:rsidR="00A22E22" w:rsidRDefault="00FF6D4E">
          <w:pPr>
            <w:spacing w:line="240" w:lineRule="auto"/>
          </w:pPr>
          <w:r>
            <w:rPr>
              <w:sz w:val="16"/>
            </w:rPr>
            <w:t>2025-09-02 11:50:36</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66427" w14:textId="77777777" w:rsidR="00A22E22" w:rsidRDefault="00FF6D4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305128">
      <w:fldChar w:fldCharType="begin"/>
    </w:r>
    <w:r w:rsidR="00305128">
      <w:instrText xml:space="preserve"> NUMPAGES </w:instrText>
    </w:r>
    <w:r w:rsidR="00305128">
      <w:fldChar w:fldCharType="separate"/>
    </w:r>
    <w:r w:rsidR="00305128">
      <w:rPr>
        <w:noProof/>
      </w:rPr>
      <w:t>2</w:t>
    </w:r>
    <w:r w:rsidR="0030512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A6739" w14:textId="77777777" w:rsidR="00A22E22" w:rsidRDefault="00FF6D4E">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A22E22">
      <w:fldChar w:fldCharType="begin"/>
    </w:r>
    <w:r w:rsidR="00A22E22">
      <w:instrText xml:space="preserve"> NUMPAGES </w:instrText>
    </w:r>
    <w:r w:rsidR="00A22E22">
      <w:fldChar w:fldCharType="separate"/>
    </w:r>
    <w:r w:rsidR="00A22E22">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32"/>
      <w:gridCol w:w="1470"/>
      <w:gridCol w:w="1470"/>
      <w:gridCol w:w="2139"/>
      <w:gridCol w:w="2459"/>
    </w:tblGrid>
    <w:tr w:rsidR="00A22E22" w14:paraId="61656987" w14:textId="77777777">
      <w:tc>
        <w:tcPr>
          <w:tcW w:w="0" w:type="auto"/>
          <w:vAlign w:val="center"/>
        </w:tcPr>
        <w:p w14:paraId="6486CA99" w14:textId="77777777" w:rsidR="00A22E22" w:rsidRDefault="00FF6D4E">
          <w:pPr>
            <w:spacing w:line="240" w:lineRule="auto"/>
          </w:pPr>
          <w:r>
            <w:rPr>
              <w:sz w:val="16"/>
            </w:rPr>
            <w:t>Rodzaj</w:t>
          </w:r>
        </w:p>
      </w:tc>
      <w:tc>
        <w:tcPr>
          <w:tcW w:w="0" w:type="auto"/>
          <w:vAlign w:val="center"/>
        </w:tcPr>
        <w:p w14:paraId="22174812" w14:textId="77777777" w:rsidR="00A22E22" w:rsidRDefault="00FF6D4E">
          <w:pPr>
            <w:spacing w:line="240" w:lineRule="auto"/>
          </w:pPr>
          <w:r>
            <w:rPr>
              <w:sz w:val="16"/>
            </w:rPr>
            <w:t>ID umowy</w:t>
          </w:r>
        </w:p>
      </w:tc>
      <w:tc>
        <w:tcPr>
          <w:tcW w:w="0" w:type="auto"/>
          <w:vAlign w:val="center"/>
        </w:tcPr>
        <w:p w14:paraId="72349102" w14:textId="77777777" w:rsidR="00A22E22" w:rsidRDefault="00FF6D4E">
          <w:pPr>
            <w:spacing w:line="240" w:lineRule="auto"/>
          </w:pPr>
          <w:r>
            <w:rPr>
              <w:sz w:val="16"/>
            </w:rPr>
            <w:t>ID pliku</w:t>
          </w:r>
        </w:p>
      </w:tc>
      <w:tc>
        <w:tcPr>
          <w:tcW w:w="0" w:type="auto"/>
          <w:vAlign w:val="center"/>
        </w:tcPr>
        <w:p w14:paraId="65ABFBF3" w14:textId="77777777" w:rsidR="00A22E22" w:rsidRDefault="00FF6D4E">
          <w:pPr>
            <w:spacing w:line="240" w:lineRule="auto"/>
          </w:pPr>
          <w:r>
            <w:rPr>
              <w:sz w:val="16"/>
            </w:rPr>
            <w:t>Stan</w:t>
          </w:r>
        </w:p>
      </w:tc>
      <w:tc>
        <w:tcPr>
          <w:tcW w:w="0" w:type="auto"/>
          <w:vAlign w:val="center"/>
        </w:tcPr>
        <w:p w14:paraId="11ED8DCB" w14:textId="77777777" w:rsidR="00A22E22" w:rsidRDefault="00FF6D4E">
          <w:pPr>
            <w:spacing w:line="240" w:lineRule="auto"/>
          </w:pPr>
          <w:r>
            <w:rPr>
              <w:sz w:val="16"/>
            </w:rPr>
            <w:t>Data modyfikacji</w:t>
          </w:r>
        </w:p>
      </w:tc>
    </w:tr>
    <w:tr w:rsidR="00A22E22" w14:paraId="57BD597E" w14:textId="77777777">
      <w:tc>
        <w:tcPr>
          <w:tcW w:w="0" w:type="auto"/>
          <w:vAlign w:val="center"/>
        </w:tcPr>
        <w:p w14:paraId="0A8E5682" w14:textId="77777777" w:rsidR="00A22E22" w:rsidRDefault="00FF6D4E">
          <w:pPr>
            <w:spacing w:line="240" w:lineRule="auto"/>
          </w:pPr>
          <w:r>
            <w:rPr>
              <w:sz w:val="16"/>
            </w:rPr>
            <w:t>Opiniowana</w:t>
          </w:r>
        </w:p>
      </w:tc>
      <w:tc>
        <w:tcPr>
          <w:tcW w:w="0" w:type="auto"/>
          <w:vAlign w:val="center"/>
        </w:tcPr>
        <w:p w14:paraId="11997360" w14:textId="77777777" w:rsidR="00A22E22" w:rsidRDefault="00FF6D4E">
          <w:pPr>
            <w:spacing w:line="240" w:lineRule="auto"/>
          </w:pPr>
          <w:r>
            <w:rPr>
              <w:sz w:val="16"/>
            </w:rPr>
            <w:t>322996052</w:t>
          </w:r>
        </w:p>
      </w:tc>
      <w:tc>
        <w:tcPr>
          <w:tcW w:w="0" w:type="auto"/>
          <w:vAlign w:val="center"/>
        </w:tcPr>
        <w:p w14:paraId="46EBDB8D" w14:textId="77777777" w:rsidR="00A22E22" w:rsidRDefault="00FF6D4E">
          <w:pPr>
            <w:spacing w:line="240" w:lineRule="auto"/>
          </w:pPr>
          <w:r>
            <w:rPr>
              <w:sz w:val="16"/>
            </w:rPr>
            <w:t>322997004</w:t>
          </w:r>
        </w:p>
      </w:tc>
      <w:tc>
        <w:tcPr>
          <w:tcW w:w="0" w:type="auto"/>
          <w:vAlign w:val="center"/>
        </w:tcPr>
        <w:p w14:paraId="61529A78" w14:textId="77777777" w:rsidR="00A22E22" w:rsidRDefault="00FF6D4E">
          <w:pPr>
            <w:spacing w:line="240" w:lineRule="auto"/>
          </w:pPr>
          <w:r>
            <w:rPr>
              <w:sz w:val="16"/>
            </w:rPr>
            <w:t>Do zaopiniowania</w:t>
          </w:r>
        </w:p>
      </w:tc>
      <w:tc>
        <w:tcPr>
          <w:tcW w:w="0" w:type="auto"/>
          <w:vAlign w:val="center"/>
        </w:tcPr>
        <w:p w14:paraId="38FCDD2A" w14:textId="77777777" w:rsidR="00A22E22" w:rsidRDefault="00FF6D4E">
          <w:pPr>
            <w:spacing w:line="240" w:lineRule="auto"/>
          </w:pPr>
          <w:r>
            <w:rPr>
              <w:sz w:val="16"/>
            </w:rPr>
            <w:t>2025-09-02 11:50:36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01B9A" w14:textId="77777777" w:rsidR="0071708F" w:rsidRDefault="0071708F" w:rsidP="008228EE">
      <w:pPr>
        <w:spacing w:after="0" w:line="240" w:lineRule="auto"/>
      </w:pPr>
      <w:r>
        <w:separator/>
      </w:r>
    </w:p>
  </w:footnote>
  <w:footnote w:type="continuationSeparator" w:id="0">
    <w:p w14:paraId="53E59B24" w14:textId="77777777" w:rsidR="0071708F" w:rsidRDefault="0071708F" w:rsidP="008228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120D45E"/>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2" w15:restartNumberingAfterBreak="0">
    <w:nsid w:val="00000003"/>
    <w:multiLevelType w:val="multilevel"/>
    <w:tmpl w:val="F0A0D67E"/>
    <w:lvl w:ilvl="0">
      <w:start w:val="1"/>
      <w:numFmt w:val="decimal"/>
      <w:lvlText w:val="%1."/>
      <w:lvlJc w:val="left"/>
      <w:pPr>
        <w:tabs>
          <w:tab w:val="num" w:pos="644"/>
        </w:tabs>
        <w:ind w:left="644" w:hanging="360"/>
      </w:pPr>
      <w:rPr>
        <w:rFonts w:ascii="Arial" w:eastAsia="Times New Roman" w:hAnsi="Arial" w:cs="Arial"/>
        <w:b w:val="0"/>
        <w:color w:val="auto"/>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4"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5"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7"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0"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15:restartNumberingAfterBreak="0">
    <w:nsid w:val="00000017"/>
    <w:multiLevelType w:val="multilevel"/>
    <w:tmpl w:val="418618CA"/>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2"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6"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7" w15:restartNumberingAfterBreak="0">
    <w:nsid w:val="00000029"/>
    <w:multiLevelType w:val="singleLevel"/>
    <w:tmpl w:val="7976058C"/>
    <w:name w:val="WW8Num41"/>
    <w:lvl w:ilvl="0">
      <w:start w:val="1"/>
      <w:numFmt w:val="decimal"/>
      <w:lvlText w:val="%1."/>
      <w:lvlJc w:val="left"/>
      <w:pPr>
        <w:tabs>
          <w:tab w:val="num" w:pos="-360"/>
        </w:tabs>
        <w:ind w:left="360" w:hanging="360"/>
      </w:pPr>
      <w:rPr>
        <w:rFonts w:ascii="Arial" w:hAnsi="Arial" w:cs="Arial" w:hint="default"/>
        <w:b w:val="0"/>
        <w:sz w:val="20"/>
        <w:szCs w:val="20"/>
      </w:rPr>
    </w:lvl>
  </w:abstractNum>
  <w:abstractNum w:abstractNumId="18" w15:restartNumberingAfterBreak="0">
    <w:nsid w:val="0000002B"/>
    <w:multiLevelType w:val="multilevel"/>
    <w:tmpl w:val="0000002B"/>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20"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2"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3"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4"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5"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6"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9"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2"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4"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41"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2"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5"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47"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48"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51"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2"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26ED059A"/>
    <w:multiLevelType w:val="hybridMultilevel"/>
    <w:tmpl w:val="70AC0BBE"/>
    <w:lvl w:ilvl="0" w:tplc="50E0F82A">
      <w:start w:val="1"/>
      <w:numFmt w:val="upperLetter"/>
      <w:lvlText w:val="%1)"/>
      <w:lvlJc w:val="left"/>
      <w:pPr>
        <w:ind w:left="720" w:hanging="360"/>
      </w:pPr>
      <w:rPr>
        <w:rFonts w:hint="default"/>
        <w:b/>
        <w:bCs w:val="0"/>
      </w:rPr>
    </w:lvl>
    <w:lvl w:ilvl="1" w:tplc="1A1E73F8">
      <w:start w:val="1"/>
      <w:numFmt w:val="decimal"/>
      <w:lvlText w:val="%2."/>
      <w:lvlJc w:val="left"/>
      <w:pPr>
        <w:ind w:left="1070" w:hanging="360"/>
      </w:pPr>
      <w:rPr>
        <w:b/>
        <w:bCs w:val="0"/>
      </w:r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57" w15:restartNumberingAfterBreak="0">
    <w:nsid w:val="2F3C4802"/>
    <w:multiLevelType w:val="hybridMultilevel"/>
    <w:tmpl w:val="4B8A4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9"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62"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65"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7" w15:restartNumberingAfterBreak="0">
    <w:nsid w:val="44344DC5"/>
    <w:multiLevelType w:val="hybridMultilevel"/>
    <w:tmpl w:val="7C5A123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8"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2"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3"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74"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75"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78"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79"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A0D697C"/>
    <w:multiLevelType w:val="hybridMultilevel"/>
    <w:tmpl w:val="09AECAA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5B840D8A"/>
    <w:multiLevelType w:val="hybridMultilevel"/>
    <w:tmpl w:val="408CAD3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5D65233E"/>
    <w:multiLevelType w:val="hybridMultilevel"/>
    <w:tmpl w:val="86561EC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9"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4"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6"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A125D13"/>
    <w:multiLevelType w:val="hybridMultilevel"/>
    <w:tmpl w:val="C226A0F0"/>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1" w15:restartNumberingAfterBreak="0">
    <w:nsid w:val="7BEE1D7A"/>
    <w:multiLevelType w:val="multilevel"/>
    <w:tmpl w:val="019CF8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89240435">
    <w:abstractNumId w:val="0"/>
  </w:num>
  <w:num w:numId="2" w16cid:durableId="911888282">
    <w:abstractNumId w:val="1"/>
  </w:num>
  <w:num w:numId="3" w16cid:durableId="718241238">
    <w:abstractNumId w:val="6"/>
  </w:num>
  <w:num w:numId="4" w16cid:durableId="717435998">
    <w:abstractNumId w:val="7"/>
  </w:num>
  <w:num w:numId="5" w16cid:durableId="1152596809">
    <w:abstractNumId w:val="9"/>
  </w:num>
  <w:num w:numId="6" w16cid:durableId="1533954008">
    <w:abstractNumId w:val="10"/>
  </w:num>
  <w:num w:numId="7" w16cid:durableId="1890067415">
    <w:abstractNumId w:val="11"/>
  </w:num>
  <w:num w:numId="8" w16cid:durableId="765660889">
    <w:abstractNumId w:val="12"/>
  </w:num>
  <w:num w:numId="9" w16cid:durableId="1295328403">
    <w:abstractNumId w:val="13"/>
  </w:num>
  <w:num w:numId="10" w16cid:durableId="1130787633">
    <w:abstractNumId w:val="14"/>
  </w:num>
  <w:num w:numId="11" w16cid:durableId="1588347474">
    <w:abstractNumId w:val="15"/>
  </w:num>
  <w:num w:numId="12" w16cid:durableId="861405783">
    <w:abstractNumId w:val="16"/>
  </w:num>
  <w:num w:numId="13" w16cid:durableId="630671285">
    <w:abstractNumId w:val="17"/>
  </w:num>
  <w:num w:numId="14" w16cid:durableId="1364093658">
    <w:abstractNumId w:val="18"/>
  </w:num>
  <w:num w:numId="15" w16cid:durableId="1681006841">
    <w:abstractNumId w:val="19"/>
  </w:num>
  <w:num w:numId="16" w16cid:durableId="181091613">
    <w:abstractNumId w:val="20"/>
  </w:num>
  <w:num w:numId="17" w16cid:durableId="1551573034">
    <w:abstractNumId w:val="21"/>
  </w:num>
  <w:num w:numId="18" w16cid:durableId="238372370">
    <w:abstractNumId w:val="22"/>
  </w:num>
  <w:num w:numId="19" w16cid:durableId="1355694348">
    <w:abstractNumId w:val="23"/>
  </w:num>
  <w:num w:numId="20" w16cid:durableId="1526669142">
    <w:abstractNumId w:val="24"/>
  </w:num>
  <w:num w:numId="21" w16cid:durableId="81071276">
    <w:abstractNumId w:val="25"/>
  </w:num>
  <w:num w:numId="22" w16cid:durableId="1478305139">
    <w:abstractNumId w:val="26"/>
  </w:num>
  <w:num w:numId="23" w16cid:durableId="1237284666">
    <w:abstractNumId w:val="27"/>
  </w:num>
  <w:num w:numId="24" w16cid:durableId="1821770676">
    <w:abstractNumId w:val="37"/>
  </w:num>
  <w:num w:numId="25" w16cid:durableId="1767388142">
    <w:abstractNumId w:val="62"/>
  </w:num>
  <w:num w:numId="26" w16cid:durableId="1933515705">
    <w:abstractNumId w:val="56"/>
  </w:num>
  <w:num w:numId="27" w16cid:durableId="78789949">
    <w:abstractNumId w:val="68"/>
  </w:num>
  <w:num w:numId="28" w16cid:durableId="251359366">
    <w:abstractNumId w:val="50"/>
  </w:num>
  <w:num w:numId="29" w16cid:durableId="2062704929">
    <w:abstractNumId w:val="74"/>
  </w:num>
  <w:num w:numId="30" w16cid:durableId="174391946">
    <w:abstractNumId w:val="46"/>
  </w:num>
  <w:num w:numId="31" w16cid:durableId="2145344217">
    <w:abstractNumId w:val="64"/>
  </w:num>
  <w:num w:numId="32" w16cid:durableId="580217028">
    <w:abstractNumId w:val="58"/>
  </w:num>
  <w:num w:numId="33" w16cid:durableId="432211776">
    <w:abstractNumId w:val="78"/>
  </w:num>
  <w:num w:numId="34" w16cid:durableId="1197305870">
    <w:abstractNumId w:val="34"/>
  </w:num>
  <w:num w:numId="35" w16cid:durableId="340203189">
    <w:abstractNumId w:val="55"/>
  </w:num>
  <w:num w:numId="36" w16cid:durableId="1585846082">
    <w:abstractNumId w:val="35"/>
  </w:num>
  <w:num w:numId="37" w16cid:durableId="1333951014">
    <w:abstractNumId w:val="77"/>
  </w:num>
  <w:num w:numId="38" w16cid:durableId="1078987531">
    <w:abstractNumId w:val="84"/>
  </w:num>
  <w:num w:numId="39" w16cid:durableId="2093695700">
    <w:abstractNumId w:val="28"/>
  </w:num>
  <w:num w:numId="40" w16cid:durableId="1267423337">
    <w:abstractNumId w:val="39"/>
  </w:num>
  <w:num w:numId="41" w16cid:durableId="1217863630">
    <w:abstractNumId w:val="96"/>
  </w:num>
  <w:num w:numId="42" w16cid:durableId="1846626183">
    <w:abstractNumId w:val="92"/>
  </w:num>
  <w:num w:numId="43" w16cid:durableId="678627034">
    <w:abstractNumId w:val="73"/>
  </w:num>
  <w:num w:numId="44" w16cid:durableId="2033992919">
    <w:abstractNumId w:val="30"/>
  </w:num>
  <w:num w:numId="45" w16cid:durableId="1054622046">
    <w:abstractNumId w:val="89"/>
  </w:num>
  <w:num w:numId="46" w16cid:durableId="250237861">
    <w:abstractNumId w:val="69"/>
  </w:num>
  <w:num w:numId="47" w16cid:durableId="678502703">
    <w:abstractNumId w:val="52"/>
  </w:num>
  <w:num w:numId="48" w16cid:durableId="1721900818">
    <w:abstractNumId w:val="97"/>
  </w:num>
  <w:num w:numId="49" w16cid:durableId="745685028">
    <w:abstractNumId w:val="81"/>
  </w:num>
  <w:num w:numId="50" w16cid:durableId="2118524724">
    <w:abstractNumId w:val="98"/>
  </w:num>
  <w:num w:numId="51" w16cid:durableId="1727298021">
    <w:abstractNumId w:val="48"/>
  </w:num>
  <w:num w:numId="52" w16cid:durableId="1469786734">
    <w:abstractNumId w:val="83"/>
  </w:num>
  <w:num w:numId="53" w16cid:durableId="1871722646">
    <w:abstractNumId w:val="90"/>
  </w:num>
  <w:num w:numId="54" w16cid:durableId="712846484">
    <w:abstractNumId w:val="79"/>
  </w:num>
  <w:num w:numId="55" w16cid:durableId="1770849618">
    <w:abstractNumId w:val="51"/>
  </w:num>
  <w:num w:numId="56" w16cid:durableId="1078360634">
    <w:abstractNumId w:val="59"/>
  </w:num>
  <w:num w:numId="57" w16cid:durableId="1083726728">
    <w:abstractNumId w:val="91"/>
  </w:num>
  <w:num w:numId="58" w16cid:durableId="840854012">
    <w:abstractNumId w:val="99"/>
  </w:num>
  <w:num w:numId="59" w16cid:durableId="1748334417">
    <w:abstractNumId w:val="43"/>
  </w:num>
  <w:num w:numId="60" w16cid:durableId="992487267">
    <w:abstractNumId w:val="75"/>
  </w:num>
  <w:num w:numId="61" w16cid:durableId="1869029732">
    <w:abstractNumId w:val="80"/>
  </w:num>
  <w:num w:numId="62" w16cid:durableId="1257324477">
    <w:abstractNumId w:val="29"/>
  </w:num>
  <w:num w:numId="63" w16cid:durableId="890657106">
    <w:abstractNumId w:val="31"/>
  </w:num>
  <w:num w:numId="64" w16cid:durableId="985233828">
    <w:abstractNumId w:val="44"/>
  </w:num>
  <w:num w:numId="65" w16cid:durableId="692192135">
    <w:abstractNumId w:val="76"/>
  </w:num>
  <w:num w:numId="66" w16cid:durableId="868466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86541133">
    <w:abstractNumId w:val="45"/>
  </w:num>
  <w:num w:numId="68" w16cid:durableId="11541081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908584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7140211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6317900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88354491">
    <w:abstractNumId w:val="66"/>
  </w:num>
  <w:num w:numId="73" w16cid:durableId="329253771">
    <w:abstractNumId w:val="40"/>
  </w:num>
  <w:num w:numId="74" w16cid:durableId="148404280">
    <w:abstractNumId w:val="42"/>
  </w:num>
  <w:num w:numId="75" w16cid:durableId="1639258028">
    <w:abstractNumId w:val="33"/>
  </w:num>
  <w:num w:numId="76" w16cid:durableId="381028164">
    <w:abstractNumId w:val="94"/>
  </w:num>
  <w:num w:numId="77" w16cid:durableId="1672559565">
    <w:abstractNumId w:val="36"/>
  </w:num>
  <w:num w:numId="78" w16cid:durableId="2113157746">
    <w:abstractNumId w:val="88"/>
  </w:num>
  <w:num w:numId="79" w16cid:durableId="1470782039">
    <w:abstractNumId w:val="41"/>
  </w:num>
  <w:num w:numId="80" w16cid:durableId="12727793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96843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749187242">
    <w:abstractNumId w:val="49"/>
  </w:num>
  <w:num w:numId="83" w16cid:durableId="1612929167">
    <w:abstractNumId w:val="60"/>
  </w:num>
  <w:num w:numId="84" w16cid:durableId="1876387895">
    <w:abstractNumId w:val="54"/>
  </w:num>
  <w:num w:numId="85" w16cid:durableId="960963773">
    <w:abstractNumId w:val="95"/>
  </w:num>
  <w:num w:numId="86" w16cid:durableId="991953730">
    <w:abstractNumId w:val="93"/>
  </w:num>
  <w:num w:numId="87" w16cid:durableId="257835311">
    <w:abstractNumId w:val="72"/>
  </w:num>
  <w:num w:numId="88" w16cid:durableId="1703284472">
    <w:abstractNumId w:val="61"/>
  </w:num>
  <w:num w:numId="89" w16cid:durableId="14029462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3776734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932515769">
    <w:abstractNumId w:val="85"/>
  </w:num>
  <w:num w:numId="92" w16cid:durableId="1549800070">
    <w:abstractNumId w:val="67"/>
  </w:num>
  <w:num w:numId="93" w16cid:durableId="1063528552">
    <w:abstractNumId w:val="101"/>
  </w:num>
  <w:num w:numId="94" w16cid:durableId="356345864">
    <w:abstractNumId w:val="70"/>
  </w:num>
  <w:num w:numId="95" w16cid:durableId="1542396781">
    <w:abstractNumId w:val="32"/>
  </w:num>
  <w:num w:numId="96" w16cid:durableId="669718022">
    <w:abstractNumId w:val="87"/>
  </w:num>
  <w:num w:numId="97" w16cid:durableId="192576945">
    <w:abstractNumId w:val="53"/>
    <w:lvlOverride w:ilvl="0">
      <w:lvl w:ilvl="0" w:tplc="50E0F82A">
        <w:start w:val="1"/>
        <w:numFmt w:val="upperLetter"/>
        <w:lvlText w:val="%1)"/>
        <w:lvlJc w:val="left"/>
        <w:pPr>
          <w:ind w:left="360" w:hanging="360"/>
        </w:pPr>
        <w:rPr>
          <w:rFonts w:hint="default"/>
        </w:rPr>
      </w:lvl>
    </w:lvlOverride>
    <w:lvlOverride w:ilvl="1">
      <w:lvl w:ilvl="1" w:tplc="1A1E73F8" w:tentative="1">
        <w:start w:val="1"/>
        <w:numFmt w:val="lowerLetter"/>
        <w:lvlText w:val="%2."/>
        <w:lvlJc w:val="left"/>
        <w:pPr>
          <w:ind w:left="1080" w:hanging="360"/>
        </w:pPr>
      </w:lvl>
    </w:lvlOverride>
    <w:lvlOverride w:ilvl="2">
      <w:lvl w:ilvl="2" w:tplc="04150001" w:tentative="1">
        <w:start w:val="1"/>
        <w:numFmt w:val="lowerRoman"/>
        <w:lvlText w:val="%3."/>
        <w:lvlJc w:val="right"/>
        <w:pPr>
          <w:ind w:left="1800" w:hanging="180"/>
        </w:pPr>
      </w:lvl>
    </w:lvlOverride>
    <w:lvlOverride w:ilvl="3">
      <w:lvl w:ilvl="3" w:tplc="0415000F" w:tentative="1">
        <w:start w:val="1"/>
        <w:numFmt w:val="decimal"/>
        <w:lvlText w:val="%4."/>
        <w:lvlJc w:val="left"/>
        <w:pPr>
          <w:ind w:left="2520" w:hanging="360"/>
        </w:pPr>
      </w:lvl>
    </w:lvlOverride>
    <w:lvlOverride w:ilvl="4">
      <w:lvl w:ilvl="4" w:tplc="04150019" w:tentative="1">
        <w:start w:val="1"/>
        <w:numFmt w:val="lowerLetter"/>
        <w:lvlText w:val="%5."/>
        <w:lvlJc w:val="left"/>
        <w:pPr>
          <w:ind w:left="3240" w:hanging="360"/>
        </w:pPr>
      </w:lvl>
    </w:lvlOverride>
    <w:lvlOverride w:ilvl="5">
      <w:lvl w:ilvl="5" w:tplc="0415001B" w:tentative="1">
        <w:start w:val="1"/>
        <w:numFmt w:val="lowerRoman"/>
        <w:lvlText w:val="%6."/>
        <w:lvlJc w:val="right"/>
        <w:pPr>
          <w:ind w:left="3960" w:hanging="180"/>
        </w:pPr>
      </w:lvl>
    </w:lvlOverride>
    <w:lvlOverride w:ilvl="6">
      <w:lvl w:ilvl="6" w:tplc="0415000F" w:tentative="1">
        <w:start w:val="1"/>
        <w:numFmt w:val="decimal"/>
        <w:lvlText w:val="%7."/>
        <w:lvlJc w:val="left"/>
        <w:pPr>
          <w:ind w:left="4680" w:hanging="360"/>
        </w:pPr>
      </w:lvl>
    </w:lvlOverride>
    <w:lvlOverride w:ilvl="7">
      <w:lvl w:ilvl="7" w:tplc="04150019" w:tentative="1">
        <w:start w:val="1"/>
        <w:numFmt w:val="lowerLetter"/>
        <w:lvlText w:val="%8."/>
        <w:lvlJc w:val="left"/>
        <w:pPr>
          <w:ind w:left="5400" w:hanging="360"/>
        </w:pPr>
      </w:lvl>
    </w:lvlOverride>
    <w:lvlOverride w:ilvl="8">
      <w:lvl w:ilvl="8" w:tplc="0415001B" w:tentative="1">
        <w:start w:val="1"/>
        <w:numFmt w:val="lowerRoman"/>
        <w:lvlText w:val="%9."/>
        <w:lvlJc w:val="right"/>
        <w:pPr>
          <w:ind w:left="6120" w:hanging="180"/>
        </w:pPr>
      </w:lvl>
    </w:lvlOverride>
  </w:num>
  <w:num w:numId="98" w16cid:durableId="524177231">
    <w:abstractNumId w:val="57"/>
  </w:num>
  <w:num w:numId="99" w16cid:durableId="1799951080">
    <w:abstractNumId w:val="86"/>
  </w:num>
  <w:num w:numId="100" w16cid:durableId="669720925">
    <w:abstractNumId w:val="100"/>
  </w:num>
  <w:num w:numId="101" w16cid:durableId="963779130">
    <w:abstractNumId w:val="82"/>
  </w:num>
  <w:num w:numId="102" w16cid:durableId="836501504">
    <w:abstractNumId w:val="2"/>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12540"/>
    <w:rsid w:val="000125CF"/>
    <w:rsid w:val="000145C6"/>
    <w:rsid w:val="00017016"/>
    <w:rsid w:val="00024467"/>
    <w:rsid w:val="0003423D"/>
    <w:rsid w:val="000343B4"/>
    <w:rsid w:val="00035BED"/>
    <w:rsid w:val="00043E28"/>
    <w:rsid w:val="00045451"/>
    <w:rsid w:val="00047A70"/>
    <w:rsid w:val="000516A8"/>
    <w:rsid w:val="00052C4F"/>
    <w:rsid w:val="00073593"/>
    <w:rsid w:val="00075262"/>
    <w:rsid w:val="00077C80"/>
    <w:rsid w:val="0008025F"/>
    <w:rsid w:val="00086E5C"/>
    <w:rsid w:val="00091931"/>
    <w:rsid w:val="0009317E"/>
    <w:rsid w:val="000952A1"/>
    <w:rsid w:val="000A04B7"/>
    <w:rsid w:val="000A7E86"/>
    <w:rsid w:val="000B2883"/>
    <w:rsid w:val="000C0214"/>
    <w:rsid w:val="000D44ED"/>
    <w:rsid w:val="000E3AFB"/>
    <w:rsid w:val="000E544C"/>
    <w:rsid w:val="00103ECD"/>
    <w:rsid w:val="00103F29"/>
    <w:rsid w:val="00107FDD"/>
    <w:rsid w:val="00110C91"/>
    <w:rsid w:val="00112DF2"/>
    <w:rsid w:val="001133E1"/>
    <w:rsid w:val="0011431E"/>
    <w:rsid w:val="001157D8"/>
    <w:rsid w:val="0012514C"/>
    <w:rsid w:val="0012780B"/>
    <w:rsid w:val="00142519"/>
    <w:rsid w:val="00144D26"/>
    <w:rsid w:val="001614B2"/>
    <w:rsid w:val="00171816"/>
    <w:rsid w:val="00180570"/>
    <w:rsid w:val="00180778"/>
    <w:rsid w:val="00196E83"/>
    <w:rsid w:val="001A37D6"/>
    <w:rsid w:val="001A7F37"/>
    <w:rsid w:val="001B014C"/>
    <w:rsid w:val="001B5678"/>
    <w:rsid w:val="001C00A1"/>
    <w:rsid w:val="001C1299"/>
    <w:rsid w:val="001C1CFD"/>
    <w:rsid w:val="001C4042"/>
    <w:rsid w:val="001D660D"/>
    <w:rsid w:val="001F41BD"/>
    <w:rsid w:val="002050B5"/>
    <w:rsid w:val="00206EA9"/>
    <w:rsid w:val="00216BF0"/>
    <w:rsid w:val="002301CE"/>
    <w:rsid w:val="00241244"/>
    <w:rsid w:val="00252E77"/>
    <w:rsid w:val="00262E82"/>
    <w:rsid w:val="0027196C"/>
    <w:rsid w:val="00276387"/>
    <w:rsid w:val="00280C07"/>
    <w:rsid w:val="002825B8"/>
    <w:rsid w:val="00290437"/>
    <w:rsid w:val="0029332B"/>
    <w:rsid w:val="00297781"/>
    <w:rsid w:val="002A243D"/>
    <w:rsid w:val="002B0508"/>
    <w:rsid w:val="002B6E3C"/>
    <w:rsid w:val="002C63E8"/>
    <w:rsid w:val="002D7176"/>
    <w:rsid w:val="002D7944"/>
    <w:rsid w:val="002E0160"/>
    <w:rsid w:val="002E0C7F"/>
    <w:rsid w:val="002E30A4"/>
    <w:rsid w:val="002E41DC"/>
    <w:rsid w:val="002E4DFD"/>
    <w:rsid w:val="002F7329"/>
    <w:rsid w:val="00305128"/>
    <w:rsid w:val="0030732C"/>
    <w:rsid w:val="0032119D"/>
    <w:rsid w:val="00325EF3"/>
    <w:rsid w:val="003548F7"/>
    <w:rsid w:val="003610DA"/>
    <w:rsid w:val="003A2FDB"/>
    <w:rsid w:val="003A6D55"/>
    <w:rsid w:val="003B0CC3"/>
    <w:rsid w:val="003B6D20"/>
    <w:rsid w:val="003B6DDC"/>
    <w:rsid w:val="003C3D63"/>
    <w:rsid w:val="003C646E"/>
    <w:rsid w:val="003D612F"/>
    <w:rsid w:val="003E1F82"/>
    <w:rsid w:val="003E2E61"/>
    <w:rsid w:val="003E514F"/>
    <w:rsid w:val="003E61BF"/>
    <w:rsid w:val="003F10AF"/>
    <w:rsid w:val="003F28B9"/>
    <w:rsid w:val="004172D8"/>
    <w:rsid w:val="00424FE5"/>
    <w:rsid w:val="00432F8F"/>
    <w:rsid w:val="004332B1"/>
    <w:rsid w:val="00441F31"/>
    <w:rsid w:val="00452480"/>
    <w:rsid w:val="004546AE"/>
    <w:rsid w:val="00462740"/>
    <w:rsid w:val="00465136"/>
    <w:rsid w:val="0047083C"/>
    <w:rsid w:val="00471C29"/>
    <w:rsid w:val="00477B00"/>
    <w:rsid w:val="00481094"/>
    <w:rsid w:val="00481400"/>
    <w:rsid w:val="004873C7"/>
    <w:rsid w:val="004900CD"/>
    <w:rsid w:val="004917A0"/>
    <w:rsid w:val="004A360C"/>
    <w:rsid w:val="004A65A5"/>
    <w:rsid w:val="004A6A6A"/>
    <w:rsid w:val="004B18C7"/>
    <w:rsid w:val="004B52E2"/>
    <w:rsid w:val="004B5AB4"/>
    <w:rsid w:val="004B7EBC"/>
    <w:rsid w:val="004D407B"/>
    <w:rsid w:val="004E2839"/>
    <w:rsid w:val="004F5C7E"/>
    <w:rsid w:val="005149E2"/>
    <w:rsid w:val="00517A1F"/>
    <w:rsid w:val="005210A3"/>
    <w:rsid w:val="00521BE7"/>
    <w:rsid w:val="0053235E"/>
    <w:rsid w:val="005323F3"/>
    <w:rsid w:val="00533768"/>
    <w:rsid w:val="00534097"/>
    <w:rsid w:val="005364E5"/>
    <w:rsid w:val="00541678"/>
    <w:rsid w:val="00542E8A"/>
    <w:rsid w:val="0056135E"/>
    <w:rsid w:val="00583706"/>
    <w:rsid w:val="00596868"/>
    <w:rsid w:val="00597A52"/>
    <w:rsid w:val="005A180C"/>
    <w:rsid w:val="005A1BB5"/>
    <w:rsid w:val="005A649C"/>
    <w:rsid w:val="005A7690"/>
    <w:rsid w:val="005B236D"/>
    <w:rsid w:val="005C58FD"/>
    <w:rsid w:val="005C6D9A"/>
    <w:rsid w:val="005E4FFE"/>
    <w:rsid w:val="005F2364"/>
    <w:rsid w:val="00600277"/>
    <w:rsid w:val="00620EE7"/>
    <w:rsid w:val="00626FCF"/>
    <w:rsid w:val="00634A45"/>
    <w:rsid w:val="00634BA0"/>
    <w:rsid w:val="0063704E"/>
    <w:rsid w:val="006406B4"/>
    <w:rsid w:val="00651D5F"/>
    <w:rsid w:val="00667F25"/>
    <w:rsid w:val="00680973"/>
    <w:rsid w:val="00681E3F"/>
    <w:rsid w:val="0069073C"/>
    <w:rsid w:val="006923C3"/>
    <w:rsid w:val="006931F8"/>
    <w:rsid w:val="00694501"/>
    <w:rsid w:val="006948A4"/>
    <w:rsid w:val="00694CFD"/>
    <w:rsid w:val="006962CB"/>
    <w:rsid w:val="006A3F13"/>
    <w:rsid w:val="006A7381"/>
    <w:rsid w:val="006B1695"/>
    <w:rsid w:val="006B204F"/>
    <w:rsid w:val="006C6587"/>
    <w:rsid w:val="006D438F"/>
    <w:rsid w:val="006E463F"/>
    <w:rsid w:val="006F2374"/>
    <w:rsid w:val="006F477B"/>
    <w:rsid w:val="006F4CE7"/>
    <w:rsid w:val="006F5221"/>
    <w:rsid w:val="00700A5E"/>
    <w:rsid w:val="00702AE9"/>
    <w:rsid w:val="00706A3A"/>
    <w:rsid w:val="0071708F"/>
    <w:rsid w:val="00721DF8"/>
    <w:rsid w:val="00730926"/>
    <w:rsid w:val="00742A19"/>
    <w:rsid w:val="00754509"/>
    <w:rsid w:val="007632FC"/>
    <w:rsid w:val="007750B6"/>
    <w:rsid w:val="00777186"/>
    <w:rsid w:val="007806DF"/>
    <w:rsid w:val="00786611"/>
    <w:rsid w:val="007878C5"/>
    <w:rsid w:val="00791CDB"/>
    <w:rsid w:val="00793251"/>
    <w:rsid w:val="007A1F01"/>
    <w:rsid w:val="007C047E"/>
    <w:rsid w:val="007C24C6"/>
    <w:rsid w:val="007E66DD"/>
    <w:rsid w:val="007F1335"/>
    <w:rsid w:val="00821BAA"/>
    <w:rsid w:val="008228EE"/>
    <w:rsid w:val="0084096A"/>
    <w:rsid w:val="0084128F"/>
    <w:rsid w:val="008444F0"/>
    <w:rsid w:val="00853F96"/>
    <w:rsid w:val="00856747"/>
    <w:rsid w:val="00871337"/>
    <w:rsid w:val="00880395"/>
    <w:rsid w:val="00887F30"/>
    <w:rsid w:val="00891231"/>
    <w:rsid w:val="00893F1D"/>
    <w:rsid w:val="008944CC"/>
    <w:rsid w:val="008A3909"/>
    <w:rsid w:val="008B1A1B"/>
    <w:rsid w:val="008B5275"/>
    <w:rsid w:val="008B7A5A"/>
    <w:rsid w:val="008C29ED"/>
    <w:rsid w:val="008D1C95"/>
    <w:rsid w:val="008E7ECC"/>
    <w:rsid w:val="008F3727"/>
    <w:rsid w:val="008F699E"/>
    <w:rsid w:val="008F69B1"/>
    <w:rsid w:val="0090641B"/>
    <w:rsid w:val="00920831"/>
    <w:rsid w:val="00926765"/>
    <w:rsid w:val="00937528"/>
    <w:rsid w:val="00953631"/>
    <w:rsid w:val="009650E9"/>
    <w:rsid w:val="00975B9F"/>
    <w:rsid w:val="00980AFE"/>
    <w:rsid w:val="00987962"/>
    <w:rsid w:val="00990D22"/>
    <w:rsid w:val="009A390F"/>
    <w:rsid w:val="009A473F"/>
    <w:rsid w:val="009C16CC"/>
    <w:rsid w:val="009E28D9"/>
    <w:rsid w:val="00A16677"/>
    <w:rsid w:val="00A22E22"/>
    <w:rsid w:val="00A2552E"/>
    <w:rsid w:val="00A25C3C"/>
    <w:rsid w:val="00A43EDD"/>
    <w:rsid w:val="00A467DA"/>
    <w:rsid w:val="00A5629B"/>
    <w:rsid w:val="00A62312"/>
    <w:rsid w:val="00A71C90"/>
    <w:rsid w:val="00A74246"/>
    <w:rsid w:val="00A80B8B"/>
    <w:rsid w:val="00A83B85"/>
    <w:rsid w:val="00A95B01"/>
    <w:rsid w:val="00A96B38"/>
    <w:rsid w:val="00A9728A"/>
    <w:rsid w:val="00AA5593"/>
    <w:rsid w:val="00AB3065"/>
    <w:rsid w:val="00AC0334"/>
    <w:rsid w:val="00AC3480"/>
    <w:rsid w:val="00AC7547"/>
    <w:rsid w:val="00AD63F7"/>
    <w:rsid w:val="00AE3704"/>
    <w:rsid w:val="00AE656A"/>
    <w:rsid w:val="00AE735B"/>
    <w:rsid w:val="00AF0144"/>
    <w:rsid w:val="00AF2DC5"/>
    <w:rsid w:val="00B0073F"/>
    <w:rsid w:val="00B14FD2"/>
    <w:rsid w:val="00B20BDF"/>
    <w:rsid w:val="00B27279"/>
    <w:rsid w:val="00B27C7A"/>
    <w:rsid w:val="00B32EB4"/>
    <w:rsid w:val="00B35058"/>
    <w:rsid w:val="00B47B77"/>
    <w:rsid w:val="00B509F0"/>
    <w:rsid w:val="00B52F95"/>
    <w:rsid w:val="00B56A31"/>
    <w:rsid w:val="00B66276"/>
    <w:rsid w:val="00B66B18"/>
    <w:rsid w:val="00B74CF3"/>
    <w:rsid w:val="00B77CA5"/>
    <w:rsid w:val="00B9104F"/>
    <w:rsid w:val="00B955FC"/>
    <w:rsid w:val="00BA1F62"/>
    <w:rsid w:val="00BB269E"/>
    <w:rsid w:val="00BB6E7A"/>
    <w:rsid w:val="00BC4BA3"/>
    <w:rsid w:val="00BD429D"/>
    <w:rsid w:val="00BD6E48"/>
    <w:rsid w:val="00BE03FA"/>
    <w:rsid w:val="00BE0EC9"/>
    <w:rsid w:val="00BE6CE8"/>
    <w:rsid w:val="00BE6DCB"/>
    <w:rsid w:val="00BF2A48"/>
    <w:rsid w:val="00BF574D"/>
    <w:rsid w:val="00C00D44"/>
    <w:rsid w:val="00C026ED"/>
    <w:rsid w:val="00C06FBA"/>
    <w:rsid w:val="00C10EE4"/>
    <w:rsid w:val="00C2000E"/>
    <w:rsid w:val="00C218CB"/>
    <w:rsid w:val="00C33981"/>
    <w:rsid w:val="00C34D0F"/>
    <w:rsid w:val="00C5266E"/>
    <w:rsid w:val="00C57FD3"/>
    <w:rsid w:val="00C6712F"/>
    <w:rsid w:val="00C67165"/>
    <w:rsid w:val="00C923D9"/>
    <w:rsid w:val="00CA01CA"/>
    <w:rsid w:val="00CA0356"/>
    <w:rsid w:val="00CA2C77"/>
    <w:rsid w:val="00CA6F49"/>
    <w:rsid w:val="00CB37B6"/>
    <w:rsid w:val="00CC168E"/>
    <w:rsid w:val="00CC3D98"/>
    <w:rsid w:val="00CE77EE"/>
    <w:rsid w:val="00CE7A29"/>
    <w:rsid w:val="00CF282E"/>
    <w:rsid w:val="00CF4659"/>
    <w:rsid w:val="00CF671B"/>
    <w:rsid w:val="00CF6DBE"/>
    <w:rsid w:val="00CF7C7C"/>
    <w:rsid w:val="00CF7FF6"/>
    <w:rsid w:val="00D17ACC"/>
    <w:rsid w:val="00D23770"/>
    <w:rsid w:val="00D23B27"/>
    <w:rsid w:val="00D2480A"/>
    <w:rsid w:val="00D27566"/>
    <w:rsid w:val="00D30460"/>
    <w:rsid w:val="00D3436E"/>
    <w:rsid w:val="00D34A2E"/>
    <w:rsid w:val="00D445E6"/>
    <w:rsid w:val="00D46529"/>
    <w:rsid w:val="00D57507"/>
    <w:rsid w:val="00D60C44"/>
    <w:rsid w:val="00D7149D"/>
    <w:rsid w:val="00D7648B"/>
    <w:rsid w:val="00D8642C"/>
    <w:rsid w:val="00D93660"/>
    <w:rsid w:val="00D970FB"/>
    <w:rsid w:val="00DA3033"/>
    <w:rsid w:val="00DB5B35"/>
    <w:rsid w:val="00DC3352"/>
    <w:rsid w:val="00DC71FA"/>
    <w:rsid w:val="00DD37B3"/>
    <w:rsid w:val="00DD5820"/>
    <w:rsid w:val="00DD5C91"/>
    <w:rsid w:val="00DE3E81"/>
    <w:rsid w:val="00DE3F29"/>
    <w:rsid w:val="00DF2D4C"/>
    <w:rsid w:val="00E03704"/>
    <w:rsid w:val="00E039AD"/>
    <w:rsid w:val="00E14ACF"/>
    <w:rsid w:val="00E16E7F"/>
    <w:rsid w:val="00E22C4A"/>
    <w:rsid w:val="00E25BCC"/>
    <w:rsid w:val="00E37822"/>
    <w:rsid w:val="00E4454C"/>
    <w:rsid w:val="00E5135F"/>
    <w:rsid w:val="00E540C9"/>
    <w:rsid w:val="00E5551A"/>
    <w:rsid w:val="00E700E0"/>
    <w:rsid w:val="00E76E95"/>
    <w:rsid w:val="00E87576"/>
    <w:rsid w:val="00E903C2"/>
    <w:rsid w:val="00E90CE1"/>
    <w:rsid w:val="00ED4AFB"/>
    <w:rsid w:val="00ED7EDF"/>
    <w:rsid w:val="00EE1724"/>
    <w:rsid w:val="00EF08CC"/>
    <w:rsid w:val="00EF196B"/>
    <w:rsid w:val="00EF22AF"/>
    <w:rsid w:val="00EF2497"/>
    <w:rsid w:val="00EF2937"/>
    <w:rsid w:val="00EF4F70"/>
    <w:rsid w:val="00F00573"/>
    <w:rsid w:val="00F01666"/>
    <w:rsid w:val="00F03177"/>
    <w:rsid w:val="00F04BE2"/>
    <w:rsid w:val="00F114DE"/>
    <w:rsid w:val="00F1248A"/>
    <w:rsid w:val="00F131D1"/>
    <w:rsid w:val="00F20348"/>
    <w:rsid w:val="00F26524"/>
    <w:rsid w:val="00F3368C"/>
    <w:rsid w:val="00F37508"/>
    <w:rsid w:val="00F40A91"/>
    <w:rsid w:val="00F44028"/>
    <w:rsid w:val="00F446F0"/>
    <w:rsid w:val="00F44FB7"/>
    <w:rsid w:val="00F51FD9"/>
    <w:rsid w:val="00F52553"/>
    <w:rsid w:val="00F52CF1"/>
    <w:rsid w:val="00F602AE"/>
    <w:rsid w:val="00F627CA"/>
    <w:rsid w:val="00F62D75"/>
    <w:rsid w:val="00F6583C"/>
    <w:rsid w:val="00F705B9"/>
    <w:rsid w:val="00F73638"/>
    <w:rsid w:val="00F8160D"/>
    <w:rsid w:val="00F872BF"/>
    <w:rsid w:val="00F95133"/>
    <w:rsid w:val="00FA0A05"/>
    <w:rsid w:val="00FA7CD4"/>
    <w:rsid w:val="00FB0BF8"/>
    <w:rsid w:val="00FB676C"/>
    <w:rsid w:val="00FB74E2"/>
    <w:rsid w:val="00FC1FFC"/>
    <w:rsid w:val="00FC5298"/>
    <w:rsid w:val="00FC66B6"/>
    <w:rsid w:val="00FD1DF4"/>
    <w:rsid w:val="00FD2D3B"/>
    <w:rsid w:val="00FD3AFA"/>
    <w:rsid w:val="00FD57BB"/>
    <w:rsid w:val="00FE14A5"/>
    <w:rsid w:val="00FF4CA0"/>
    <w:rsid w:val="00FF5DCD"/>
    <w:rsid w:val="00FF6D4E"/>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FE5A3"/>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A95B01"/>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F95133"/>
    <w:pPr>
      <w:keepNext/>
      <w:pageBreakBefore/>
      <w:numPr>
        <w:ilvl w:val="1"/>
        <w:numId w:val="1"/>
      </w:numPr>
      <w:spacing w:after="240" w:line="240" w:lineRule="auto"/>
      <w:ind w:left="567" w:firstLine="0"/>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A95B01"/>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F95133"/>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4"/>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67"/>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67"/>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67"/>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67"/>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67"/>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67"/>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67"/>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481094"/>
    <w:pPr>
      <w:suppressAutoHyphens w:val="0"/>
      <w:spacing w:after="0" w:line="240" w:lineRule="auto"/>
      <w:ind w:left="283" w:hanging="283"/>
      <w:jc w:val="both"/>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table" w:styleId="Tabela-Siatka">
    <w:name w:val="Table Grid"/>
    <w:basedOn w:val="Standardowy"/>
    <w:uiPriority w:val="39"/>
    <w:rsid w:val="00CF7C7C"/>
    <w:pPr>
      <w:spacing w:after="0" w:line="240" w:lineRule="auto"/>
      <w:ind w:left="720" w:hanging="720"/>
      <w:jc w:val="both"/>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B0B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028125">
      <w:bodyDiv w:val="1"/>
      <w:marLeft w:val="0"/>
      <w:marRight w:val="0"/>
      <w:marTop w:val="0"/>
      <w:marBottom w:val="0"/>
      <w:divBdr>
        <w:top w:val="none" w:sz="0" w:space="0" w:color="auto"/>
        <w:left w:val="none" w:sz="0" w:space="0" w:color="auto"/>
        <w:bottom w:val="none" w:sz="0" w:space="0" w:color="auto"/>
        <w:right w:val="none" w:sz="0" w:space="0" w:color="auto"/>
      </w:divBdr>
    </w:div>
    <w:div w:id="101414752">
      <w:bodyDiv w:val="1"/>
      <w:marLeft w:val="0"/>
      <w:marRight w:val="0"/>
      <w:marTop w:val="0"/>
      <w:marBottom w:val="0"/>
      <w:divBdr>
        <w:top w:val="none" w:sz="0" w:space="0" w:color="auto"/>
        <w:left w:val="none" w:sz="0" w:space="0" w:color="auto"/>
        <w:bottom w:val="none" w:sz="0" w:space="0" w:color="auto"/>
        <w:right w:val="none" w:sz="0" w:space="0" w:color="auto"/>
      </w:divBdr>
    </w:div>
    <w:div w:id="330333442">
      <w:bodyDiv w:val="1"/>
      <w:marLeft w:val="0"/>
      <w:marRight w:val="0"/>
      <w:marTop w:val="0"/>
      <w:marBottom w:val="0"/>
      <w:divBdr>
        <w:top w:val="none" w:sz="0" w:space="0" w:color="auto"/>
        <w:left w:val="none" w:sz="0" w:space="0" w:color="auto"/>
        <w:bottom w:val="none" w:sz="0" w:space="0" w:color="auto"/>
        <w:right w:val="none" w:sz="0" w:space="0" w:color="auto"/>
      </w:divBdr>
    </w:div>
    <w:div w:id="330916579">
      <w:bodyDiv w:val="1"/>
      <w:marLeft w:val="0"/>
      <w:marRight w:val="0"/>
      <w:marTop w:val="0"/>
      <w:marBottom w:val="0"/>
      <w:divBdr>
        <w:top w:val="none" w:sz="0" w:space="0" w:color="auto"/>
        <w:left w:val="none" w:sz="0" w:space="0" w:color="auto"/>
        <w:bottom w:val="none" w:sz="0" w:space="0" w:color="auto"/>
        <w:right w:val="none" w:sz="0" w:space="0" w:color="auto"/>
      </w:divBdr>
    </w:div>
    <w:div w:id="509372789">
      <w:bodyDiv w:val="1"/>
      <w:marLeft w:val="0"/>
      <w:marRight w:val="0"/>
      <w:marTop w:val="0"/>
      <w:marBottom w:val="0"/>
      <w:divBdr>
        <w:top w:val="none" w:sz="0" w:space="0" w:color="auto"/>
        <w:left w:val="none" w:sz="0" w:space="0" w:color="auto"/>
        <w:bottom w:val="none" w:sz="0" w:space="0" w:color="auto"/>
        <w:right w:val="none" w:sz="0" w:space="0" w:color="auto"/>
      </w:divBdr>
    </w:div>
    <w:div w:id="563564723">
      <w:bodyDiv w:val="1"/>
      <w:marLeft w:val="0"/>
      <w:marRight w:val="0"/>
      <w:marTop w:val="0"/>
      <w:marBottom w:val="0"/>
      <w:divBdr>
        <w:top w:val="none" w:sz="0" w:space="0" w:color="auto"/>
        <w:left w:val="none" w:sz="0" w:space="0" w:color="auto"/>
        <w:bottom w:val="none" w:sz="0" w:space="0" w:color="auto"/>
        <w:right w:val="none" w:sz="0" w:space="0" w:color="auto"/>
      </w:divBdr>
    </w:div>
    <w:div w:id="566112731">
      <w:bodyDiv w:val="1"/>
      <w:marLeft w:val="0"/>
      <w:marRight w:val="0"/>
      <w:marTop w:val="0"/>
      <w:marBottom w:val="0"/>
      <w:divBdr>
        <w:top w:val="none" w:sz="0" w:space="0" w:color="auto"/>
        <w:left w:val="none" w:sz="0" w:space="0" w:color="auto"/>
        <w:bottom w:val="none" w:sz="0" w:space="0" w:color="auto"/>
        <w:right w:val="none" w:sz="0" w:space="0" w:color="auto"/>
      </w:divBdr>
    </w:div>
    <w:div w:id="666980416">
      <w:bodyDiv w:val="1"/>
      <w:marLeft w:val="0"/>
      <w:marRight w:val="0"/>
      <w:marTop w:val="0"/>
      <w:marBottom w:val="0"/>
      <w:divBdr>
        <w:top w:val="none" w:sz="0" w:space="0" w:color="auto"/>
        <w:left w:val="none" w:sz="0" w:space="0" w:color="auto"/>
        <w:bottom w:val="none" w:sz="0" w:space="0" w:color="auto"/>
        <w:right w:val="none" w:sz="0" w:space="0" w:color="auto"/>
      </w:divBdr>
    </w:div>
    <w:div w:id="910116289">
      <w:bodyDiv w:val="1"/>
      <w:marLeft w:val="0"/>
      <w:marRight w:val="0"/>
      <w:marTop w:val="0"/>
      <w:marBottom w:val="0"/>
      <w:divBdr>
        <w:top w:val="none" w:sz="0" w:space="0" w:color="auto"/>
        <w:left w:val="none" w:sz="0" w:space="0" w:color="auto"/>
        <w:bottom w:val="none" w:sz="0" w:space="0" w:color="auto"/>
        <w:right w:val="none" w:sz="0" w:space="0" w:color="auto"/>
      </w:divBdr>
    </w:div>
    <w:div w:id="1107117162">
      <w:bodyDiv w:val="1"/>
      <w:marLeft w:val="0"/>
      <w:marRight w:val="0"/>
      <w:marTop w:val="0"/>
      <w:marBottom w:val="0"/>
      <w:divBdr>
        <w:top w:val="none" w:sz="0" w:space="0" w:color="auto"/>
        <w:left w:val="none" w:sz="0" w:space="0" w:color="auto"/>
        <w:bottom w:val="none" w:sz="0" w:space="0" w:color="auto"/>
        <w:right w:val="none" w:sz="0" w:space="0" w:color="auto"/>
      </w:divBdr>
    </w:div>
    <w:div w:id="1399129305">
      <w:bodyDiv w:val="1"/>
      <w:marLeft w:val="0"/>
      <w:marRight w:val="0"/>
      <w:marTop w:val="0"/>
      <w:marBottom w:val="0"/>
      <w:divBdr>
        <w:top w:val="none" w:sz="0" w:space="0" w:color="auto"/>
        <w:left w:val="none" w:sz="0" w:space="0" w:color="auto"/>
        <w:bottom w:val="none" w:sz="0" w:space="0" w:color="auto"/>
        <w:right w:val="none" w:sz="0" w:space="0" w:color="auto"/>
      </w:divBdr>
    </w:div>
    <w:div w:id="1400447496">
      <w:bodyDiv w:val="1"/>
      <w:marLeft w:val="0"/>
      <w:marRight w:val="0"/>
      <w:marTop w:val="0"/>
      <w:marBottom w:val="0"/>
      <w:divBdr>
        <w:top w:val="none" w:sz="0" w:space="0" w:color="auto"/>
        <w:left w:val="none" w:sz="0" w:space="0" w:color="auto"/>
        <w:bottom w:val="none" w:sz="0" w:space="0" w:color="auto"/>
        <w:right w:val="none" w:sz="0" w:space="0" w:color="auto"/>
      </w:divBdr>
    </w:div>
    <w:div w:id="1419600248">
      <w:bodyDiv w:val="1"/>
      <w:marLeft w:val="0"/>
      <w:marRight w:val="0"/>
      <w:marTop w:val="0"/>
      <w:marBottom w:val="0"/>
      <w:divBdr>
        <w:top w:val="none" w:sz="0" w:space="0" w:color="auto"/>
        <w:left w:val="none" w:sz="0" w:space="0" w:color="auto"/>
        <w:bottom w:val="none" w:sz="0" w:space="0" w:color="auto"/>
        <w:right w:val="none" w:sz="0" w:space="0" w:color="auto"/>
      </w:divBdr>
    </w:div>
    <w:div w:id="1466771720">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60168447">
      <w:bodyDiv w:val="1"/>
      <w:marLeft w:val="0"/>
      <w:marRight w:val="0"/>
      <w:marTop w:val="0"/>
      <w:marBottom w:val="0"/>
      <w:divBdr>
        <w:top w:val="none" w:sz="0" w:space="0" w:color="auto"/>
        <w:left w:val="none" w:sz="0" w:space="0" w:color="auto"/>
        <w:bottom w:val="none" w:sz="0" w:space="0" w:color="auto"/>
        <w:right w:val="none" w:sz="0" w:space="0" w:color="auto"/>
      </w:divBdr>
    </w:div>
    <w:div w:id="1602951436">
      <w:bodyDiv w:val="1"/>
      <w:marLeft w:val="0"/>
      <w:marRight w:val="0"/>
      <w:marTop w:val="0"/>
      <w:marBottom w:val="0"/>
      <w:divBdr>
        <w:top w:val="none" w:sz="0" w:space="0" w:color="auto"/>
        <w:left w:val="none" w:sz="0" w:space="0" w:color="auto"/>
        <w:bottom w:val="none" w:sz="0" w:space="0" w:color="auto"/>
        <w:right w:val="none" w:sz="0" w:space="0" w:color="auto"/>
      </w:divBdr>
    </w:div>
    <w:div w:id="1675106765">
      <w:bodyDiv w:val="1"/>
      <w:marLeft w:val="0"/>
      <w:marRight w:val="0"/>
      <w:marTop w:val="0"/>
      <w:marBottom w:val="0"/>
      <w:divBdr>
        <w:top w:val="none" w:sz="0" w:space="0" w:color="auto"/>
        <w:left w:val="none" w:sz="0" w:space="0" w:color="auto"/>
        <w:bottom w:val="none" w:sz="0" w:space="0" w:color="auto"/>
        <w:right w:val="none" w:sz="0" w:space="0" w:color="auto"/>
      </w:divBdr>
    </w:div>
    <w:div w:id="1775713557">
      <w:bodyDiv w:val="1"/>
      <w:marLeft w:val="0"/>
      <w:marRight w:val="0"/>
      <w:marTop w:val="0"/>
      <w:marBottom w:val="0"/>
      <w:divBdr>
        <w:top w:val="none" w:sz="0" w:space="0" w:color="auto"/>
        <w:left w:val="none" w:sz="0" w:space="0" w:color="auto"/>
        <w:bottom w:val="none" w:sz="0" w:space="0" w:color="auto"/>
        <w:right w:val="none" w:sz="0" w:space="0" w:color="auto"/>
      </w:divBdr>
    </w:div>
    <w:div w:id="1826892073">
      <w:bodyDiv w:val="1"/>
      <w:marLeft w:val="0"/>
      <w:marRight w:val="0"/>
      <w:marTop w:val="0"/>
      <w:marBottom w:val="0"/>
      <w:divBdr>
        <w:top w:val="none" w:sz="0" w:space="0" w:color="auto"/>
        <w:left w:val="none" w:sz="0" w:space="0" w:color="auto"/>
        <w:bottom w:val="none" w:sz="0" w:space="0" w:color="auto"/>
        <w:right w:val="none" w:sz="0" w:space="0" w:color="auto"/>
      </w:divBdr>
    </w:div>
    <w:div w:id="1833830685">
      <w:bodyDiv w:val="1"/>
      <w:marLeft w:val="0"/>
      <w:marRight w:val="0"/>
      <w:marTop w:val="0"/>
      <w:marBottom w:val="0"/>
      <w:divBdr>
        <w:top w:val="none" w:sz="0" w:space="0" w:color="auto"/>
        <w:left w:val="none" w:sz="0" w:space="0" w:color="auto"/>
        <w:bottom w:val="none" w:sz="0" w:space="0" w:color="auto"/>
        <w:right w:val="none" w:sz="0" w:space="0" w:color="auto"/>
      </w:divBdr>
    </w:div>
    <w:div w:id="198065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a.zebrak@orlenoil.pl" TargetMode="External"/><Relationship Id="rId13" Type="http://schemas.openxmlformats.org/officeDocument/2006/relationships/hyperlink" Target="mailto:pawel.zmudzki@orlenoil.p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usz.sztaba@orlenoil.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ek.szendzielorz@orlenoil.pl" TargetMode="External"/><Relationship Id="rId5" Type="http://schemas.openxmlformats.org/officeDocument/2006/relationships/webSettings" Target="webSettings.xml"/><Relationship Id="rId15" Type="http://schemas.openxmlformats.org/officeDocument/2006/relationships/hyperlink" Target="mailto:bozena.szczepaniec@orlenoil.pl" TargetMode="External"/><Relationship Id="rId10" Type="http://schemas.openxmlformats.org/officeDocument/2006/relationships/hyperlink" Target="mailto:sigmatec@sigmatec.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igmatec@sigmatec.pl" TargetMode="External"/><Relationship Id="rId14" Type="http://schemas.openxmlformats.org/officeDocument/2006/relationships/hyperlink" Target="mailto:efaktura.ooil@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E63F7-E77E-4E82-A8E5-D15588C3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60</Pages>
  <Words>26281</Words>
  <Characters>157688</Characters>
  <Application>Microsoft Office Word</Application>
  <DocSecurity>0</DocSecurity>
  <Lines>1314</Lines>
  <Paragraphs>367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183602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Ulman Aleksy (OIL)</dc:creator>
  <cp:lastModifiedBy>Krupa Magdalena (OIL)</cp:lastModifiedBy>
  <cp:revision>2</cp:revision>
  <dcterms:created xsi:type="dcterms:W3CDTF">2025-11-04T10:32:00Z</dcterms:created>
  <dcterms:modified xsi:type="dcterms:W3CDTF">2025-11-04T10:32:00Z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